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EE8F7" w14:textId="77777777" w:rsidR="00EC2C39" w:rsidRPr="00127FC7" w:rsidRDefault="003F2E89" w:rsidP="001F4A86">
      <w:pPr>
        <w:jc w:val="center"/>
        <w:rPr>
          <w:rFonts w:ascii="Times New Roman" w:hAnsi="Times New Roman" w:cs="Times New Roman"/>
          <w:b/>
          <w:sz w:val="26"/>
          <w:szCs w:val="26"/>
        </w:rPr>
      </w:pPr>
      <w:r w:rsidRPr="00127FC7">
        <w:rPr>
          <w:rFonts w:ascii="Times New Roman" w:hAnsi="Times New Roman" w:cs="Times New Roman"/>
          <w:b/>
          <w:sz w:val="26"/>
          <w:szCs w:val="26"/>
        </w:rPr>
        <w:t>QUY TRÌNH</w:t>
      </w:r>
    </w:p>
    <w:p w14:paraId="1C8BF817" w14:textId="77777777" w:rsidR="008F2469" w:rsidRPr="00127FC7" w:rsidRDefault="005D676F" w:rsidP="001F4A86">
      <w:pPr>
        <w:jc w:val="center"/>
        <w:rPr>
          <w:rFonts w:ascii="Times New Roman" w:hAnsi="Times New Roman" w:cs="Times New Roman"/>
          <w:b/>
          <w:sz w:val="26"/>
          <w:szCs w:val="26"/>
          <w:lang w:val="en-US"/>
        </w:rPr>
      </w:pPr>
      <w:proofErr w:type="spellStart"/>
      <w:r w:rsidRPr="00127FC7">
        <w:rPr>
          <w:rFonts w:ascii="Times New Roman" w:hAnsi="Times New Roman" w:cs="Times New Roman"/>
          <w:b/>
          <w:sz w:val="26"/>
          <w:szCs w:val="26"/>
          <w:lang w:val="en-US"/>
        </w:rPr>
        <w:t>Cấp</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Giấy</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chứng</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nhận</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đủ</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điều</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kiện</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hoạt</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động</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dịch</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vụ</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giám</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định</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công</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nghệ</w:t>
      </w:r>
      <w:proofErr w:type="spellEnd"/>
    </w:p>
    <w:p w14:paraId="40B95236" w14:textId="77777777" w:rsidR="00653DF9" w:rsidRPr="00127FC7" w:rsidRDefault="00444700" w:rsidP="001F4A86">
      <w:pPr>
        <w:jc w:val="center"/>
        <w:rPr>
          <w:rFonts w:ascii="Times New Roman" w:hAnsi="Times New Roman" w:cs="Times New Roman"/>
          <w:b/>
          <w:sz w:val="26"/>
          <w:szCs w:val="26"/>
        </w:rPr>
      </w:pPr>
      <w:r w:rsidRPr="00127FC7">
        <w:rPr>
          <w:rFonts w:ascii="Times New Roman" w:hAnsi="Times New Roman" w:cs="Times New Roman"/>
          <w:b/>
          <w:sz w:val="26"/>
          <w:szCs w:val="26"/>
        </w:rPr>
        <w:t>(</w:t>
      </w:r>
      <w:proofErr w:type="spellStart"/>
      <w:r w:rsidRPr="00127FC7">
        <w:rPr>
          <w:rFonts w:ascii="Times New Roman" w:hAnsi="Times New Roman" w:cs="Times New Roman"/>
          <w:b/>
          <w:sz w:val="26"/>
          <w:szCs w:val="26"/>
        </w:rPr>
        <w:t>Trường</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hợp</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đăng</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ký</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hoạt</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động</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dịch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vụ</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đánh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giá</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công</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nghệ</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thuộc</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trách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nhiệm</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quản</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lý</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nhà</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nước</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của</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từ</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hai</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sở</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quản</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lý</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ngành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lĩnh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vực</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trở</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lên</w:t>
      </w:r>
      <w:proofErr w:type="spellEnd"/>
      <w:r w:rsidRPr="00127FC7">
        <w:rPr>
          <w:rFonts w:ascii="Times New Roman" w:hAnsi="Times New Roman" w:cs="Times New Roman"/>
          <w:b/>
          <w:sz w:val="26"/>
          <w:szCs w:val="26"/>
        </w:rPr>
        <w:t>)</w:t>
      </w:r>
      <w:r w:rsidR="005C319A" w:rsidRPr="00127FC7">
        <w:rPr>
          <w:rFonts w:ascii="Times New Roman" w:hAnsi="Times New Roman" w:cs="Times New Roman"/>
          <w:b/>
          <w:sz w:val="26"/>
          <w:szCs w:val="26"/>
        </w:rPr>
        <w:t xml:space="preserve"> </w:t>
      </w:r>
    </w:p>
    <w:p w14:paraId="2093C2E0" w14:textId="77777777" w:rsidR="007118B8" w:rsidRPr="00127FC7" w:rsidRDefault="007118B8" w:rsidP="007118B8">
      <w:pPr>
        <w:tabs>
          <w:tab w:val="left" w:pos="567"/>
          <w:tab w:val="left" w:pos="851"/>
        </w:tabs>
        <w:jc w:val="center"/>
        <w:rPr>
          <w:rFonts w:ascii="Times New Roman" w:eastAsia="Courier New" w:hAnsi="Times New Roman" w:cs="Times New Roman"/>
          <w:i/>
          <w:sz w:val="26"/>
          <w:szCs w:val="26"/>
          <w:lang w:val="vi-VN" w:eastAsia="vi-VN"/>
        </w:rPr>
      </w:pPr>
      <w:r w:rsidRPr="00127FC7">
        <w:rPr>
          <w:rFonts w:ascii="Times New Roman" w:eastAsia="Courier New" w:hAnsi="Times New Roman" w:cs="Times New Roman"/>
          <w:i/>
          <w:sz w:val="26"/>
          <w:szCs w:val="26"/>
          <w:lang w:eastAsia="vi-VN"/>
        </w:rPr>
        <w:t>(</w:t>
      </w:r>
      <w:proofErr w:type="spellStart"/>
      <w:r w:rsidRPr="00127FC7">
        <w:rPr>
          <w:rFonts w:ascii="Times New Roman" w:eastAsia="Courier New" w:hAnsi="Times New Roman" w:cs="Times New Roman"/>
          <w:i/>
          <w:sz w:val="26"/>
          <w:szCs w:val="26"/>
          <w:lang w:eastAsia="vi-VN"/>
        </w:rPr>
        <w:t>Kèm</w:t>
      </w:r>
      <w:proofErr w:type="spellEnd"/>
      <w:r w:rsidRPr="00127FC7">
        <w:rPr>
          <w:rFonts w:ascii="Times New Roman" w:eastAsia="Courier New" w:hAnsi="Times New Roman" w:cs="Times New Roman"/>
          <w:i/>
          <w:sz w:val="26"/>
          <w:szCs w:val="26"/>
          <w:lang w:eastAsia="vi-VN"/>
        </w:rPr>
        <w:t xml:space="preserve"> </w:t>
      </w:r>
      <w:proofErr w:type="spellStart"/>
      <w:r w:rsidRPr="00127FC7">
        <w:rPr>
          <w:rFonts w:ascii="Times New Roman" w:eastAsia="Courier New" w:hAnsi="Times New Roman" w:cs="Times New Roman"/>
          <w:i/>
          <w:sz w:val="26"/>
          <w:szCs w:val="26"/>
          <w:lang w:eastAsia="vi-VN"/>
        </w:rPr>
        <w:t>theo</w:t>
      </w:r>
      <w:proofErr w:type="spellEnd"/>
      <w:r w:rsidRPr="00127FC7">
        <w:rPr>
          <w:rFonts w:ascii="Times New Roman" w:eastAsia="Courier New" w:hAnsi="Times New Roman" w:cs="Times New Roman"/>
          <w:i/>
          <w:sz w:val="26"/>
          <w:szCs w:val="26"/>
          <w:lang w:eastAsia="vi-VN"/>
        </w:rPr>
        <w:t xml:space="preserve"> </w:t>
      </w:r>
      <w:proofErr w:type="spellStart"/>
      <w:r w:rsidRPr="00127FC7">
        <w:rPr>
          <w:rFonts w:ascii="Times New Roman" w:eastAsia="Courier New" w:hAnsi="Times New Roman" w:cs="Times New Roman"/>
          <w:i/>
          <w:sz w:val="26"/>
          <w:szCs w:val="26"/>
          <w:lang w:eastAsia="vi-VN"/>
        </w:rPr>
        <w:t>Quyết</w:t>
      </w:r>
      <w:proofErr w:type="spellEnd"/>
      <w:r w:rsidRPr="00127FC7">
        <w:rPr>
          <w:rFonts w:ascii="Times New Roman" w:eastAsia="Courier New" w:hAnsi="Times New Roman" w:cs="Times New Roman"/>
          <w:i/>
          <w:sz w:val="26"/>
          <w:szCs w:val="26"/>
          <w:lang w:eastAsia="vi-VN"/>
        </w:rPr>
        <w:t xml:space="preserve"> </w:t>
      </w:r>
      <w:proofErr w:type="spellStart"/>
      <w:r w:rsidRPr="00127FC7">
        <w:rPr>
          <w:rFonts w:ascii="Times New Roman" w:eastAsia="Courier New" w:hAnsi="Times New Roman" w:cs="Times New Roman"/>
          <w:i/>
          <w:sz w:val="26"/>
          <w:szCs w:val="26"/>
          <w:lang w:eastAsia="vi-VN"/>
        </w:rPr>
        <w:t>định</w:t>
      </w:r>
      <w:proofErr w:type="spellEnd"/>
      <w:r w:rsidRPr="00127FC7">
        <w:rPr>
          <w:rFonts w:ascii="Times New Roman" w:eastAsia="Courier New" w:hAnsi="Times New Roman" w:cs="Times New Roman"/>
          <w:i/>
          <w:sz w:val="26"/>
          <w:szCs w:val="26"/>
          <w:lang w:eastAsia="vi-VN"/>
        </w:rPr>
        <w:t xml:space="preserve"> </w:t>
      </w:r>
      <w:proofErr w:type="spellStart"/>
      <w:r w:rsidRPr="00127FC7">
        <w:rPr>
          <w:rFonts w:ascii="Times New Roman" w:eastAsia="Courier New" w:hAnsi="Times New Roman" w:cs="Times New Roman"/>
          <w:i/>
          <w:sz w:val="26"/>
          <w:szCs w:val="26"/>
          <w:lang w:eastAsia="vi-VN"/>
        </w:rPr>
        <w:t>số</w:t>
      </w:r>
      <w:proofErr w:type="spellEnd"/>
      <w:r w:rsidRPr="00127FC7">
        <w:rPr>
          <w:rFonts w:ascii="Times New Roman" w:eastAsia="Courier New" w:hAnsi="Times New Roman" w:cs="Times New Roman"/>
          <w:i/>
          <w:sz w:val="26"/>
          <w:szCs w:val="26"/>
          <w:lang w:eastAsia="vi-VN"/>
        </w:rPr>
        <w:t xml:space="preserve">            /QĐ-UBND </w:t>
      </w:r>
      <w:proofErr w:type="spellStart"/>
      <w:r w:rsidRPr="00127FC7">
        <w:rPr>
          <w:rFonts w:ascii="Times New Roman" w:eastAsia="Courier New" w:hAnsi="Times New Roman" w:cs="Times New Roman"/>
          <w:i/>
          <w:sz w:val="26"/>
          <w:szCs w:val="26"/>
          <w:lang w:eastAsia="vi-VN"/>
        </w:rPr>
        <w:t>ngày</w:t>
      </w:r>
      <w:proofErr w:type="spellEnd"/>
      <w:r w:rsidRPr="00127FC7">
        <w:rPr>
          <w:rFonts w:ascii="Times New Roman" w:eastAsia="Courier New" w:hAnsi="Times New Roman" w:cs="Times New Roman"/>
          <w:i/>
          <w:sz w:val="26"/>
          <w:szCs w:val="26"/>
          <w:lang w:eastAsia="vi-VN"/>
        </w:rPr>
        <w:t xml:space="preserve">   </w:t>
      </w:r>
      <w:r w:rsidRPr="00127FC7">
        <w:rPr>
          <w:rFonts w:ascii="Times New Roman" w:eastAsia="Courier New" w:hAnsi="Times New Roman" w:cs="Times New Roman"/>
          <w:i/>
          <w:sz w:val="26"/>
          <w:szCs w:val="26"/>
          <w:lang w:val="vi-VN" w:eastAsia="vi-VN"/>
        </w:rPr>
        <w:t xml:space="preserve">  </w:t>
      </w:r>
      <w:r w:rsidRPr="00127FC7">
        <w:rPr>
          <w:rFonts w:ascii="Times New Roman" w:eastAsia="Courier New" w:hAnsi="Times New Roman" w:cs="Times New Roman"/>
          <w:i/>
          <w:sz w:val="26"/>
          <w:szCs w:val="26"/>
          <w:lang w:eastAsia="vi-VN"/>
        </w:rPr>
        <w:t xml:space="preserve">  </w:t>
      </w:r>
      <w:proofErr w:type="spellStart"/>
      <w:r w:rsidRPr="00127FC7">
        <w:rPr>
          <w:rFonts w:ascii="Times New Roman" w:eastAsia="Courier New" w:hAnsi="Times New Roman" w:cs="Times New Roman"/>
          <w:i/>
          <w:sz w:val="26"/>
          <w:szCs w:val="26"/>
          <w:lang w:eastAsia="vi-VN"/>
        </w:rPr>
        <w:t>tháng</w:t>
      </w:r>
      <w:proofErr w:type="spellEnd"/>
      <w:r w:rsidRPr="00127FC7">
        <w:rPr>
          <w:rFonts w:ascii="Times New Roman" w:eastAsia="Courier New" w:hAnsi="Times New Roman" w:cs="Times New Roman"/>
          <w:i/>
          <w:sz w:val="26"/>
          <w:szCs w:val="26"/>
          <w:lang w:eastAsia="vi-VN"/>
        </w:rPr>
        <w:t xml:space="preserve"> </w:t>
      </w:r>
      <w:r w:rsidRPr="00127FC7">
        <w:rPr>
          <w:rFonts w:ascii="Times New Roman" w:eastAsia="Courier New" w:hAnsi="Times New Roman" w:cs="Times New Roman"/>
          <w:i/>
          <w:sz w:val="26"/>
          <w:szCs w:val="26"/>
          <w:lang w:val="vi-VN" w:eastAsia="vi-VN"/>
        </w:rPr>
        <w:t xml:space="preserve"> </w:t>
      </w:r>
      <w:r w:rsidRPr="00127FC7">
        <w:rPr>
          <w:rFonts w:ascii="Times New Roman" w:eastAsia="Courier New" w:hAnsi="Times New Roman" w:cs="Times New Roman"/>
          <w:i/>
          <w:sz w:val="26"/>
          <w:szCs w:val="26"/>
          <w:lang w:eastAsia="vi-VN"/>
        </w:rPr>
        <w:t xml:space="preserve">    </w:t>
      </w:r>
      <w:proofErr w:type="spellStart"/>
      <w:r w:rsidRPr="00127FC7">
        <w:rPr>
          <w:rFonts w:ascii="Times New Roman" w:eastAsia="Courier New" w:hAnsi="Times New Roman" w:cs="Times New Roman"/>
          <w:i/>
          <w:sz w:val="26"/>
          <w:szCs w:val="26"/>
          <w:lang w:eastAsia="vi-VN"/>
        </w:rPr>
        <w:t>năm</w:t>
      </w:r>
      <w:proofErr w:type="spellEnd"/>
      <w:r w:rsidRPr="00127FC7">
        <w:rPr>
          <w:rFonts w:ascii="Times New Roman" w:eastAsia="Courier New" w:hAnsi="Times New Roman" w:cs="Times New Roman"/>
          <w:i/>
          <w:sz w:val="26"/>
          <w:szCs w:val="26"/>
          <w:lang w:eastAsia="vi-VN"/>
        </w:rPr>
        <w:t xml:space="preserve"> 202</w:t>
      </w:r>
      <w:r w:rsidRPr="00127FC7">
        <w:rPr>
          <w:rFonts w:ascii="Times New Roman" w:eastAsia="Courier New" w:hAnsi="Times New Roman" w:cs="Times New Roman"/>
          <w:i/>
          <w:sz w:val="26"/>
          <w:szCs w:val="26"/>
          <w:lang w:val="vi-VN" w:eastAsia="vi-VN"/>
        </w:rPr>
        <w:t>5</w:t>
      </w:r>
    </w:p>
    <w:p w14:paraId="5FA7DC5F" w14:textId="77777777" w:rsidR="00E30C92" w:rsidRPr="00127FC7" w:rsidRDefault="007118B8" w:rsidP="007118B8">
      <w:pPr>
        <w:tabs>
          <w:tab w:val="left" w:pos="567"/>
          <w:tab w:val="left" w:pos="851"/>
        </w:tabs>
        <w:jc w:val="center"/>
        <w:rPr>
          <w:rFonts w:ascii="Times New Roman" w:eastAsia="Courier New" w:hAnsi="Times New Roman" w:cs="Times New Roman"/>
          <w:i/>
          <w:sz w:val="26"/>
          <w:szCs w:val="26"/>
          <w:lang w:val="vi-VN" w:eastAsia="vi-VN"/>
        </w:rPr>
      </w:pPr>
      <w:r w:rsidRPr="00127FC7">
        <w:rPr>
          <w:rFonts w:ascii="Times New Roman" w:eastAsia="Courier New" w:hAnsi="Times New Roman" w:cs="Times New Roman"/>
          <w:i/>
          <w:sz w:val="26"/>
          <w:szCs w:val="26"/>
          <w:lang w:val="vi-VN" w:eastAsia="vi-VN"/>
        </w:rPr>
        <w:t>của Chủ tịch Ủy ban nhân dân Thành phố)</w:t>
      </w:r>
    </w:p>
    <w:p w14:paraId="45BE0FEA" w14:textId="77777777" w:rsidR="004F023C" w:rsidRPr="00127FC7" w:rsidRDefault="008E044E" w:rsidP="004F023C">
      <w:pPr>
        <w:pStyle w:val="BodyText"/>
        <w:numPr>
          <w:ilvl w:val="0"/>
          <w:numId w:val="5"/>
        </w:numPr>
        <w:spacing w:before="120" w:after="120"/>
        <w:rPr>
          <w:rFonts w:ascii="Times New Roman" w:hAnsi="Times New Roman" w:cs="Times New Roman"/>
          <w:b/>
          <w:sz w:val="26"/>
          <w:szCs w:val="26"/>
          <w:lang w:val="en-US"/>
        </w:rPr>
      </w:pPr>
      <w:r w:rsidRPr="00127FC7">
        <w:rPr>
          <w:rFonts w:ascii="Times New Roman" w:hAnsi="Times New Roman" w:cs="Times New Roman"/>
          <w:b/>
          <w:sz w:val="26"/>
          <w:szCs w:val="26"/>
          <w:lang w:val="en-US"/>
        </w:rPr>
        <w:t>THÀNH PHẦN HỒ SƠ</w:t>
      </w:r>
      <w:r w:rsidR="005C319A" w:rsidRPr="00127FC7">
        <w:rPr>
          <w:rFonts w:ascii="Times New Roman" w:hAnsi="Times New Roman" w:cs="Times New Roman"/>
          <w:b/>
          <w:sz w:val="26"/>
          <w:szCs w:val="26"/>
          <w:lang w:val="en-US"/>
        </w:rPr>
        <w:t xml:space="preserve"> </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07"/>
        <w:gridCol w:w="1275"/>
        <w:gridCol w:w="1692"/>
      </w:tblGrid>
      <w:tr w:rsidR="00127FC7" w:rsidRPr="00127FC7" w14:paraId="1B778865" w14:textId="77777777" w:rsidTr="003A32CE">
        <w:tc>
          <w:tcPr>
            <w:tcW w:w="817" w:type="dxa"/>
            <w:shd w:val="clear" w:color="auto" w:fill="auto"/>
          </w:tcPr>
          <w:p w14:paraId="277550F6" w14:textId="77777777" w:rsidR="005D676F" w:rsidRPr="00127FC7" w:rsidRDefault="005D676F" w:rsidP="003A32CE">
            <w:pPr>
              <w:pStyle w:val="BodyText"/>
              <w:spacing w:before="60" w:after="60"/>
              <w:jc w:val="center"/>
              <w:rPr>
                <w:rFonts w:ascii="Times New Roman" w:hAnsi="Times New Roman" w:cs="Times New Roman"/>
                <w:b/>
                <w:sz w:val="26"/>
                <w:szCs w:val="26"/>
                <w:lang w:val="en-US"/>
              </w:rPr>
            </w:pPr>
            <w:r w:rsidRPr="00127FC7">
              <w:rPr>
                <w:rFonts w:ascii="Times New Roman" w:hAnsi="Times New Roman" w:cs="Times New Roman"/>
                <w:b/>
                <w:sz w:val="26"/>
                <w:szCs w:val="26"/>
                <w:lang w:val="en-US"/>
              </w:rPr>
              <w:t>STT</w:t>
            </w:r>
          </w:p>
        </w:tc>
        <w:tc>
          <w:tcPr>
            <w:tcW w:w="5307" w:type="dxa"/>
            <w:shd w:val="clear" w:color="auto" w:fill="auto"/>
          </w:tcPr>
          <w:p w14:paraId="5AAFB5BF" w14:textId="77777777" w:rsidR="005D676F" w:rsidRPr="00127FC7" w:rsidRDefault="005D676F" w:rsidP="003A32CE">
            <w:pPr>
              <w:pStyle w:val="BodyText"/>
              <w:spacing w:before="60" w:after="60"/>
              <w:jc w:val="center"/>
              <w:rPr>
                <w:rFonts w:ascii="Times New Roman" w:hAnsi="Times New Roman" w:cs="Times New Roman"/>
                <w:b/>
                <w:sz w:val="26"/>
                <w:szCs w:val="26"/>
                <w:lang w:val="en-US"/>
              </w:rPr>
            </w:pPr>
            <w:proofErr w:type="spellStart"/>
            <w:r w:rsidRPr="00127FC7">
              <w:rPr>
                <w:rFonts w:ascii="Times New Roman" w:hAnsi="Times New Roman" w:cs="Times New Roman"/>
                <w:b/>
                <w:sz w:val="26"/>
                <w:szCs w:val="26"/>
                <w:lang w:val="en-US"/>
              </w:rPr>
              <w:t>Tên</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hồ</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sơ</w:t>
            </w:r>
            <w:proofErr w:type="spellEnd"/>
          </w:p>
        </w:tc>
        <w:tc>
          <w:tcPr>
            <w:tcW w:w="1275" w:type="dxa"/>
            <w:shd w:val="clear" w:color="auto" w:fill="auto"/>
          </w:tcPr>
          <w:p w14:paraId="21DC4C10" w14:textId="77777777" w:rsidR="005D676F" w:rsidRPr="00127FC7" w:rsidRDefault="005D676F" w:rsidP="003A32CE">
            <w:pPr>
              <w:pStyle w:val="BodyText"/>
              <w:spacing w:before="60" w:after="60"/>
              <w:jc w:val="center"/>
              <w:rPr>
                <w:rFonts w:ascii="Times New Roman" w:hAnsi="Times New Roman" w:cs="Times New Roman"/>
                <w:b/>
                <w:sz w:val="26"/>
                <w:szCs w:val="26"/>
                <w:lang w:val="en-US"/>
              </w:rPr>
            </w:pPr>
            <w:proofErr w:type="spellStart"/>
            <w:r w:rsidRPr="00127FC7">
              <w:rPr>
                <w:rFonts w:ascii="Times New Roman" w:hAnsi="Times New Roman" w:cs="Times New Roman"/>
                <w:b/>
                <w:sz w:val="26"/>
                <w:szCs w:val="26"/>
                <w:lang w:val="en-US"/>
              </w:rPr>
              <w:t>Số</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lượng</w:t>
            </w:r>
            <w:proofErr w:type="spellEnd"/>
          </w:p>
        </w:tc>
        <w:tc>
          <w:tcPr>
            <w:tcW w:w="1692" w:type="dxa"/>
            <w:shd w:val="clear" w:color="auto" w:fill="auto"/>
          </w:tcPr>
          <w:p w14:paraId="1B5EB5F7" w14:textId="77777777" w:rsidR="005D676F" w:rsidRPr="00127FC7" w:rsidRDefault="005D676F" w:rsidP="003A32CE">
            <w:pPr>
              <w:pStyle w:val="BodyText"/>
              <w:spacing w:before="60" w:after="60"/>
              <w:jc w:val="center"/>
              <w:rPr>
                <w:rFonts w:ascii="Times New Roman" w:hAnsi="Times New Roman" w:cs="Times New Roman"/>
                <w:b/>
                <w:sz w:val="26"/>
                <w:szCs w:val="26"/>
                <w:lang w:val="en-US"/>
              </w:rPr>
            </w:pPr>
            <w:proofErr w:type="spellStart"/>
            <w:r w:rsidRPr="00127FC7">
              <w:rPr>
                <w:rFonts w:ascii="Times New Roman" w:hAnsi="Times New Roman" w:cs="Times New Roman"/>
                <w:b/>
                <w:sz w:val="26"/>
                <w:szCs w:val="26"/>
                <w:lang w:val="en-US"/>
              </w:rPr>
              <w:t>Ghi</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chú</w:t>
            </w:r>
            <w:proofErr w:type="spellEnd"/>
          </w:p>
        </w:tc>
      </w:tr>
      <w:tr w:rsidR="00127FC7" w:rsidRPr="00127FC7" w14:paraId="468B9DDD" w14:textId="77777777" w:rsidTr="003A32CE">
        <w:tc>
          <w:tcPr>
            <w:tcW w:w="817" w:type="dxa"/>
            <w:shd w:val="clear" w:color="auto" w:fill="auto"/>
          </w:tcPr>
          <w:p w14:paraId="53B83EFE"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1</w:t>
            </w:r>
          </w:p>
        </w:tc>
        <w:tc>
          <w:tcPr>
            <w:tcW w:w="5307" w:type="dxa"/>
            <w:shd w:val="clear" w:color="auto" w:fill="auto"/>
            <w:vAlign w:val="center"/>
          </w:tcPr>
          <w:p w14:paraId="5E5567DE" w14:textId="77777777" w:rsidR="005D676F" w:rsidRPr="00127FC7" w:rsidRDefault="005D676F" w:rsidP="003A32CE">
            <w:pPr>
              <w:tabs>
                <w:tab w:val="left" w:pos="851"/>
              </w:tabs>
              <w:spacing w:before="60" w:after="60"/>
              <w:jc w:val="both"/>
              <w:rPr>
                <w:rFonts w:ascii="Times New Roman" w:hAnsi="Times New Roman" w:cs="Times New Roman"/>
                <w:b/>
                <w:sz w:val="26"/>
                <w:szCs w:val="26"/>
              </w:rPr>
            </w:pPr>
            <w:proofErr w:type="spellStart"/>
            <w:r w:rsidRPr="00127FC7">
              <w:rPr>
                <w:rFonts w:ascii="Times New Roman" w:hAnsi="Times New Roman" w:cs="Times New Roman"/>
                <w:sz w:val="26"/>
                <w:szCs w:val="26"/>
              </w:rPr>
              <w:t>Đơn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đề</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nghị</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cấp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Giấy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đủ</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điều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kiện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dịch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r w:rsidRPr="00127FC7">
              <w:rPr>
                <w:rFonts w:ascii="Times New Roman" w:hAnsi="Times New Roman" w:cs="Times New Roman"/>
                <w:noProof/>
                <w:sz w:val="26"/>
                <w:szCs w:val="26"/>
                <w:lang w:val="en-US"/>
              </w:rPr>
              <w:t xml:space="preserve">của tổ chức </w:t>
            </w:r>
            <w:r w:rsidRPr="00127FC7">
              <w:rPr>
                <w:rFonts w:ascii="Times New Roman" w:hAnsi="Times New Roman" w:cs="Times New Roman"/>
                <w:spacing w:val="-2"/>
                <w:sz w:val="26"/>
                <w:szCs w:val="26"/>
                <w:lang w:val="en-US"/>
              </w:rPr>
              <w:t>(</w:t>
            </w:r>
            <w:proofErr w:type="spellStart"/>
            <w:r w:rsidRPr="00127FC7">
              <w:rPr>
                <w:rFonts w:ascii="Times New Roman" w:hAnsi="Times New Roman" w:cs="Times New Roman"/>
                <w:spacing w:val="-2"/>
                <w:sz w:val="26"/>
                <w:szCs w:val="26"/>
                <w:lang w:val="en-US"/>
              </w:rPr>
              <w:t>theo</w:t>
            </w:r>
            <w:proofErr w:type="spellEnd"/>
            <w:r w:rsidRPr="00127FC7">
              <w:rPr>
                <w:rFonts w:ascii="Times New Roman" w:hAnsi="Times New Roman" w:cs="Times New Roman"/>
                <w:spacing w:val="-2"/>
                <w:sz w:val="26"/>
                <w:szCs w:val="26"/>
                <w:lang w:val="en-US"/>
              </w:rPr>
              <w:t xml:space="preserve"> </w:t>
            </w:r>
            <w:proofErr w:type="spellStart"/>
            <w:r w:rsidRPr="00127FC7">
              <w:rPr>
                <w:rFonts w:ascii="Times New Roman" w:hAnsi="Times New Roman" w:cs="Times New Roman"/>
                <w:spacing w:val="-2"/>
                <w:sz w:val="26"/>
                <w:szCs w:val="26"/>
                <w:lang w:val="en-US"/>
              </w:rPr>
              <w:t>mẫu</w:t>
            </w:r>
            <w:proofErr w:type="spellEnd"/>
            <w:r w:rsidRPr="00127FC7">
              <w:rPr>
                <w:rFonts w:ascii="Times New Roman" w:hAnsi="Times New Roman" w:cs="Times New Roman"/>
                <w:spacing w:val="-2"/>
                <w:sz w:val="26"/>
                <w:szCs w:val="26"/>
                <w:lang w:val="en-US"/>
              </w:rPr>
              <w:t>) (*)</w:t>
            </w:r>
          </w:p>
        </w:tc>
        <w:tc>
          <w:tcPr>
            <w:tcW w:w="1275" w:type="dxa"/>
            <w:shd w:val="clear" w:color="auto" w:fill="auto"/>
            <w:vAlign w:val="center"/>
          </w:tcPr>
          <w:p w14:paraId="0D7EA870"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01</w:t>
            </w:r>
          </w:p>
        </w:tc>
        <w:tc>
          <w:tcPr>
            <w:tcW w:w="1692" w:type="dxa"/>
            <w:shd w:val="clear" w:color="auto" w:fill="auto"/>
            <w:vAlign w:val="center"/>
          </w:tcPr>
          <w:p w14:paraId="4F107CAB"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Bản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chính</w:t>
            </w:r>
            <w:proofErr w:type="spellEnd"/>
          </w:p>
        </w:tc>
      </w:tr>
      <w:tr w:rsidR="00127FC7" w:rsidRPr="00127FC7" w14:paraId="5D8900E6" w14:textId="77777777" w:rsidTr="003A32CE">
        <w:tc>
          <w:tcPr>
            <w:tcW w:w="817" w:type="dxa"/>
            <w:shd w:val="clear" w:color="auto" w:fill="auto"/>
          </w:tcPr>
          <w:p w14:paraId="7533F6C8"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2</w:t>
            </w:r>
          </w:p>
        </w:tc>
        <w:tc>
          <w:tcPr>
            <w:tcW w:w="5307" w:type="dxa"/>
            <w:shd w:val="clear" w:color="auto" w:fill="auto"/>
          </w:tcPr>
          <w:p w14:paraId="658F4C24" w14:textId="77777777" w:rsidR="005D676F" w:rsidRPr="00127FC7" w:rsidRDefault="005D676F" w:rsidP="003A32CE">
            <w:pPr>
              <w:tabs>
                <w:tab w:val="left" w:pos="851"/>
              </w:tabs>
              <w:spacing w:before="60" w:after="60"/>
              <w:jc w:val="both"/>
              <w:rPr>
                <w:rFonts w:ascii="Times New Roman" w:hAnsi="Times New Roman" w:cs="Times New Roman"/>
                <w:noProof/>
                <w:sz w:val="26"/>
                <w:szCs w:val="26"/>
                <w:lang w:val="en-US"/>
              </w:rPr>
            </w:pPr>
            <w:proofErr w:type="spellStart"/>
            <w:r w:rsidRPr="00127FC7">
              <w:rPr>
                <w:rFonts w:ascii="Times New Roman" w:hAnsi="Times New Roman" w:cs="Times New Roman"/>
                <w:sz w:val="26"/>
                <w:szCs w:val="26"/>
              </w:rPr>
              <w:t>Quyết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lập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tổ</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giấy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đăng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ký</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doanh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nghiệp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hoặc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giấy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đăng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ký</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đầu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tư</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trường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hợp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nộp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trực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tiếp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Nộp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sao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có</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thực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hoặc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sao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kèm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gốc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để</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đối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chiếu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trường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hợp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gửi</w:t>
            </w:r>
            <w:proofErr w:type="spellEnd"/>
            <w:r w:rsidRPr="00127FC7">
              <w:rPr>
                <w:rFonts w:ascii="Times New Roman" w:hAnsi="Times New Roman" w:cs="Times New Roman"/>
                <w:sz w:val="26"/>
                <w:szCs w:val="26"/>
              </w:rPr>
              <w:t xml:space="preserve"> qua </w:t>
            </w:r>
            <w:proofErr w:type="spellStart"/>
            <w:r w:rsidRPr="00127FC7">
              <w:rPr>
                <w:rFonts w:ascii="Times New Roman" w:hAnsi="Times New Roman" w:cs="Times New Roman"/>
                <w:sz w:val="26"/>
                <w:szCs w:val="26"/>
              </w:rPr>
              <w:t>đường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bưu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điện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Gửi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sao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có</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thực</w:t>
            </w:r>
            <w:proofErr w:type="spellEnd"/>
            <w:r w:rsidRPr="00127FC7">
              <w:rPr>
                <w:rFonts w:ascii="Times New Roman" w:hAnsi="Times New Roman" w:cs="Times New Roman"/>
                <w:sz w:val="26"/>
                <w:szCs w:val="26"/>
              </w:rPr>
              <w:t>)</w:t>
            </w:r>
          </w:p>
        </w:tc>
        <w:tc>
          <w:tcPr>
            <w:tcW w:w="1275" w:type="dxa"/>
            <w:shd w:val="clear" w:color="auto" w:fill="auto"/>
          </w:tcPr>
          <w:p w14:paraId="4568FA16"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01</w:t>
            </w:r>
          </w:p>
        </w:tc>
        <w:tc>
          <w:tcPr>
            <w:tcW w:w="1692" w:type="dxa"/>
            <w:shd w:val="clear" w:color="auto" w:fill="auto"/>
          </w:tcPr>
          <w:p w14:paraId="674F053E"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AU"/>
              </w:rPr>
              <w:t>Bản</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sao</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có</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chứng</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thực</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hoặc</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bản</w:t>
            </w:r>
            <w:proofErr w:type="spellEnd"/>
            <w:r w:rsidRPr="00127FC7">
              <w:rPr>
                <w:rFonts w:ascii="Times New Roman" w:hAnsi="Times New Roman" w:cs="Times New Roman"/>
                <w:sz w:val="26"/>
                <w:szCs w:val="26"/>
                <w:lang w:val="en-AU"/>
              </w:rPr>
              <w:t xml:space="preserve"> photo </w:t>
            </w:r>
            <w:proofErr w:type="spellStart"/>
            <w:r w:rsidRPr="00127FC7">
              <w:rPr>
                <w:rFonts w:ascii="Times New Roman" w:hAnsi="Times New Roman" w:cs="Times New Roman"/>
                <w:sz w:val="26"/>
                <w:szCs w:val="26"/>
                <w:lang w:val="en-AU"/>
              </w:rPr>
              <w:t>kèm</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bản</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chính</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đối</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chiếu</w:t>
            </w:r>
            <w:proofErr w:type="spellEnd"/>
          </w:p>
        </w:tc>
      </w:tr>
      <w:tr w:rsidR="00127FC7" w:rsidRPr="00127FC7" w14:paraId="67581195" w14:textId="77777777" w:rsidTr="003A32CE">
        <w:tc>
          <w:tcPr>
            <w:tcW w:w="817" w:type="dxa"/>
            <w:shd w:val="clear" w:color="auto" w:fill="auto"/>
          </w:tcPr>
          <w:p w14:paraId="6BF46E8A"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3</w:t>
            </w:r>
          </w:p>
        </w:tc>
        <w:tc>
          <w:tcPr>
            <w:tcW w:w="5307" w:type="dxa"/>
            <w:shd w:val="clear" w:color="auto" w:fill="auto"/>
            <w:vAlign w:val="center"/>
          </w:tcPr>
          <w:p w14:paraId="1B418F0F" w14:textId="77777777" w:rsidR="005D676F" w:rsidRPr="00127FC7" w:rsidRDefault="005D676F" w:rsidP="003A32CE">
            <w:pPr>
              <w:tabs>
                <w:tab w:val="left" w:pos="851"/>
              </w:tabs>
              <w:spacing w:before="60" w:after="60"/>
              <w:jc w:val="both"/>
              <w:rPr>
                <w:rFonts w:ascii="Times New Roman" w:hAnsi="Times New Roman" w:cs="Times New Roman"/>
                <w:spacing w:val="-2"/>
                <w:sz w:val="26"/>
                <w:szCs w:val="26"/>
                <w:lang w:val="en-US"/>
              </w:rPr>
            </w:pPr>
            <w:proofErr w:type="spellStart"/>
            <w:r w:rsidRPr="00127FC7">
              <w:rPr>
                <w:rFonts w:ascii="Times New Roman" w:hAnsi="Times New Roman" w:cs="Times New Roman"/>
                <w:sz w:val="26"/>
                <w:szCs w:val="26"/>
              </w:rPr>
              <w:t>Tài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liệu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minh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năng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lực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doanh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nghiệp</w:t>
            </w:r>
            <w:proofErr w:type="spellEnd"/>
            <w:r w:rsidRPr="00127FC7">
              <w:rPr>
                <w:rFonts w:ascii="Times New Roman" w:hAnsi="Times New Roman" w:cs="Times New Roman"/>
                <w:sz w:val="26"/>
                <w:szCs w:val="26"/>
              </w:rPr>
              <w:t>/</w:t>
            </w:r>
            <w:proofErr w:type="spellStart"/>
            <w:r w:rsidRPr="00127FC7">
              <w:rPr>
                <w:rFonts w:ascii="Times New Roman" w:hAnsi="Times New Roman" w:cs="Times New Roman"/>
                <w:sz w:val="26"/>
                <w:szCs w:val="26"/>
              </w:rPr>
              <w:t>tổ</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khoa </w:t>
            </w:r>
            <w:proofErr w:type="spellStart"/>
            <w:r w:rsidRPr="00127FC7">
              <w:rPr>
                <w:rFonts w:ascii="Times New Roman" w:hAnsi="Times New Roman" w:cs="Times New Roman"/>
                <w:sz w:val="26"/>
                <w:szCs w:val="26"/>
              </w:rPr>
              <w:t>học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và</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đáp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các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yêu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cầu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tại</w:t>
            </w:r>
            <w:proofErr w:type="spellEnd"/>
            <w:r w:rsidRPr="00127FC7">
              <w:rPr>
                <w:rFonts w:ascii="Times New Roman" w:hAnsi="Times New Roman" w:cs="Times New Roman"/>
                <w:sz w:val="26"/>
                <w:szCs w:val="26"/>
              </w:rPr>
              <w:t> </w:t>
            </w:r>
            <w:bookmarkStart w:id="0" w:name="tc_22"/>
            <w:proofErr w:type="spellStart"/>
            <w:r w:rsidRPr="00127FC7">
              <w:rPr>
                <w:rFonts w:ascii="Times New Roman" w:hAnsi="Times New Roman" w:cs="Times New Roman"/>
                <w:sz w:val="26"/>
                <w:szCs w:val="26"/>
              </w:rPr>
              <w:t>khoản</w:t>
            </w:r>
            <w:proofErr w:type="spellEnd"/>
            <w:r w:rsidRPr="00127FC7">
              <w:rPr>
                <w:rFonts w:ascii="Times New Roman" w:hAnsi="Times New Roman" w:cs="Times New Roman"/>
                <w:sz w:val="26"/>
                <w:szCs w:val="26"/>
              </w:rPr>
              <w:t xml:space="preserve"> 2 </w:t>
            </w:r>
            <w:proofErr w:type="spellStart"/>
            <w:r w:rsidRPr="00127FC7">
              <w:rPr>
                <w:rFonts w:ascii="Times New Roman" w:hAnsi="Times New Roman" w:cs="Times New Roman"/>
                <w:sz w:val="26"/>
                <w:szCs w:val="26"/>
              </w:rPr>
              <w:t>Điều</w:t>
            </w:r>
            <w:proofErr w:type="spellEnd"/>
            <w:r w:rsidRPr="00127FC7">
              <w:rPr>
                <w:rFonts w:ascii="Times New Roman" w:hAnsi="Times New Roman" w:cs="Times New Roman"/>
                <w:sz w:val="26"/>
                <w:szCs w:val="26"/>
              </w:rPr>
              <w:t xml:space="preserve"> 36 </w:t>
            </w:r>
            <w:bookmarkEnd w:id="0"/>
            <w:proofErr w:type="spellStart"/>
            <w:r w:rsidRPr="00127FC7">
              <w:rPr>
                <w:rFonts w:ascii="Times New Roman" w:hAnsi="Times New Roman" w:cs="Times New Roman"/>
                <w:sz w:val="26"/>
                <w:szCs w:val="26"/>
              </w:rPr>
              <w:t>Nghị</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76/2018/NĐ-CP (</w:t>
            </w:r>
            <w:proofErr w:type="spellStart"/>
            <w:r w:rsidRPr="00127FC7">
              <w:rPr>
                <w:rFonts w:ascii="Times New Roman" w:hAnsi="Times New Roman" w:cs="Times New Roman"/>
                <w:sz w:val="26"/>
                <w:szCs w:val="26"/>
              </w:rPr>
              <w:t>Có</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thống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lý</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và</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năng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lực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đáp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các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yêu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cầu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trong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tiêu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chuẩn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quốc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gia</w:t>
            </w:r>
            <w:proofErr w:type="spellEnd"/>
            <w:r w:rsidRPr="00127FC7">
              <w:rPr>
                <w:rFonts w:ascii="Times New Roman" w:hAnsi="Times New Roman" w:cs="Times New Roman"/>
                <w:sz w:val="26"/>
                <w:szCs w:val="26"/>
              </w:rPr>
              <w:t xml:space="preserve"> TCVN ISO/IEC 17020:2012 </w:t>
            </w:r>
            <w:proofErr w:type="spellStart"/>
            <w:r w:rsidRPr="00127FC7">
              <w:rPr>
                <w:rFonts w:ascii="Times New Roman" w:hAnsi="Times New Roman" w:cs="Times New Roman"/>
                <w:sz w:val="26"/>
                <w:szCs w:val="26"/>
              </w:rPr>
              <w:t>hoặc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tiêu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chuẩn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quốc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tế</w:t>
            </w:r>
            <w:proofErr w:type="spellEnd"/>
            <w:r w:rsidRPr="00127FC7">
              <w:rPr>
                <w:rFonts w:ascii="Times New Roman" w:hAnsi="Times New Roman" w:cs="Times New Roman"/>
                <w:sz w:val="26"/>
                <w:szCs w:val="26"/>
              </w:rPr>
              <w:t xml:space="preserve"> ISO/IEC 17020:2012 </w:t>
            </w:r>
            <w:proofErr w:type="spellStart"/>
            <w:r w:rsidRPr="00127FC7">
              <w:rPr>
                <w:rFonts w:ascii="Times New Roman" w:hAnsi="Times New Roman" w:cs="Times New Roman"/>
                <w:sz w:val="26"/>
                <w:szCs w:val="26"/>
              </w:rPr>
              <w:t>hoặc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tiêu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chuẩn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quốc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tiêu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chuẩn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quốc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tế</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đối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với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chuyên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ngành</w:t>
            </w:r>
            <w:proofErr w:type="spellEnd"/>
            <w:r w:rsidRPr="00127FC7">
              <w:rPr>
                <w:rFonts w:ascii="Times New Roman" w:hAnsi="Times New Roman" w:cs="Times New Roman"/>
                <w:sz w:val="26"/>
                <w:szCs w:val="26"/>
              </w:rPr>
              <w:t>)</w:t>
            </w:r>
          </w:p>
        </w:tc>
        <w:tc>
          <w:tcPr>
            <w:tcW w:w="1275" w:type="dxa"/>
            <w:shd w:val="clear" w:color="auto" w:fill="auto"/>
            <w:vAlign w:val="center"/>
          </w:tcPr>
          <w:p w14:paraId="3D19EDB8"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01</w:t>
            </w:r>
          </w:p>
        </w:tc>
        <w:tc>
          <w:tcPr>
            <w:tcW w:w="1692" w:type="dxa"/>
            <w:shd w:val="clear" w:color="auto" w:fill="auto"/>
            <w:vAlign w:val="center"/>
          </w:tcPr>
          <w:p w14:paraId="26C17952"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AU"/>
              </w:rPr>
              <w:t>Bản</w:t>
            </w:r>
            <w:proofErr w:type="spellEnd"/>
            <w:r w:rsidRPr="00127FC7">
              <w:rPr>
                <w:rFonts w:ascii="Times New Roman" w:hAnsi="Times New Roman" w:cs="Times New Roman"/>
                <w:sz w:val="26"/>
                <w:szCs w:val="26"/>
                <w:lang w:val="en-AU"/>
              </w:rPr>
              <w:t xml:space="preserve"> </w:t>
            </w:r>
            <w:proofErr w:type="spellStart"/>
            <w:r w:rsidRPr="00127FC7">
              <w:rPr>
                <w:rFonts w:ascii="Times New Roman" w:hAnsi="Times New Roman" w:cs="Times New Roman"/>
                <w:sz w:val="26"/>
                <w:szCs w:val="26"/>
                <w:lang w:val="en-AU"/>
              </w:rPr>
              <w:t>chính</w:t>
            </w:r>
            <w:proofErr w:type="spellEnd"/>
          </w:p>
        </w:tc>
      </w:tr>
      <w:tr w:rsidR="00127FC7" w:rsidRPr="00127FC7" w14:paraId="2416E9CD" w14:textId="77777777" w:rsidTr="003A32CE">
        <w:tc>
          <w:tcPr>
            <w:tcW w:w="817" w:type="dxa"/>
            <w:shd w:val="clear" w:color="auto" w:fill="auto"/>
          </w:tcPr>
          <w:p w14:paraId="38A77651"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4</w:t>
            </w:r>
          </w:p>
        </w:tc>
        <w:tc>
          <w:tcPr>
            <w:tcW w:w="5307" w:type="dxa"/>
            <w:shd w:val="clear" w:color="auto" w:fill="auto"/>
            <w:vAlign w:val="center"/>
          </w:tcPr>
          <w:p w14:paraId="0B72DE91" w14:textId="77777777" w:rsidR="005D676F" w:rsidRPr="00127FC7" w:rsidRDefault="005D676F" w:rsidP="003A32CE">
            <w:pPr>
              <w:tabs>
                <w:tab w:val="left" w:pos="851"/>
              </w:tabs>
              <w:spacing w:before="60" w:after="60"/>
              <w:jc w:val="both"/>
              <w:rPr>
                <w:rFonts w:ascii="Times New Roman" w:hAnsi="Times New Roman" w:cs="Times New Roman"/>
                <w:sz w:val="26"/>
                <w:szCs w:val="26"/>
              </w:rPr>
            </w:pP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chính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Danh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sách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các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tổ</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mẫu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kèm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các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tài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liệu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liên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quan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đối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với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mỗi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gồm</w:t>
            </w:r>
            <w:proofErr w:type="spellEnd"/>
            <w:r w:rsidRPr="00127FC7">
              <w:rPr>
                <w:rFonts w:ascii="Times New Roman" w:hAnsi="Times New Roman" w:cs="Times New Roman"/>
                <w:sz w:val="26"/>
                <w:szCs w:val="26"/>
              </w:rPr>
              <w:t xml:space="preserve">: </w:t>
            </w:r>
          </w:p>
          <w:p w14:paraId="50D10BAF" w14:textId="77777777" w:rsidR="005D676F" w:rsidRPr="00127FC7" w:rsidRDefault="005D676F" w:rsidP="003A32CE">
            <w:pPr>
              <w:tabs>
                <w:tab w:val="left" w:pos="851"/>
              </w:tabs>
              <w:spacing w:before="60" w:after="60"/>
              <w:jc w:val="both"/>
              <w:rPr>
                <w:rFonts w:ascii="Times New Roman" w:hAnsi="Times New Roman" w:cs="Times New Roman"/>
                <w:sz w:val="26"/>
                <w:szCs w:val="26"/>
              </w:rPr>
            </w:pP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sao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quyết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tuyển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dụng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hoặc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hợp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đồng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lao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
          <w:p w14:paraId="7EBA1C73" w14:textId="77777777" w:rsidR="005D676F" w:rsidRPr="00127FC7" w:rsidRDefault="005D676F" w:rsidP="003A32CE">
            <w:pPr>
              <w:tabs>
                <w:tab w:val="left" w:pos="851"/>
              </w:tabs>
              <w:spacing w:before="60" w:after="60"/>
              <w:jc w:val="both"/>
              <w:rPr>
                <w:rFonts w:ascii="Times New Roman" w:hAnsi="Times New Roman" w:cs="Times New Roman"/>
                <w:sz w:val="26"/>
                <w:szCs w:val="26"/>
              </w:rPr>
            </w:pP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sao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thực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bằng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cấp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chỉ</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tại</w:t>
            </w:r>
            <w:proofErr w:type="spellEnd"/>
            <w:r w:rsidRPr="00127FC7">
              <w:rPr>
                <w:rFonts w:ascii="Times New Roman" w:hAnsi="Times New Roman" w:cs="Times New Roman"/>
                <w:sz w:val="26"/>
                <w:szCs w:val="26"/>
              </w:rPr>
              <w:t> </w:t>
            </w:r>
            <w:proofErr w:type="spellStart"/>
            <w:r w:rsidRPr="00127FC7">
              <w:rPr>
                <w:rFonts w:ascii="Times New Roman" w:hAnsi="Times New Roman" w:cs="Times New Roman"/>
                <w:sz w:val="26"/>
                <w:szCs w:val="26"/>
              </w:rPr>
              <w:t>điểm</w:t>
            </w:r>
            <w:proofErr w:type="spellEnd"/>
            <w:r w:rsidRPr="00127FC7">
              <w:rPr>
                <w:rFonts w:ascii="Times New Roman" w:hAnsi="Times New Roman" w:cs="Times New Roman"/>
                <w:sz w:val="26"/>
                <w:szCs w:val="26"/>
              </w:rPr>
              <w:t xml:space="preserve"> a </w:t>
            </w:r>
            <w:proofErr w:type="spellStart"/>
            <w:r w:rsidRPr="00127FC7">
              <w:rPr>
                <w:rFonts w:ascii="Times New Roman" w:hAnsi="Times New Roman" w:cs="Times New Roman"/>
                <w:sz w:val="26"/>
                <w:szCs w:val="26"/>
              </w:rPr>
              <w:t>và</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điểm</w:t>
            </w:r>
            <w:proofErr w:type="spellEnd"/>
            <w:r w:rsidRPr="00127FC7">
              <w:rPr>
                <w:rFonts w:ascii="Times New Roman" w:hAnsi="Times New Roman" w:cs="Times New Roman"/>
                <w:sz w:val="26"/>
                <w:szCs w:val="26"/>
              </w:rPr>
              <w:t xml:space="preserve"> b </w:t>
            </w:r>
            <w:proofErr w:type="spellStart"/>
            <w:r w:rsidRPr="00127FC7">
              <w:rPr>
                <w:rFonts w:ascii="Times New Roman" w:hAnsi="Times New Roman" w:cs="Times New Roman"/>
                <w:sz w:val="26"/>
                <w:szCs w:val="26"/>
              </w:rPr>
              <w:t>khoản</w:t>
            </w:r>
            <w:proofErr w:type="spellEnd"/>
            <w:r w:rsidRPr="00127FC7">
              <w:rPr>
                <w:rFonts w:ascii="Times New Roman" w:hAnsi="Times New Roman" w:cs="Times New Roman"/>
                <w:sz w:val="26"/>
                <w:szCs w:val="26"/>
              </w:rPr>
              <w:t xml:space="preserve"> 3 </w:t>
            </w:r>
            <w:proofErr w:type="spellStart"/>
            <w:r w:rsidRPr="00127FC7">
              <w:rPr>
                <w:rFonts w:ascii="Times New Roman" w:hAnsi="Times New Roman" w:cs="Times New Roman"/>
                <w:sz w:val="26"/>
                <w:szCs w:val="26"/>
              </w:rPr>
              <w:t>Điều</w:t>
            </w:r>
            <w:proofErr w:type="spellEnd"/>
            <w:r w:rsidRPr="00127FC7">
              <w:rPr>
                <w:rFonts w:ascii="Times New Roman" w:hAnsi="Times New Roman" w:cs="Times New Roman"/>
                <w:sz w:val="26"/>
                <w:szCs w:val="26"/>
              </w:rPr>
              <w:t xml:space="preserve"> 36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Nghị</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76/2018/NĐ-CP, </w:t>
            </w:r>
            <w:proofErr w:type="spellStart"/>
            <w:r w:rsidRPr="00127FC7">
              <w:rPr>
                <w:rFonts w:ascii="Times New Roman" w:hAnsi="Times New Roman" w:cs="Times New Roman"/>
                <w:sz w:val="26"/>
                <w:szCs w:val="26"/>
              </w:rPr>
              <w:t>gồm</w:t>
            </w:r>
            <w:proofErr w:type="spellEnd"/>
            <w:r w:rsidRPr="00127FC7">
              <w:rPr>
                <w:rFonts w:ascii="Times New Roman" w:hAnsi="Times New Roman" w:cs="Times New Roman"/>
                <w:sz w:val="26"/>
                <w:szCs w:val="26"/>
              </w:rPr>
              <w:t>:</w:t>
            </w:r>
          </w:p>
          <w:p w14:paraId="44E26CDA" w14:textId="77777777" w:rsidR="005D676F" w:rsidRPr="00127FC7" w:rsidRDefault="005D676F" w:rsidP="003A32CE">
            <w:pPr>
              <w:tabs>
                <w:tab w:val="left" w:pos="851"/>
              </w:tabs>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rPr>
              <w:t xml:space="preserve"> + </w:t>
            </w:r>
            <w:r w:rsidRPr="00127FC7">
              <w:rPr>
                <w:rFonts w:ascii="Times New Roman" w:hAnsi="Times New Roman" w:cs="Times New Roman"/>
                <w:sz w:val="26"/>
                <w:szCs w:val="26"/>
                <w:lang w:val="vi-VN"/>
              </w:rPr>
              <w:t>Tốt nghiệp đại học trở lên với chuyên ngành đào tạo phù hợp với lĩnh vực công nghệ cần giám định;</w:t>
            </w:r>
          </w:p>
          <w:p w14:paraId="3D76B173" w14:textId="77777777" w:rsidR="005D676F" w:rsidRPr="00127FC7" w:rsidRDefault="005D676F" w:rsidP="003A32CE">
            <w:pPr>
              <w:tabs>
                <w:tab w:val="left" w:pos="851"/>
              </w:tabs>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t xml:space="preserve">+ </w:t>
            </w:r>
            <w:r w:rsidRPr="00127FC7">
              <w:rPr>
                <w:rFonts w:ascii="Times New Roman" w:hAnsi="Times New Roman" w:cs="Times New Roman"/>
                <w:sz w:val="26"/>
                <w:szCs w:val="26"/>
                <w:lang w:val="vi-VN"/>
              </w:rPr>
              <w:t>Được đào tạo </w:t>
            </w:r>
            <w:r w:rsidRPr="00127FC7">
              <w:rPr>
                <w:rFonts w:ascii="Times New Roman" w:hAnsi="Times New Roman" w:cs="Times New Roman"/>
                <w:sz w:val="26"/>
                <w:szCs w:val="26"/>
                <w:lang w:val="en-US"/>
              </w:rPr>
              <w:t>v</w:t>
            </w:r>
            <w:r w:rsidRPr="00127FC7">
              <w:rPr>
                <w:rFonts w:ascii="Times New Roman" w:hAnsi="Times New Roman" w:cs="Times New Roman"/>
                <w:sz w:val="26"/>
                <w:szCs w:val="26"/>
                <w:lang w:val="vi-VN"/>
              </w:rPr>
              <w:t>ề tiêu chuẩn quốc gia TCVN ISO/IEC 17020:2012 hoặc tiêu chuẩn quốc tế ISO/IEC 17020:2012 hoặc tiêu chuẩn quốc gia, tiêu chuẩn quốc tế đối với giám định chuyên ngành;</w:t>
            </w:r>
          </w:p>
          <w:p w14:paraId="0D8262D8" w14:textId="77777777" w:rsidR="005D676F" w:rsidRPr="00127FC7" w:rsidRDefault="005D676F" w:rsidP="003A32CE">
            <w:pPr>
              <w:tabs>
                <w:tab w:val="left" w:pos="851"/>
              </w:tabs>
              <w:spacing w:before="60" w:after="60"/>
              <w:jc w:val="both"/>
              <w:rPr>
                <w:rFonts w:ascii="Times New Roman" w:hAnsi="Times New Roman" w:cs="Times New Roman"/>
                <w:spacing w:val="-2"/>
                <w:sz w:val="26"/>
                <w:szCs w:val="26"/>
                <w:lang w:val="en-US"/>
              </w:rPr>
            </w:pPr>
            <w:r w:rsidRPr="00127FC7">
              <w:rPr>
                <w:rFonts w:ascii="Times New Roman" w:hAnsi="Times New Roman" w:cs="Times New Roman"/>
                <w:sz w:val="26"/>
                <w:szCs w:val="26"/>
              </w:rPr>
              <w:t xml:space="preserve"> - </w:t>
            </w: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chính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Tóm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tắt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kinh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nghiệm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mẫu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và</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tài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liệu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minh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lastRenderedPageBreak/>
              <w:t>kinh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nghiệm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viên</w:t>
            </w:r>
            <w:proofErr w:type="spellEnd"/>
            <w:r w:rsidRPr="00127FC7">
              <w:rPr>
                <w:rFonts w:ascii="Times New Roman" w:hAnsi="Times New Roman" w:cs="Times New Roman"/>
                <w:spacing w:val="-2"/>
                <w:sz w:val="26"/>
                <w:szCs w:val="26"/>
                <w:lang w:val="en-US"/>
              </w:rPr>
              <w:t xml:space="preserve"> </w:t>
            </w:r>
          </w:p>
        </w:tc>
        <w:tc>
          <w:tcPr>
            <w:tcW w:w="1275" w:type="dxa"/>
            <w:shd w:val="clear" w:color="auto" w:fill="auto"/>
          </w:tcPr>
          <w:p w14:paraId="5E16B8AE"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lastRenderedPageBreak/>
              <w:t>01</w:t>
            </w:r>
          </w:p>
        </w:tc>
        <w:tc>
          <w:tcPr>
            <w:tcW w:w="1692" w:type="dxa"/>
            <w:shd w:val="clear" w:color="auto" w:fill="auto"/>
          </w:tcPr>
          <w:p w14:paraId="28B7DE9A"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Bản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chính</w:t>
            </w:r>
            <w:proofErr w:type="spellEnd"/>
          </w:p>
          <w:p w14:paraId="30E3894C"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và</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bản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sao</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có</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chứng</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thực</w:t>
            </w:r>
            <w:proofErr w:type="spellEnd"/>
          </w:p>
        </w:tc>
      </w:tr>
      <w:tr w:rsidR="00127FC7" w:rsidRPr="00127FC7" w14:paraId="7E33C840" w14:textId="77777777" w:rsidTr="003A32CE">
        <w:tc>
          <w:tcPr>
            <w:tcW w:w="817" w:type="dxa"/>
            <w:shd w:val="clear" w:color="auto" w:fill="auto"/>
          </w:tcPr>
          <w:p w14:paraId="1E141200"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5</w:t>
            </w:r>
          </w:p>
        </w:tc>
        <w:tc>
          <w:tcPr>
            <w:tcW w:w="5307" w:type="dxa"/>
            <w:shd w:val="clear" w:color="auto" w:fill="auto"/>
            <w:vAlign w:val="center"/>
          </w:tcPr>
          <w:p w14:paraId="03034A25" w14:textId="77777777" w:rsidR="005D676F" w:rsidRPr="00127FC7" w:rsidRDefault="005D676F" w:rsidP="003A32CE">
            <w:pPr>
              <w:tabs>
                <w:tab w:val="left" w:pos="851"/>
              </w:tabs>
              <w:spacing w:before="60" w:after="60"/>
              <w:jc w:val="both"/>
              <w:rPr>
                <w:rFonts w:ascii="Times New Roman" w:hAnsi="Times New Roman" w:cs="Times New Roman"/>
                <w:sz w:val="26"/>
                <w:szCs w:val="26"/>
              </w:rPr>
            </w:pPr>
            <w:proofErr w:type="spellStart"/>
            <w:r w:rsidRPr="00127FC7">
              <w:rPr>
                <w:rFonts w:ascii="Times New Roman" w:hAnsi="Times New Roman" w:cs="Times New Roman"/>
                <w:sz w:val="26"/>
                <w:szCs w:val="26"/>
              </w:rPr>
              <w:t>Tài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liệu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thuyết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minh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phương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pháp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trình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tương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với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từng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lĩnh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vực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cần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p>
        </w:tc>
        <w:tc>
          <w:tcPr>
            <w:tcW w:w="1275" w:type="dxa"/>
            <w:shd w:val="clear" w:color="auto" w:fill="auto"/>
          </w:tcPr>
          <w:p w14:paraId="30400D23"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01</w:t>
            </w:r>
          </w:p>
        </w:tc>
        <w:tc>
          <w:tcPr>
            <w:tcW w:w="1692" w:type="dxa"/>
            <w:shd w:val="clear" w:color="auto" w:fill="auto"/>
          </w:tcPr>
          <w:p w14:paraId="2444CB30" w14:textId="77777777" w:rsidR="005D676F" w:rsidRPr="00127FC7" w:rsidRDefault="005D676F" w:rsidP="003A32CE">
            <w:pPr>
              <w:pStyle w:val="BodyText"/>
              <w:spacing w:before="60" w:after="60"/>
              <w:jc w:val="center"/>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Bản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chính</w:t>
            </w:r>
            <w:proofErr w:type="spellEnd"/>
          </w:p>
        </w:tc>
      </w:tr>
    </w:tbl>
    <w:p w14:paraId="23963AF5" w14:textId="77777777" w:rsidR="003A515C" w:rsidRPr="00127FC7" w:rsidRDefault="005D676F" w:rsidP="005D676F">
      <w:pPr>
        <w:pStyle w:val="BodyText"/>
        <w:spacing w:before="120" w:after="120"/>
        <w:ind w:left="567"/>
        <w:rPr>
          <w:rFonts w:ascii="Times New Roman" w:hAnsi="Times New Roman" w:cs="Times New Roman"/>
          <w:b/>
          <w:sz w:val="26"/>
          <w:szCs w:val="26"/>
          <w:lang w:val="en-US"/>
        </w:rPr>
      </w:pPr>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Cs/>
          <w:sz w:val="26"/>
          <w:szCs w:val="26"/>
          <w:lang w:val="en-US"/>
        </w:rPr>
        <w:t>Tổ</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chức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đề</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nghị</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cấp</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Giấy</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chứng</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nhận</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đủ</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điều</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kiện</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hoạt</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động</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dịch</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vụ</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giám</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định</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công</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nghệ</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chuyên</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ngành</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thuộc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trách</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nhiệm</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quản</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lý</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nhà</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nước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của</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Sở</w:t>
      </w:r>
      <w:proofErr w:type="spellEnd"/>
      <w:r w:rsidRPr="00127FC7">
        <w:rPr>
          <w:rFonts w:ascii="Times New Roman" w:hAnsi="Times New Roman" w:cs="Times New Roman"/>
          <w:bCs/>
          <w:sz w:val="26"/>
          <w:szCs w:val="26"/>
          <w:lang w:val="en-US"/>
        </w:rPr>
        <w:t xml:space="preserve"> Khoa </w:t>
      </w:r>
      <w:proofErr w:type="spellStart"/>
      <w:r w:rsidRPr="00127FC7">
        <w:rPr>
          <w:rFonts w:ascii="Times New Roman" w:hAnsi="Times New Roman" w:cs="Times New Roman"/>
          <w:bCs/>
          <w:sz w:val="26"/>
          <w:szCs w:val="26"/>
          <w:lang w:val="en-US"/>
        </w:rPr>
        <w:t>học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và</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Công</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nghệ</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hoặc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thuộc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trách</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nhiệm</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quản</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lý</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nhà</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nước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của</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từ</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hai</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sở</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quản</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lý</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ngành</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lĩnh</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vực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trong</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đó</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có</w:t>
      </w:r>
      <w:proofErr w:type="spellEnd"/>
      <w:r w:rsidRPr="00127FC7">
        <w:rPr>
          <w:rFonts w:ascii="Times New Roman" w:hAnsi="Times New Roman" w:cs="Times New Roman"/>
          <w:bCs/>
          <w:sz w:val="26"/>
          <w:szCs w:val="26"/>
          <w:lang w:val="en-US"/>
        </w:rPr>
        <w:t xml:space="preserve"> 01 </w:t>
      </w:r>
      <w:proofErr w:type="spellStart"/>
      <w:r w:rsidRPr="00127FC7">
        <w:rPr>
          <w:rFonts w:ascii="Times New Roman" w:hAnsi="Times New Roman" w:cs="Times New Roman"/>
          <w:bCs/>
          <w:sz w:val="26"/>
          <w:szCs w:val="26"/>
          <w:lang w:val="en-US"/>
        </w:rPr>
        <w:t>lĩnh</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vục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thuộc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trách</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nhiệm</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quản</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lý</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nhà</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nước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của</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Sở</w:t>
      </w:r>
      <w:proofErr w:type="spellEnd"/>
      <w:r w:rsidRPr="00127FC7">
        <w:rPr>
          <w:rFonts w:ascii="Times New Roman" w:hAnsi="Times New Roman" w:cs="Times New Roman"/>
          <w:bCs/>
          <w:sz w:val="26"/>
          <w:szCs w:val="26"/>
          <w:lang w:val="en-US"/>
        </w:rPr>
        <w:t xml:space="preserve"> Khoa </w:t>
      </w:r>
      <w:proofErr w:type="spellStart"/>
      <w:r w:rsidRPr="00127FC7">
        <w:rPr>
          <w:rFonts w:ascii="Times New Roman" w:hAnsi="Times New Roman" w:cs="Times New Roman"/>
          <w:bCs/>
          <w:sz w:val="26"/>
          <w:szCs w:val="26"/>
          <w:lang w:val="en-US"/>
        </w:rPr>
        <w:t>học</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và</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Công</w:t>
      </w:r>
      <w:proofErr w:type="spellEnd"/>
      <w:r w:rsidRPr="00127FC7">
        <w:rPr>
          <w:rFonts w:ascii="Times New Roman" w:hAnsi="Times New Roman" w:cs="Times New Roman"/>
          <w:bCs/>
          <w:sz w:val="26"/>
          <w:szCs w:val="26"/>
          <w:lang w:val="en-US"/>
        </w:rPr>
        <w:t xml:space="preserve"> </w:t>
      </w:r>
      <w:proofErr w:type="spellStart"/>
      <w:r w:rsidRPr="00127FC7">
        <w:rPr>
          <w:rFonts w:ascii="Times New Roman" w:hAnsi="Times New Roman" w:cs="Times New Roman"/>
          <w:bCs/>
          <w:sz w:val="26"/>
          <w:szCs w:val="26"/>
          <w:lang w:val="en-US"/>
        </w:rPr>
        <w:t>nghệ</w:t>
      </w:r>
      <w:proofErr w:type="spellEnd"/>
      <w:r w:rsidRPr="00127FC7">
        <w:rPr>
          <w:rFonts w:ascii="Times New Roman" w:hAnsi="Times New Roman" w:cs="Times New Roman"/>
          <w:bCs/>
          <w:sz w:val="26"/>
          <w:szCs w:val="26"/>
          <w:lang w:val="en-US"/>
        </w:rPr>
        <w:t>.</w:t>
      </w:r>
    </w:p>
    <w:p w14:paraId="76B31161" w14:textId="77777777" w:rsidR="005C319A" w:rsidRPr="00127FC7" w:rsidRDefault="00035EDF" w:rsidP="004F023C">
      <w:pPr>
        <w:pStyle w:val="BodyText"/>
        <w:numPr>
          <w:ilvl w:val="0"/>
          <w:numId w:val="5"/>
        </w:numPr>
        <w:spacing w:before="120" w:after="120"/>
        <w:rPr>
          <w:rFonts w:ascii="Times New Roman" w:hAnsi="Times New Roman" w:cs="Times New Roman"/>
          <w:b/>
          <w:sz w:val="26"/>
          <w:szCs w:val="26"/>
          <w:lang w:val="en-US"/>
        </w:rPr>
      </w:pPr>
      <w:r w:rsidRPr="00127FC7">
        <w:rPr>
          <w:rFonts w:ascii="Times New Roman" w:hAnsi="Times New Roman" w:cs="Times New Roman"/>
          <w:b/>
          <w:sz w:val="26"/>
          <w:szCs w:val="26"/>
          <w:lang w:val="en-US"/>
        </w:rPr>
        <w:t xml:space="preserve">NƠI TIẾP NHẬN, TRẢ KẾT QUẢ, THỜI GIAN VÀ </w:t>
      </w:r>
      <w:r w:rsidR="000541DD" w:rsidRPr="00127FC7">
        <w:rPr>
          <w:rFonts w:ascii="Times New Roman" w:hAnsi="Times New Roman" w:cs="Times New Roman"/>
          <w:b/>
          <w:sz w:val="26"/>
          <w:szCs w:val="26"/>
          <w:lang w:val="en-US"/>
        </w:rPr>
        <w:t>PHÍ/LỆ PHÍ</w:t>
      </w:r>
      <w:r w:rsidR="005C319A" w:rsidRPr="00127FC7">
        <w:rPr>
          <w:rFonts w:ascii="Times New Roman" w:hAnsi="Times New Roman" w:cs="Times New Roman"/>
          <w:b/>
          <w:sz w:val="26"/>
          <w:szCs w:val="26"/>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1"/>
        <w:gridCol w:w="3969"/>
        <w:gridCol w:w="1254"/>
      </w:tblGrid>
      <w:tr w:rsidR="00127FC7" w:rsidRPr="00127FC7" w14:paraId="7E211E1A" w14:textId="77777777" w:rsidTr="00DC4B0E">
        <w:trPr>
          <w:trHeight w:val="845"/>
        </w:trPr>
        <w:tc>
          <w:tcPr>
            <w:tcW w:w="2118" w:type="pct"/>
            <w:shd w:val="clear" w:color="auto" w:fill="auto"/>
            <w:vAlign w:val="center"/>
          </w:tcPr>
          <w:p w14:paraId="4EAEB697" w14:textId="77777777" w:rsidR="00DC4B0E" w:rsidRPr="00127FC7" w:rsidRDefault="00DC4B0E" w:rsidP="00DC4B0E">
            <w:pPr>
              <w:spacing w:before="60" w:after="60"/>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Nơi</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tiếp</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nhận</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và</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trả</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kết</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quả</w:t>
            </w:r>
            <w:proofErr w:type="spellEnd"/>
          </w:p>
        </w:tc>
        <w:tc>
          <w:tcPr>
            <w:tcW w:w="2189" w:type="pct"/>
            <w:shd w:val="clear" w:color="auto" w:fill="auto"/>
            <w:vAlign w:val="center"/>
          </w:tcPr>
          <w:p w14:paraId="1F9F9E8B" w14:textId="77777777" w:rsidR="00DC4B0E" w:rsidRPr="00127FC7" w:rsidRDefault="00DC4B0E" w:rsidP="00DC4B0E">
            <w:pPr>
              <w:spacing w:before="60" w:after="60"/>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Thời</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gian</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xử</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lý</w:t>
            </w:r>
            <w:proofErr w:type="spellEnd"/>
          </w:p>
        </w:tc>
        <w:tc>
          <w:tcPr>
            <w:tcW w:w="692" w:type="pct"/>
            <w:shd w:val="clear" w:color="auto" w:fill="auto"/>
            <w:vAlign w:val="center"/>
          </w:tcPr>
          <w:p w14:paraId="4991EC40" w14:textId="77777777" w:rsidR="00DC4B0E" w:rsidRPr="00127FC7" w:rsidRDefault="00DC4B0E" w:rsidP="00DC4B0E">
            <w:pPr>
              <w:spacing w:before="60" w:after="60"/>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Phí</w:t>
            </w:r>
            <w:proofErr w:type="spellEnd"/>
          </w:p>
        </w:tc>
      </w:tr>
      <w:tr w:rsidR="00D072C3" w:rsidRPr="00127FC7" w14:paraId="609C30D7" w14:textId="77777777" w:rsidTr="00A537DE">
        <w:trPr>
          <w:trHeight w:val="4843"/>
        </w:trPr>
        <w:tc>
          <w:tcPr>
            <w:tcW w:w="2118" w:type="pct"/>
            <w:shd w:val="clear" w:color="auto" w:fill="auto"/>
          </w:tcPr>
          <w:p w14:paraId="578CB6E4" w14:textId="77777777" w:rsidR="00D072C3" w:rsidRPr="00127FC7" w:rsidRDefault="00D072C3" w:rsidP="00D072C3">
            <w:pPr>
              <w:spacing w:before="120" w:after="120"/>
              <w:ind w:hanging="29"/>
              <w:contextualSpacing/>
              <w:rPr>
                <w:rFonts w:ascii="Times New Roman" w:hAnsi="Times New Roman" w:cs="Times New Roman"/>
                <w:i/>
                <w:sz w:val="26"/>
                <w:szCs w:val="26"/>
              </w:rPr>
            </w:pPr>
            <w:r w:rsidRPr="00127FC7">
              <w:rPr>
                <w:rFonts w:ascii="Times New Roman" w:hAnsi="Times New Roman" w:cs="Times New Roman"/>
                <w:sz w:val="26"/>
                <w:szCs w:val="26"/>
              </w:rPr>
              <w:t xml:space="preserve">1. </w:t>
            </w:r>
            <w:proofErr w:type="spellStart"/>
            <w:r w:rsidRPr="00127FC7">
              <w:rPr>
                <w:rFonts w:ascii="Times New Roman" w:hAnsi="Times New Roman" w:cs="Times New Roman"/>
                <w:b/>
                <w:sz w:val="26"/>
                <w:szCs w:val="26"/>
              </w:rPr>
              <w:t>Nộp</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trực</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tuyến</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trên</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cổng</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Dịch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vụ</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công</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quốc</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gia</w:t>
            </w:r>
            <w:proofErr w:type="spellEnd"/>
            <w:r w:rsidRPr="00127FC7">
              <w:rPr>
                <w:rFonts w:ascii="Times New Roman" w:hAnsi="Times New Roman" w:cs="Times New Roman"/>
                <w:b/>
                <w:sz w:val="26"/>
                <w:szCs w:val="26"/>
              </w:rPr>
              <w:t xml:space="preserve"> </w:t>
            </w:r>
            <w:r w:rsidRPr="00127FC7">
              <w:rPr>
                <w:rFonts w:ascii="Times New Roman" w:hAnsi="Times New Roman" w:cs="Times New Roman"/>
                <w:i/>
                <w:sz w:val="26"/>
                <w:szCs w:val="26"/>
              </w:rPr>
              <w:t>(https://dichvucong.gov.vn)</w:t>
            </w:r>
          </w:p>
          <w:p w14:paraId="4C5134F3" w14:textId="77777777" w:rsidR="00D072C3" w:rsidRPr="00127FC7" w:rsidRDefault="00D072C3" w:rsidP="00D072C3">
            <w:pPr>
              <w:spacing w:before="120" w:after="120"/>
              <w:ind w:hanging="29"/>
              <w:contextualSpacing/>
              <w:jc w:val="both"/>
              <w:rPr>
                <w:rFonts w:ascii="Times New Roman" w:hAnsi="Times New Roman" w:cs="Times New Roman"/>
                <w:b/>
                <w:sz w:val="26"/>
                <w:szCs w:val="26"/>
              </w:rPr>
            </w:pPr>
            <w:r w:rsidRPr="00127FC7">
              <w:rPr>
                <w:rFonts w:ascii="Times New Roman" w:hAnsi="Times New Roman" w:cs="Times New Roman"/>
                <w:sz w:val="26"/>
                <w:szCs w:val="26"/>
              </w:rPr>
              <w:t xml:space="preserve">2. </w:t>
            </w:r>
            <w:proofErr w:type="spellStart"/>
            <w:r w:rsidRPr="00127FC7">
              <w:rPr>
                <w:rFonts w:ascii="Times New Roman" w:hAnsi="Times New Roman" w:cs="Times New Roman"/>
                <w:b/>
                <w:sz w:val="26"/>
                <w:szCs w:val="26"/>
              </w:rPr>
              <w:t>Gửi</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trực</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tiếp</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hoặc</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thông</w:t>
            </w:r>
            <w:proofErr w:type="spellEnd"/>
            <w:r w:rsidRPr="00127FC7">
              <w:rPr>
                <w:rFonts w:ascii="Times New Roman" w:hAnsi="Times New Roman" w:cs="Times New Roman"/>
                <w:b/>
                <w:sz w:val="26"/>
                <w:szCs w:val="26"/>
              </w:rPr>
              <w:t xml:space="preserve"> qua </w:t>
            </w:r>
            <w:proofErr w:type="spellStart"/>
            <w:r w:rsidRPr="00127FC7">
              <w:rPr>
                <w:rFonts w:ascii="Times New Roman" w:hAnsi="Times New Roman" w:cs="Times New Roman"/>
                <w:b/>
                <w:sz w:val="26"/>
                <w:szCs w:val="26"/>
              </w:rPr>
              <w:t>dịch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vụ</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bưu</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chính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đến</w:t>
            </w:r>
            <w:proofErr w:type="spellEnd"/>
            <w:r w:rsidRPr="00127FC7">
              <w:rPr>
                <w:rFonts w:ascii="Times New Roman" w:hAnsi="Times New Roman" w:cs="Times New Roman"/>
                <w:b/>
                <w:sz w:val="26"/>
                <w:szCs w:val="26"/>
              </w:rPr>
              <w:t>:</w:t>
            </w:r>
          </w:p>
          <w:p w14:paraId="62692C3C" w14:textId="77777777" w:rsidR="00D072C3" w:rsidRPr="00127FC7" w:rsidRDefault="00D072C3" w:rsidP="00D072C3">
            <w:pPr>
              <w:spacing w:before="120" w:after="120"/>
              <w:ind w:hanging="29"/>
              <w:contextualSpacing/>
              <w:jc w:val="both"/>
              <w:rPr>
                <w:rFonts w:ascii="Times New Roman" w:hAnsi="Times New Roman" w:cs="Times New Roman"/>
                <w:sz w:val="26"/>
                <w:szCs w:val="26"/>
              </w:rPr>
            </w:pP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Bộ</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Một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cửa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tại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Sở</w:t>
            </w:r>
            <w:proofErr w:type="spellEnd"/>
            <w:r w:rsidRPr="00127FC7">
              <w:rPr>
                <w:rFonts w:ascii="Times New Roman" w:hAnsi="Times New Roman" w:cs="Times New Roman"/>
                <w:sz w:val="26"/>
                <w:szCs w:val="26"/>
              </w:rPr>
              <w:t xml:space="preserve"> Khoa </w:t>
            </w:r>
            <w:proofErr w:type="spellStart"/>
            <w:r w:rsidRPr="00127FC7">
              <w:rPr>
                <w:rFonts w:ascii="Times New Roman" w:hAnsi="Times New Roman" w:cs="Times New Roman"/>
                <w:sz w:val="26"/>
                <w:szCs w:val="26"/>
              </w:rPr>
              <w:t>học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và</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(244 </w:t>
            </w:r>
            <w:proofErr w:type="spellStart"/>
            <w:r w:rsidRPr="00127FC7">
              <w:rPr>
                <w:rFonts w:ascii="Times New Roman" w:hAnsi="Times New Roman" w:cs="Times New Roman"/>
                <w:sz w:val="26"/>
                <w:szCs w:val="26"/>
              </w:rPr>
              <w:t>Điện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Biên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Phủ</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Phường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Xuân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Hòa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phố</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Chí</w:t>
            </w:r>
            <w:proofErr w:type="spellEnd"/>
            <w:r w:rsidRPr="00127FC7">
              <w:rPr>
                <w:rFonts w:ascii="Times New Roman" w:hAnsi="Times New Roman" w:cs="Times New Roman"/>
                <w:sz w:val="26"/>
                <w:szCs w:val="26"/>
              </w:rPr>
              <w:t xml:space="preserve"> Minh). </w:t>
            </w:r>
          </w:p>
          <w:p w14:paraId="77D2F174" w14:textId="77777777" w:rsidR="00D072C3" w:rsidRPr="00127FC7" w:rsidRDefault="00D072C3" w:rsidP="00D072C3">
            <w:pPr>
              <w:spacing w:before="120" w:after="120"/>
              <w:ind w:hanging="29"/>
              <w:contextualSpacing/>
              <w:jc w:val="both"/>
              <w:rPr>
                <w:rFonts w:ascii="Times New Roman" w:hAnsi="Times New Roman" w:cs="Times New Roman"/>
                <w:sz w:val="26"/>
                <w:szCs w:val="26"/>
              </w:rPr>
            </w:pP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Trung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tâm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phục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chính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Đường</w:t>
            </w:r>
            <w:proofErr w:type="spellEnd"/>
            <w:r w:rsidRPr="00127FC7">
              <w:rPr>
                <w:rFonts w:ascii="Times New Roman" w:hAnsi="Times New Roman" w:cs="Times New Roman"/>
                <w:sz w:val="26"/>
                <w:szCs w:val="26"/>
              </w:rPr>
              <w:t xml:space="preserve"> Lê </w:t>
            </w:r>
            <w:proofErr w:type="spellStart"/>
            <w:r w:rsidRPr="00127FC7">
              <w:rPr>
                <w:rFonts w:ascii="Times New Roman" w:hAnsi="Times New Roman" w:cs="Times New Roman"/>
                <w:sz w:val="26"/>
                <w:szCs w:val="26"/>
              </w:rPr>
              <w:t>Lợi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Phường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Bình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Dương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phố</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Chí</w:t>
            </w:r>
            <w:proofErr w:type="spellEnd"/>
            <w:r w:rsidRPr="00127FC7">
              <w:rPr>
                <w:rFonts w:ascii="Times New Roman" w:hAnsi="Times New Roman" w:cs="Times New Roman"/>
                <w:sz w:val="26"/>
                <w:szCs w:val="26"/>
              </w:rPr>
              <w:t xml:space="preserve"> Minh). </w:t>
            </w:r>
          </w:p>
          <w:p w14:paraId="7285F26A" w14:textId="77777777" w:rsidR="00D072C3" w:rsidRPr="00127FC7" w:rsidRDefault="00D072C3" w:rsidP="00D072C3">
            <w:pPr>
              <w:spacing w:before="120" w:after="120"/>
              <w:ind w:hanging="29"/>
              <w:contextualSpacing/>
              <w:jc w:val="both"/>
              <w:rPr>
                <w:rFonts w:ascii="Times New Roman" w:hAnsi="Times New Roman" w:cs="Times New Roman"/>
                <w:b/>
                <w:sz w:val="26"/>
                <w:szCs w:val="26"/>
              </w:rPr>
            </w:pP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Trung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tâm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phục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chính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04 </w:t>
            </w:r>
            <w:proofErr w:type="spellStart"/>
            <w:r w:rsidRPr="00127FC7">
              <w:rPr>
                <w:rFonts w:ascii="Times New Roman" w:hAnsi="Times New Roman" w:cs="Times New Roman"/>
                <w:sz w:val="26"/>
                <w:szCs w:val="26"/>
              </w:rPr>
              <w:t>đường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Nguyễn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Tất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Phường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Bà</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Rịa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phố</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Chí</w:t>
            </w:r>
            <w:proofErr w:type="spellEnd"/>
            <w:r w:rsidRPr="00127FC7">
              <w:rPr>
                <w:rFonts w:ascii="Times New Roman" w:hAnsi="Times New Roman" w:cs="Times New Roman"/>
                <w:sz w:val="26"/>
                <w:szCs w:val="26"/>
              </w:rPr>
              <w:t xml:space="preserve"> Minh).</w:t>
            </w:r>
          </w:p>
        </w:tc>
        <w:tc>
          <w:tcPr>
            <w:tcW w:w="2189" w:type="pct"/>
            <w:shd w:val="clear" w:color="auto" w:fill="auto"/>
          </w:tcPr>
          <w:p w14:paraId="17B1AF57" w14:textId="77777777" w:rsidR="00D072C3" w:rsidRPr="00127FC7" w:rsidRDefault="00D072C3" w:rsidP="00D072C3">
            <w:pPr>
              <w:pStyle w:val="NormalWeb"/>
              <w:spacing w:before="120" w:beforeAutospacing="0" w:after="120" w:afterAutospacing="0"/>
              <w:ind w:left="31" w:right="41"/>
              <w:jc w:val="both"/>
              <w:rPr>
                <w:sz w:val="26"/>
                <w:szCs w:val="26"/>
              </w:rPr>
            </w:pPr>
            <w:proofErr w:type="spellStart"/>
            <w:r w:rsidRPr="00127FC7">
              <w:rPr>
                <w:sz w:val="26"/>
                <w:szCs w:val="26"/>
              </w:rPr>
              <w:t>Trường</w:t>
            </w:r>
            <w:proofErr w:type="spellEnd"/>
            <w:r w:rsidRPr="00127FC7">
              <w:rPr>
                <w:sz w:val="26"/>
                <w:szCs w:val="26"/>
              </w:rPr>
              <w:t xml:space="preserve"> </w:t>
            </w:r>
            <w:proofErr w:type="spellStart"/>
            <w:r w:rsidRPr="00127FC7">
              <w:rPr>
                <w:sz w:val="26"/>
                <w:szCs w:val="26"/>
              </w:rPr>
              <w:t>hợp</w:t>
            </w:r>
            <w:proofErr w:type="spellEnd"/>
            <w:r w:rsidRPr="00127FC7">
              <w:rPr>
                <w:sz w:val="26"/>
                <w:szCs w:val="26"/>
              </w:rPr>
              <w:t xml:space="preserve"> </w:t>
            </w:r>
            <w:proofErr w:type="spellStart"/>
            <w:r w:rsidRPr="00127FC7">
              <w:rPr>
                <w:sz w:val="26"/>
                <w:szCs w:val="26"/>
              </w:rPr>
              <w:t>hồ</w:t>
            </w:r>
            <w:proofErr w:type="spellEnd"/>
            <w:r w:rsidRPr="00127FC7">
              <w:rPr>
                <w:sz w:val="26"/>
                <w:szCs w:val="26"/>
              </w:rPr>
              <w:t xml:space="preserve"> </w:t>
            </w:r>
            <w:proofErr w:type="spellStart"/>
            <w:r w:rsidRPr="00127FC7">
              <w:rPr>
                <w:sz w:val="26"/>
                <w:szCs w:val="26"/>
              </w:rPr>
              <w:t>sơ</w:t>
            </w:r>
            <w:proofErr w:type="spellEnd"/>
            <w:r w:rsidRPr="00127FC7">
              <w:rPr>
                <w:sz w:val="26"/>
                <w:szCs w:val="26"/>
              </w:rPr>
              <w:t xml:space="preserve"> </w:t>
            </w:r>
            <w:proofErr w:type="spellStart"/>
            <w:r w:rsidRPr="00127FC7">
              <w:rPr>
                <w:sz w:val="26"/>
                <w:szCs w:val="26"/>
              </w:rPr>
              <w:t>không</w:t>
            </w:r>
            <w:proofErr w:type="spellEnd"/>
            <w:r w:rsidRPr="00127FC7">
              <w:rPr>
                <w:sz w:val="26"/>
                <w:szCs w:val="26"/>
              </w:rPr>
              <w:t xml:space="preserve"> </w:t>
            </w:r>
            <w:proofErr w:type="spellStart"/>
            <w:r w:rsidRPr="00127FC7">
              <w:rPr>
                <w:sz w:val="26"/>
                <w:szCs w:val="26"/>
              </w:rPr>
              <w:t>đầy</w:t>
            </w:r>
            <w:proofErr w:type="spellEnd"/>
            <w:r w:rsidRPr="00127FC7">
              <w:rPr>
                <w:sz w:val="26"/>
                <w:szCs w:val="26"/>
              </w:rPr>
              <w:t xml:space="preserve"> </w:t>
            </w:r>
            <w:proofErr w:type="spellStart"/>
            <w:r w:rsidRPr="00127FC7">
              <w:rPr>
                <w:sz w:val="26"/>
                <w:szCs w:val="26"/>
              </w:rPr>
              <w:t>đủ</w:t>
            </w:r>
            <w:proofErr w:type="spellEnd"/>
            <w:r w:rsidRPr="00127FC7">
              <w:rPr>
                <w:sz w:val="26"/>
                <w:szCs w:val="26"/>
              </w:rPr>
              <w:t xml:space="preserve"> </w:t>
            </w:r>
            <w:proofErr w:type="spellStart"/>
            <w:r w:rsidRPr="00127FC7">
              <w:rPr>
                <w:sz w:val="26"/>
                <w:szCs w:val="26"/>
              </w:rPr>
              <w:t>theo</w:t>
            </w:r>
            <w:proofErr w:type="spellEnd"/>
            <w:r w:rsidRPr="00127FC7">
              <w:rPr>
                <w:sz w:val="26"/>
                <w:szCs w:val="26"/>
              </w:rPr>
              <w:t xml:space="preserve"> </w:t>
            </w:r>
            <w:proofErr w:type="spellStart"/>
            <w:r w:rsidRPr="00127FC7">
              <w:rPr>
                <w:sz w:val="26"/>
                <w:szCs w:val="26"/>
              </w:rPr>
              <w:t>quy</w:t>
            </w:r>
            <w:proofErr w:type="spellEnd"/>
            <w:r w:rsidRPr="00127FC7">
              <w:rPr>
                <w:sz w:val="26"/>
                <w:szCs w:val="26"/>
              </w:rPr>
              <w:t xml:space="preserve"> </w:t>
            </w:r>
            <w:proofErr w:type="spellStart"/>
            <w:r w:rsidRPr="00127FC7">
              <w:rPr>
                <w:sz w:val="26"/>
                <w:szCs w:val="26"/>
              </w:rPr>
              <w:t>định</w:t>
            </w:r>
            <w:proofErr w:type="spellEnd"/>
            <w:r w:rsidRPr="00127FC7">
              <w:rPr>
                <w:sz w:val="26"/>
                <w:szCs w:val="26"/>
              </w:rPr>
              <w:t xml:space="preserve">, </w:t>
            </w:r>
            <w:proofErr w:type="spellStart"/>
            <w:r w:rsidRPr="00127FC7">
              <w:rPr>
                <w:sz w:val="26"/>
                <w:szCs w:val="26"/>
              </w:rPr>
              <w:t>trong</w:t>
            </w:r>
            <w:proofErr w:type="spellEnd"/>
            <w:r w:rsidRPr="00127FC7">
              <w:rPr>
                <w:sz w:val="26"/>
                <w:szCs w:val="26"/>
              </w:rPr>
              <w:t xml:space="preserve"> </w:t>
            </w:r>
            <w:proofErr w:type="spellStart"/>
            <w:r w:rsidRPr="00127FC7">
              <w:rPr>
                <w:sz w:val="26"/>
                <w:szCs w:val="26"/>
              </w:rPr>
              <w:t>thời</w:t>
            </w:r>
            <w:proofErr w:type="spellEnd"/>
            <w:r w:rsidRPr="00127FC7">
              <w:rPr>
                <w:sz w:val="26"/>
                <w:szCs w:val="26"/>
              </w:rPr>
              <w:t xml:space="preserve"> </w:t>
            </w:r>
            <w:proofErr w:type="spellStart"/>
            <w:r w:rsidRPr="00127FC7">
              <w:rPr>
                <w:sz w:val="26"/>
                <w:szCs w:val="26"/>
              </w:rPr>
              <w:t>hạn</w:t>
            </w:r>
            <w:proofErr w:type="spellEnd"/>
            <w:r w:rsidRPr="00127FC7">
              <w:rPr>
                <w:sz w:val="26"/>
                <w:szCs w:val="26"/>
              </w:rPr>
              <w:t xml:space="preserve"> 03 </w:t>
            </w:r>
            <w:proofErr w:type="spellStart"/>
            <w:r w:rsidRPr="00127FC7">
              <w:rPr>
                <w:sz w:val="26"/>
                <w:szCs w:val="26"/>
              </w:rPr>
              <w:t>ngày</w:t>
            </w:r>
            <w:proofErr w:type="spellEnd"/>
            <w:r w:rsidRPr="00127FC7">
              <w:rPr>
                <w:sz w:val="26"/>
                <w:szCs w:val="26"/>
              </w:rPr>
              <w:t xml:space="preserve"> </w:t>
            </w:r>
            <w:proofErr w:type="spellStart"/>
            <w:r w:rsidRPr="00127FC7">
              <w:rPr>
                <w:sz w:val="26"/>
                <w:szCs w:val="26"/>
              </w:rPr>
              <w:t>làm</w:t>
            </w:r>
            <w:proofErr w:type="spellEnd"/>
            <w:r w:rsidRPr="00127FC7">
              <w:rPr>
                <w:sz w:val="26"/>
                <w:szCs w:val="26"/>
              </w:rPr>
              <w:t xml:space="preserve"> </w:t>
            </w:r>
            <w:proofErr w:type="spellStart"/>
            <w:r w:rsidRPr="00127FC7">
              <w:rPr>
                <w:sz w:val="26"/>
                <w:szCs w:val="26"/>
              </w:rPr>
              <w:t>việc</w:t>
            </w:r>
            <w:proofErr w:type="spellEnd"/>
            <w:r w:rsidRPr="00127FC7">
              <w:rPr>
                <w:sz w:val="26"/>
                <w:szCs w:val="26"/>
              </w:rPr>
              <w:t xml:space="preserve"> </w:t>
            </w:r>
            <w:proofErr w:type="spellStart"/>
            <w:r w:rsidRPr="00127FC7">
              <w:rPr>
                <w:sz w:val="26"/>
                <w:szCs w:val="26"/>
              </w:rPr>
              <w:t>kể</w:t>
            </w:r>
            <w:proofErr w:type="spellEnd"/>
            <w:r w:rsidRPr="00127FC7">
              <w:rPr>
                <w:sz w:val="26"/>
                <w:szCs w:val="26"/>
              </w:rPr>
              <w:t xml:space="preserve"> </w:t>
            </w:r>
            <w:proofErr w:type="spellStart"/>
            <w:r w:rsidRPr="00127FC7">
              <w:rPr>
                <w:sz w:val="26"/>
                <w:szCs w:val="26"/>
              </w:rPr>
              <w:t>từ</w:t>
            </w:r>
            <w:proofErr w:type="spellEnd"/>
            <w:r w:rsidRPr="00127FC7">
              <w:rPr>
                <w:sz w:val="26"/>
                <w:szCs w:val="26"/>
              </w:rPr>
              <w:t xml:space="preserve"> </w:t>
            </w:r>
            <w:proofErr w:type="spellStart"/>
            <w:r w:rsidRPr="00127FC7">
              <w:rPr>
                <w:sz w:val="26"/>
                <w:szCs w:val="26"/>
              </w:rPr>
              <w:t>ngày</w:t>
            </w:r>
            <w:proofErr w:type="spellEnd"/>
            <w:r w:rsidRPr="00127FC7">
              <w:rPr>
                <w:sz w:val="26"/>
                <w:szCs w:val="26"/>
              </w:rPr>
              <w:t xml:space="preserve"> </w:t>
            </w:r>
            <w:proofErr w:type="spellStart"/>
            <w:r w:rsidRPr="00127FC7">
              <w:rPr>
                <w:sz w:val="26"/>
                <w:szCs w:val="26"/>
              </w:rPr>
              <w:t>nhận</w:t>
            </w:r>
            <w:proofErr w:type="spellEnd"/>
            <w:r w:rsidRPr="00127FC7">
              <w:rPr>
                <w:sz w:val="26"/>
                <w:szCs w:val="26"/>
              </w:rPr>
              <w:t xml:space="preserve"> </w:t>
            </w:r>
            <w:proofErr w:type="spellStart"/>
            <w:r w:rsidRPr="00127FC7">
              <w:rPr>
                <w:sz w:val="26"/>
                <w:szCs w:val="26"/>
              </w:rPr>
              <w:t>được</w:t>
            </w:r>
            <w:proofErr w:type="spellEnd"/>
            <w:r w:rsidRPr="00127FC7">
              <w:rPr>
                <w:sz w:val="26"/>
                <w:szCs w:val="26"/>
              </w:rPr>
              <w:t xml:space="preserve"> </w:t>
            </w:r>
            <w:proofErr w:type="spellStart"/>
            <w:r w:rsidRPr="00127FC7">
              <w:rPr>
                <w:sz w:val="26"/>
                <w:szCs w:val="26"/>
              </w:rPr>
              <w:t>hồ</w:t>
            </w:r>
            <w:proofErr w:type="spellEnd"/>
            <w:r w:rsidRPr="00127FC7">
              <w:rPr>
                <w:sz w:val="26"/>
                <w:szCs w:val="26"/>
              </w:rPr>
              <w:t xml:space="preserve"> </w:t>
            </w:r>
            <w:proofErr w:type="spellStart"/>
            <w:r w:rsidRPr="00127FC7">
              <w:rPr>
                <w:sz w:val="26"/>
                <w:szCs w:val="26"/>
              </w:rPr>
              <w:t>sơ</w:t>
            </w:r>
            <w:proofErr w:type="spellEnd"/>
            <w:r w:rsidRPr="00127FC7">
              <w:rPr>
                <w:sz w:val="26"/>
                <w:szCs w:val="26"/>
              </w:rPr>
              <w:t xml:space="preserve">, </w:t>
            </w:r>
            <w:proofErr w:type="spellStart"/>
            <w:r w:rsidRPr="00127FC7">
              <w:rPr>
                <w:sz w:val="26"/>
                <w:szCs w:val="26"/>
              </w:rPr>
              <w:t>Ủy</w:t>
            </w:r>
            <w:proofErr w:type="spellEnd"/>
            <w:r w:rsidRPr="00127FC7">
              <w:rPr>
                <w:sz w:val="26"/>
                <w:szCs w:val="26"/>
              </w:rPr>
              <w:t xml:space="preserve"> ban </w:t>
            </w:r>
            <w:proofErr w:type="spellStart"/>
            <w:r w:rsidRPr="00127FC7">
              <w:rPr>
                <w:sz w:val="26"/>
                <w:szCs w:val="26"/>
              </w:rPr>
              <w:t>nhân</w:t>
            </w:r>
            <w:proofErr w:type="spellEnd"/>
            <w:r w:rsidRPr="00127FC7">
              <w:rPr>
                <w:sz w:val="26"/>
                <w:szCs w:val="26"/>
              </w:rPr>
              <w:t xml:space="preserve"> </w:t>
            </w:r>
            <w:proofErr w:type="spellStart"/>
            <w:r w:rsidRPr="00127FC7">
              <w:rPr>
                <w:sz w:val="26"/>
                <w:szCs w:val="26"/>
              </w:rPr>
              <w:t>dân</w:t>
            </w:r>
            <w:proofErr w:type="spellEnd"/>
            <w:r w:rsidRPr="00127FC7">
              <w:rPr>
                <w:sz w:val="26"/>
                <w:szCs w:val="26"/>
              </w:rPr>
              <w:t xml:space="preserve"> </w:t>
            </w:r>
            <w:proofErr w:type="spellStart"/>
            <w:r w:rsidRPr="00127FC7">
              <w:rPr>
                <w:sz w:val="26"/>
                <w:szCs w:val="26"/>
              </w:rPr>
              <w:t>cấp</w:t>
            </w:r>
            <w:proofErr w:type="spellEnd"/>
            <w:r w:rsidRPr="00127FC7">
              <w:rPr>
                <w:sz w:val="26"/>
                <w:szCs w:val="26"/>
              </w:rPr>
              <w:t xml:space="preserve"> </w:t>
            </w:r>
            <w:proofErr w:type="spellStart"/>
            <w:r w:rsidRPr="00127FC7">
              <w:rPr>
                <w:sz w:val="26"/>
                <w:szCs w:val="26"/>
              </w:rPr>
              <w:t>tỉnh</w:t>
            </w:r>
            <w:proofErr w:type="spellEnd"/>
            <w:r w:rsidRPr="00127FC7">
              <w:rPr>
                <w:sz w:val="26"/>
                <w:szCs w:val="26"/>
              </w:rPr>
              <w:t xml:space="preserve"> </w:t>
            </w:r>
            <w:proofErr w:type="spellStart"/>
            <w:r w:rsidRPr="00127FC7">
              <w:rPr>
                <w:sz w:val="26"/>
                <w:szCs w:val="26"/>
              </w:rPr>
              <w:t>có</w:t>
            </w:r>
            <w:proofErr w:type="spellEnd"/>
            <w:r w:rsidRPr="00127FC7">
              <w:rPr>
                <w:sz w:val="26"/>
                <w:szCs w:val="26"/>
              </w:rPr>
              <w:t xml:space="preserve"> </w:t>
            </w:r>
            <w:proofErr w:type="spellStart"/>
            <w:r w:rsidRPr="00127FC7">
              <w:rPr>
                <w:sz w:val="26"/>
                <w:szCs w:val="26"/>
              </w:rPr>
              <w:t>trách</w:t>
            </w:r>
            <w:proofErr w:type="spellEnd"/>
            <w:r w:rsidRPr="00127FC7">
              <w:rPr>
                <w:sz w:val="26"/>
                <w:szCs w:val="26"/>
              </w:rPr>
              <w:t xml:space="preserve"> </w:t>
            </w:r>
            <w:proofErr w:type="spellStart"/>
            <w:r w:rsidRPr="00127FC7">
              <w:rPr>
                <w:sz w:val="26"/>
                <w:szCs w:val="26"/>
              </w:rPr>
              <w:t>nhiệm</w:t>
            </w:r>
            <w:proofErr w:type="spellEnd"/>
            <w:r w:rsidRPr="00127FC7">
              <w:rPr>
                <w:sz w:val="26"/>
                <w:szCs w:val="26"/>
              </w:rPr>
              <w:t xml:space="preserve"> </w:t>
            </w:r>
            <w:proofErr w:type="spellStart"/>
            <w:r w:rsidRPr="00127FC7">
              <w:rPr>
                <w:sz w:val="26"/>
                <w:szCs w:val="26"/>
              </w:rPr>
              <w:t>thông</w:t>
            </w:r>
            <w:proofErr w:type="spellEnd"/>
            <w:r w:rsidRPr="00127FC7">
              <w:rPr>
                <w:sz w:val="26"/>
                <w:szCs w:val="26"/>
              </w:rPr>
              <w:t xml:space="preserve"> </w:t>
            </w:r>
            <w:proofErr w:type="spellStart"/>
            <w:r w:rsidRPr="00127FC7">
              <w:rPr>
                <w:sz w:val="26"/>
                <w:szCs w:val="26"/>
              </w:rPr>
              <w:t>báo</w:t>
            </w:r>
            <w:proofErr w:type="spellEnd"/>
            <w:r w:rsidRPr="00127FC7">
              <w:rPr>
                <w:sz w:val="26"/>
                <w:szCs w:val="26"/>
              </w:rPr>
              <w:t xml:space="preserve"> </w:t>
            </w:r>
            <w:proofErr w:type="spellStart"/>
            <w:r w:rsidRPr="00127FC7">
              <w:rPr>
                <w:sz w:val="26"/>
                <w:szCs w:val="26"/>
              </w:rPr>
              <w:t>bằng</w:t>
            </w:r>
            <w:proofErr w:type="spellEnd"/>
            <w:r w:rsidRPr="00127FC7">
              <w:rPr>
                <w:sz w:val="26"/>
                <w:szCs w:val="26"/>
              </w:rPr>
              <w:t xml:space="preserve"> </w:t>
            </w:r>
            <w:proofErr w:type="spellStart"/>
            <w:r w:rsidRPr="00127FC7">
              <w:rPr>
                <w:sz w:val="26"/>
                <w:szCs w:val="26"/>
              </w:rPr>
              <w:t>văn</w:t>
            </w:r>
            <w:proofErr w:type="spellEnd"/>
            <w:r w:rsidRPr="00127FC7">
              <w:rPr>
                <w:sz w:val="26"/>
                <w:szCs w:val="26"/>
              </w:rPr>
              <w:t xml:space="preserve"> </w:t>
            </w:r>
            <w:proofErr w:type="spellStart"/>
            <w:r w:rsidRPr="00127FC7">
              <w:rPr>
                <w:sz w:val="26"/>
                <w:szCs w:val="26"/>
              </w:rPr>
              <w:t>bản</w:t>
            </w:r>
            <w:proofErr w:type="spellEnd"/>
            <w:r w:rsidRPr="00127FC7">
              <w:rPr>
                <w:sz w:val="26"/>
                <w:szCs w:val="26"/>
              </w:rPr>
              <w:t xml:space="preserve"> </w:t>
            </w:r>
            <w:proofErr w:type="spellStart"/>
            <w:r w:rsidRPr="00127FC7">
              <w:rPr>
                <w:sz w:val="26"/>
                <w:szCs w:val="26"/>
              </w:rPr>
              <w:t>đề</w:t>
            </w:r>
            <w:proofErr w:type="spellEnd"/>
            <w:r w:rsidRPr="00127FC7">
              <w:rPr>
                <w:sz w:val="26"/>
                <w:szCs w:val="26"/>
              </w:rPr>
              <w:t xml:space="preserve"> </w:t>
            </w:r>
            <w:proofErr w:type="spellStart"/>
            <w:r w:rsidRPr="00127FC7">
              <w:rPr>
                <w:sz w:val="26"/>
                <w:szCs w:val="26"/>
              </w:rPr>
              <w:t>nghị</w:t>
            </w:r>
            <w:proofErr w:type="spellEnd"/>
            <w:r w:rsidRPr="00127FC7">
              <w:rPr>
                <w:sz w:val="26"/>
                <w:szCs w:val="26"/>
              </w:rPr>
              <w:t xml:space="preserve"> </w:t>
            </w:r>
            <w:proofErr w:type="spellStart"/>
            <w:r w:rsidRPr="00127FC7">
              <w:rPr>
                <w:sz w:val="26"/>
                <w:szCs w:val="26"/>
              </w:rPr>
              <w:t>tổ</w:t>
            </w:r>
            <w:proofErr w:type="spellEnd"/>
            <w:r w:rsidRPr="00127FC7">
              <w:rPr>
                <w:sz w:val="26"/>
                <w:szCs w:val="26"/>
              </w:rPr>
              <w:t xml:space="preserve"> </w:t>
            </w:r>
            <w:proofErr w:type="spellStart"/>
            <w:r w:rsidRPr="00127FC7">
              <w:rPr>
                <w:sz w:val="26"/>
                <w:szCs w:val="26"/>
              </w:rPr>
              <w:t>chức</w:t>
            </w:r>
            <w:proofErr w:type="spellEnd"/>
            <w:r w:rsidRPr="00127FC7">
              <w:rPr>
                <w:sz w:val="26"/>
                <w:szCs w:val="26"/>
              </w:rPr>
              <w:t xml:space="preserve"> </w:t>
            </w:r>
            <w:proofErr w:type="spellStart"/>
            <w:r w:rsidRPr="00127FC7">
              <w:rPr>
                <w:sz w:val="26"/>
                <w:szCs w:val="26"/>
              </w:rPr>
              <w:t>sửa</w:t>
            </w:r>
            <w:proofErr w:type="spellEnd"/>
            <w:r w:rsidRPr="00127FC7">
              <w:rPr>
                <w:sz w:val="26"/>
                <w:szCs w:val="26"/>
              </w:rPr>
              <w:t xml:space="preserve"> </w:t>
            </w:r>
            <w:proofErr w:type="spellStart"/>
            <w:r w:rsidRPr="00127FC7">
              <w:rPr>
                <w:sz w:val="26"/>
                <w:szCs w:val="26"/>
              </w:rPr>
              <w:t>đổi</w:t>
            </w:r>
            <w:proofErr w:type="spellEnd"/>
            <w:r w:rsidRPr="00127FC7">
              <w:rPr>
                <w:sz w:val="26"/>
                <w:szCs w:val="26"/>
              </w:rPr>
              <w:t xml:space="preserve">, </w:t>
            </w:r>
            <w:proofErr w:type="spellStart"/>
            <w:r w:rsidRPr="00127FC7">
              <w:rPr>
                <w:sz w:val="26"/>
                <w:szCs w:val="26"/>
              </w:rPr>
              <w:t>bổ</w:t>
            </w:r>
            <w:proofErr w:type="spellEnd"/>
            <w:r w:rsidRPr="00127FC7">
              <w:rPr>
                <w:sz w:val="26"/>
                <w:szCs w:val="26"/>
              </w:rPr>
              <w:t xml:space="preserve"> sung </w:t>
            </w:r>
            <w:proofErr w:type="spellStart"/>
            <w:r w:rsidRPr="00127FC7">
              <w:rPr>
                <w:sz w:val="26"/>
                <w:szCs w:val="26"/>
              </w:rPr>
              <w:t>hồ</w:t>
            </w:r>
            <w:proofErr w:type="spellEnd"/>
            <w:r w:rsidRPr="00127FC7">
              <w:rPr>
                <w:sz w:val="26"/>
                <w:szCs w:val="26"/>
              </w:rPr>
              <w:t xml:space="preserve"> </w:t>
            </w:r>
            <w:proofErr w:type="spellStart"/>
            <w:r w:rsidRPr="00127FC7">
              <w:rPr>
                <w:sz w:val="26"/>
                <w:szCs w:val="26"/>
              </w:rPr>
              <w:t>sơ</w:t>
            </w:r>
            <w:proofErr w:type="spellEnd"/>
            <w:r w:rsidRPr="00127FC7">
              <w:rPr>
                <w:sz w:val="26"/>
                <w:szCs w:val="26"/>
              </w:rPr>
              <w:t>;</w:t>
            </w:r>
          </w:p>
          <w:p w14:paraId="228B6081" w14:textId="3B695493" w:rsidR="00D072C3" w:rsidRPr="00127FC7" w:rsidRDefault="00D072C3" w:rsidP="00A537DE">
            <w:pPr>
              <w:pStyle w:val="NormalWeb"/>
              <w:spacing w:before="120" w:beforeAutospacing="0" w:after="120" w:afterAutospacing="0"/>
              <w:ind w:left="31" w:right="41"/>
              <w:jc w:val="both"/>
              <w:rPr>
                <w:sz w:val="26"/>
                <w:szCs w:val="26"/>
                <w:lang w:val="it-IT"/>
              </w:rPr>
            </w:pPr>
            <w:proofErr w:type="spellStart"/>
            <w:r w:rsidRPr="00127FC7">
              <w:rPr>
                <w:sz w:val="26"/>
                <w:szCs w:val="26"/>
              </w:rPr>
              <w:t>Trong</w:t>
            </w:r>
            <w:proofErr w:type="spellEnd"/>
            <w:r w:rsidRPr="00127FC7">
              <w:rPr>
                <w:sz w:val="26"/>
                <w:szCs w:val="26"/>
              </w:rPr>
              <w:t xml:space="preserve"> </w:t>
            </w:r>
            <w:proofErr w:type="spellStart"/>
            <w:r w:rsidRPr="00127FC7">
              <w:rPr>
                <w:sz w:val="26"/>
                <w:szCs w:val="26"/>
              </w:rPr>
              <w:t>thời</w:t>
            </w:r>
            <w:proofErr w:type="spellEnd"/>
            <w:r w:rsidRPr="00127FC7">
              <w:rPr>
                <w:sz w:val="26"/>
                <w:szCs w:val="26"/>
              </w:rPr>
              <w:t xml:space="preserve"> </w:t>
            </w:r>
            <w:proofErr w:type="spellStart"/>
            <w:r w:rsidRPr="00127FC7">
              <w:rPr>
                <w:sz w:val="26"/>
                <w:szCs w:val="26"/>
              </w:rPr>
              <w:t>hạn</w:t>
            </w:r>
            <w:proofErr w:type="spellEnd"/>
            <w:r w:rsidRPr="00127FC7">
              <w:rPr>
                <w:sz w:val="26"/>
                <w:szCs w:val="26"/>
              </w:rPr>
              <w:t xml:space="preserve"> 10 </w:t>
            </w:r>
            <w:proofErr w:type="spellStart"/>
            <w:r w:rsidRPr="00127FC7">
              <w:rPr>
                <w:sz w:val="26"/>
                <w:szCs w:val="26"/>
              </w:rPr>
              <w:t>ngày</w:t>
            </w:r>
            <w:proofErr w:type="spellEnd"/>
            <w:r w:rsidRPr="00127FC7">
              <w:rPr>
                <w:sz w:val="26"/>
                <w:szCs w:val="26"/>
              </w:rPr>
              <w:t xml:space="preserve"> </w:t>
            </w:r>
            <w:proofErr w:type="spellStart"/>
            <w:r w:rsidRPr="00127FC7">
              <w:rPr>
                <w:sz w:val="26"/>
                <w:szCs w:val="26"/>
              </w:rPr>
              <w:t>làm</w:t>
            </w:r>
            <w:proofErr w:type="spellEnd"/>
            <w:r w:rsidRPr="00127FC7">
              <w:rPr>
                <w:sz w:val="26"/>
                <w:szCs w:val="26"/>
              </w:rPr>
              <w:t xml:space="preserve"> </w:t>
            </w:r>
            <w:proofErr w:type="spellStart"/>
            <w:r w:rsidRPr="00127FC7">
              <w:rPr>
                <w:sz w:val="26"/>
                <w:szCs w:val="26"/>
              </w:rPr>
              <w:t>việc</w:t>
            </w:r>
            <w:proofErr w:type="spellEnd"/>
            <w:r w:rsidRPr="00127FC7">
              <w:rPr>
                <w:sz w:val="26"/>
                <w:szCs w:val="26"/>
              </w:rPr>
              <w:t xml:space="preserve">, </w:t>
            </w:r>
            <w:proofErr w:type="spellStart"/>
            <w:r w:rsidRPr="00127FC7">
              <w:rPr>
                <w:sz w:val="26"/>
                <w:szCs w:val="26"/>
              </w:rPr>
              <w:t>kể</w:t>
            </w:r>
            <w:proofErr w:type="spellEnd"/>
            <w:r w:rsidRPr="00127FC7">
              <w:rPr>
                <w:sz w:val="26"/>
                <w:szCs w:val="26"/>
              </w:rPr>
              <w:t xml:space="preserve"> </w:t>
            </w:r>
            <w:proofErr w:type="spellStart"/>
            <w:r w:rsidRPr="00127FC7">
              <w:rPr>
                <w:sz w:val="26"/>
                <w:szCs w:val="26"/>
              </w:rPr>
              <w:t>từ</w:t>
            </w:r>
            <w:proofErr w:type="spellEnd"/>
            <w:r w:rsidRPr="00127FC7">
              <w:rPr>
                <w:sz w:val="26"/>
                <w:szCs w:val="26"/>
              </w:rPr>
              <w:t xml:space="preserve"> </w:t>
            </w:r>
            <w:proofErr w:type="spellStart"/>
            <w:r w:rsidRPr="00127FC7">
              <w:rPr>
                <w:sz w:val="26"/>
                <w:szCs w:val="26"/>
              </w:rPr>
              <w:t>ngày</w:t>
            </w:r>
            <w:proofErr w:type="spellEnd"/>
            <w:r w:rsidRPr="00127FC7">
              <w:rPr>
                <w:sz w:val="26"/>
                <w:szCs w:val="26"/>
              </w:rPr>
              <w:t xml:space="preserve"> </w:t>
            </w:r>
            <w:proofErr w:type="spellStart"/>
            <w:r w:rsidRPr="00127FC7">
              <w:rPr>
                <w:sz w:val="26"/>
                <w:szCs w:val="26"/>
              </w:rPr>
              <w:t>nhận</w:t>
            </w:r>
            <w:proofErr w:type="spellEnd"/>
            <w:r w:rsidRPr="00127FC7">
              <w:rPr>
                <w:sz w:val="26"/>
                <w:szCs w:val="26"/>
              </w:rPr>
              <w:t xml:space="preserve"> </w:t>
            </w:r>
            <w:proofErr w:type="spellStart"/>
            <w:r w:rsidRPr="00127FC7">
              <w:rPr>
                <w:sz w:val="26"/>
                <w:szCs w:val="26"/>
              </w:rPr>
              <w:t>được</w:t>
            </w:r>
            <w:proofErr w:type="spellEnd"/>
            <w:r w:rsidRPr="00127FC7">
              <w:rPr>
                <w:sz w:val="26"/>
                <w:szCs w:val="26"/>
              </w:rPr>
              <w:t xml:space="preserve"> </w:t>
            </w:r>
            <w:proofErr w:type="spellStart"/>
            <w:r w:rsidRPr="00127FC7">
              <w:rPr>
                <w:sz w:val="26"/>
                <w:szCs w:val="26"/>
              </w:rPr>
              <w:t>hồ</w:t>
            </w:r>
            <w:proofErr w:type="spellEnd"/>
            <w:r w:rsidRPr="00127FC7">
              <w:rPr>
                <w:sz w:val="26"/>
                <w:szCs w:val="26"/>
              </w:rPr>
              <w:t xml:space="preserve"> </w:t>
            </w:r>
            <w:proofErr w:type="spellStart"/>
            <w:r w:rsidRPr="00127FC7">
              <w:rPr>
                <w:sz w:val="26"/>
                <w:szCs w:val="26"/>
              </w:rPr>
              <w:t>sơ</w:t>
            </w:r>
            <w:proofErr w:type="spellEnd"/>
            <w:r w:rsidRPr="00127FC7">
              <w:rPr>
                <w:sz w:val="26"/>
                <w:szCs w:val="26"/>
              </w:rPr>
              <w:t xml:space="preserve"> </w:t>
            </w:r>
            <w:proofErr w:type="spellStart"/>
            <w:r w:rsidRPr="00127FC7">
              <w:rPr>
                <w:sz w:val="26"/>
                <w:szCs w:val="26"/>
              </w:rPr>
              <w:t>đầy</w:t>
            </w:r>
            <w:proofErr w:type="spellEnd"/>
            <w:r w:rsidRPr="00127FC7">
              <w:rPr>
                <w:sz w:val="26"/>
                <w:szCs w:val="26"/>
              </w:rPr>
              <w:t xml:space="preserve"> </w:t>
            </w:r>
            <w:proofErr w:type="spellStart"/>
            <w:r w:rsidRPr="00127FC7">
              <w:rPr>
                <w:sz w:val="26"/>
                <w:szCs w:val="26"/>
              </w:rPr>
              <w:t>đủ</w:t>
            </w:r>
            <w:proofErr w:type="spellEnd"/>
            <w:r w:rsidRPr="00127FC7">
              <w:rPr>
                <w:sz w:val="26"/>
                <w:szCs w:val="26"/>
              </w:rPr>
              <w:t xml:space="preserve"> </w:t>
            </w:r>
            <w:proofErr w:type="spellStart"/>
            <w:r w:rsidRPr="00127FC7">
              <w:rPr>
                <w:sz w:val="26"/>
                <w:szCs w:val="26"/>
              </w:rPr>
              <w:t>theo</w:t>
            </w:r>
            <w:proofErr w:type="spellEnd"/>
            <w:r w:rsidRPr="00127FC7">
              <w:rPr>
                <w:sz w:val="26"/>
                <w:szCs w:val="26"/>
              </w:rPr>
              <w:t xml:space="preserve"> </w:t>
            </w:r>
            <w:proofErr w:type="spellStart"/>
            <w:r w:rsidRPr="00127FC7">
              <w:rPr>
                <w:sz w:val="26"/>
                <w:szCs w:val="26"/>
              </w:rPr>
              <w:t>quy</w:t>
            </w:r>
            <w:proofErr w:type="spellEnd"/>
            <w:r w:rsidRPr="00127FC7">
              <w:rPr>
                <w:sz w:val="26"/>
                <w:szCs w:val="26"/>
              </w:rPr>
              <w:t xml:space="preserve"> </w:t>
            </w:r>
            <w:proofErr w:type="spellStart"/>
            <w:r w:rsidRPr="00127FC7">
              <w:rPr>
                <w:sz w:val="26"/>
                <w:szCs w:val="26"/>
              </w:rPr>
              <w:t>định</w:t>
            </w:r>
            <w:proofErr w:type="spellEnd"/>
            <w:r w:rsidRPr="00127FC7">
              <w:rPr>
                <w:sz w:val="26"/>
                <w:szCs w:val="26"/>
              </w:rPr>
              <w:t xml:space="preserve">, </w:t>
            </w:r>
            <w:proofErr w:type="spellStart"/>
            <w:r w:rsidRPr="00127FC7">
              <w:rPr>
                <w:sz w:val="26"/>
                <w:szCs w:val="26"/>
              </w:rPr>
              <w:t>Ủy</w:t>
            </w:r>
            <w:proofErr w:type="spellEnd"/>
            <w:r w:rsidRPr="00127FC7">
              <w:rPr>
                <w:sz w:val="26"/>
                <w:szCs w:val="26"/>
              </w:rPr>
              <w:t xml:space="preserve"> ban </w:t>
            </w:r>
            <w:proofErr w:type="spellStart"/>
            <w:r w:rsidRPr="00127FC7">
              <w:rPr>
                <w:sz w:val="26"/>
                <w:szCs w:val="26"/>
              </w:rPr>
              <w:t>nhân</w:t>
            </w:r>
            <w:proofErr w:type="spellEnd"/>
            <w:r w:rsidRPr="00127FC7">
              <w:rPr>
                <w:sz w:val="26"/>
                <w:szCs w:val="26"/>
              </w:rPr>
              <w:t xml:space="preserve"> </w:t>
            </w:r>
            <w:proofErr w:type="spellStart"/>
            <w:r w:rsidRPr="00127FC7">
              <w:rPr>
                <w:sz w:val="26"/>
                <w:szCs w:val="26"/>
              </w:rPr>
              <w:t>dân</w:t>
            </w:r>
            <w:proofErr w:type="spellEnd"/>
            <w:r w:rsidRPr="00127FC7">
              <w:rPr>
                <w:sz w:val="26"/>
                <w:szCs w:val="26"/>
              </w:rPr>
              <w:t xml:space="preserve"> </w:t>
            </w:r>
            <w:proofErr w:type="spellStart"/>
            <w:r w:rsidRPr="00127FC7">
              <w:rPr>
                <w:sz w:val="26"/>
                <w:szCs w:val="26"/>
              </w:rPr>
              <w:t>cấp</w:t>
            </w:r>
            <w:proofErr w:type="spellEnd"/>
            <w:r w:rsidRPr="00127FC7">
              <w:rPr>
                <w:sz w:val="26"/>
                <w:szCs w:val="26"/>
              </w:rPr>
              <w:t xml:space="preserve"> </w:t>
            </w:r>
            <w:proofErr w:type="spellStart"/>
            <w:r w:rsidRPr="00127FC7">
              <w:rPr>
                <w:sz w:val="26"/>
                <w:szCs w:val="26"/>
              </w:rPr>
              <w:t>tỉnh</w:t>
            </w:r>
            <w:proofErr w:type="spellEnd"/>
            <w:r w:rsidRPr="00127FC7">
              <w:rPr>
                <w:sz w:val="26"/>
                <w:szCs w:val="26"/>
              </w:rPr>
              <w:t xml:space="preserve"> </w:t>
            </w:r>
            <w:proofErr w:type="spellStart"/>
            <w:r w:rsidRPr="00127FC7">
              <w:rPr>
                <w:sz w:val="26"/>
                <w:szCs w:val="26"/>
              </w:rPr>
              <w:t>có</w:t>
            </w:r>
            <w:proofErr w:type="spellEnd"/>
            <w:r w:rsidRPr="00127FC7">
              <w:rPr>
                <w:sz w:val="26"/>
                <w:szCs w:val="26"/>
              </w:rPr>
              <w:t xml:space="preserve"> </w:t>
            </w:r>
            <w:proofErr w:type="spellStart"/>
            <w:r w:rsidRPr="00127FC7">
              <w:rPr>
                <w:sz w:val="26"/>
                <w:szCs w:val="26"/>
              </w:rPr>
              <w:t>trách</w:t>
            </w:r>
            <w:proofErr w:type="spellEnd"/>
            <w:r w:rsidRPr="00127FC7">
              <w:rPr>
                <w:sz w:val="26"/>
                <w:szCs w:val="26"/>
              </w:rPr>
              <w:t xml:space="preserve"> </w:t>
            </w:r>
            <w:proofErr w:type="spellStart"/>
            <w:r w:rsidRPr="00127FC7">
              <w:rPr>
                <w:sz w:val="26"/>
                <w:szCs w:val="26"/>
              </w:rPr>
              <w:t>nhiệm</w:t>
            </w:r>
            <w:proofErr w:type="spellEnd"/>
            <w:r w:rsidRPr="00127FC7">
              <w:rPr>
                <w:sz w:val="26"/>
                <w:szCs w:val="26"/>
              </w:rPr>
              <w:t xml:space="preserve"> </w:t>
            </w:r>
            <w:proofErr w:type="spellStart"/>
            <w:r w:rsidRPr="00127FC7">
              <w:rPr>
                <w:sz w:val="26"/>
                <w:szCs w:val="26"/>
              </w:rPr>
              <w:t>cấp</w:t>
            </w:r>
            <w:proofErr w:type="spellEnd"/>
            <w:r w:rsidRPr="00127FC7">
              <w:rPr>
                <w:sz w:val="26"/>
                <w:szCs w:val="26"/>
              </w:rPr>
              <w:t xml:space="preserve"> </w:t>
            </w:r>
            <w:proofErr w:type="spellStart"/>
            <w:r w:rsidRPr="00127FC7">
              <w:rPr>
                <w:sz w:val="26"/>
                <w:szCs w:val="26"/>
              </w:rPr>
              <w:t>Giấy</w:t>
            </w:r>
            <w:proofErr w:type="spellEnd"/>
            <w:r w:rsidRPr="00127FC7">
              <w:rPr>
                <w:sz w:val="26"/>
                <w:szCs w:val="26"/>
              </w:rPr>
              <w:t xml:space="preserve"> </w:t>
            </w:r>
            <w:proofErr w:type="spellStart"/>
            <w:r w:rsidRPr="00127FC7">
              <w:rPr>
                <w:sz w:val="26"/>
                <w:szCs w:val="26"/>
              </w:rPr>
              <w:t>chứng</w:t>
            </w:r>
            <w:proofErr w:type="spellEnd"/>
            <w:r w:rsidRPr="00127FC7">
              <w:rPr>
                <w:sz w:val="26"/>
                <w:szCs w:val="26"/>
              </w:rPr>
              <w:t xml:space="preserve"> </w:t>
            </w:r>
            <w:proofErr w:type="spellStart"/>
            <w:r w:rsidRPr="00127FC7">
              <w:rPr>
                <w:sz w:val="26"/>
                <w:szCs w:val="26"/>
              </w:rPr>
              <w:t>nhận</w:t>
            </w:r>
            <w:proofErr w:type="spellEnd"/>
            <w:r w:rsidRPr="00127FC7">
              <w:rPr>
                <w:sz w:val="26"/>
                <w:szCs w:val="26"/>
              </w:rPr>
              <w:t xml:space="preserve"> </w:t>
            </w:r>
            <w:proofErr w:type="spellStart"/>
            <w:r w:rsidRPr="00127FC7">
              <w:rPr>
                <w:sz w:val="26"/>
                <w:szCs w:val="26"/>
              </w:rPr>
              <w:t>đủ</w:t>
            </w:r>
            <w:proofErr w:type="spellEnd"/>
            <w:r w:rsidRPr="00127FC7">
              <w:rPr>
                <w:sz w:val="26"/>
                <w:szCs w:val="26"/>
              </w:rPr>
              <w:t xml:space="preserve"> </w:t>
            </w:r>
            <w:proofErr w:type="spellStart"/>
            <w:r w:rsidRPr="00127FC7">
              <w:rPr>
                <w:sz w:val="26"/>
                <w:szCs w:val="26"/>
              </w:rPr>
              <w:t>điều</w:t>
            </w:r>
            <w:proofErr w:type="spellEnd"/>
            <w:r w:rsidRPr="00127FC7">
              <w:rPr>
                <w:sz w:val="26"/>
                <w:szCs w:val="26"/>
              </w:rPr>
              <w:t xml:space="preserve"> </w:t>
            </w:r>
            <w:proofErr w:type="spellStart"/>
            <w:r w:rsidRPr="00127FC7">
              <w:rPr>
                <w:sz w:val="26"/>
                <w:szCs w:val="26"/>
              </w:rPr>
              <w:t>kiện</w:t>
            </w:r>
            <w:proofErr w:type="spellEnd"/>
            <w:r w:rsidRPr="00127FC7">
              <w:rPr>
                <w:sz w:val="26"/>
                <w:szCs w:val="26"/>
              </w:rPr>
              <w:t xml:space="preserve"> </w:t>
            </w:r>
            <w:proofErr w:type="spellStart"/>
            <w:r w:rsidRPr="00127FC7">
              <w:rPr>
                <w:sz w:val="26"/>
                <w:szCs w:val="26"/>
              </w:rPr>
              <w:t>hoạt</w:t>
            </w:r>
            <w:proofErr w:type="spellEnd"/>
            <w:r w:rsidRPr="00127FC7">
              <w:rPr>
                <w:sz w:val="26"/>
                <w:szCs w:val="26"/>
              </w:rPr>
              <w:t xml:space="preserve"> </w:t>
            </w:r>
            <w:proofErr w:type="spellStart"/>
            <w:r w:rsidRPr="00127FC7">
              <w:rPr>
                <w:sz w:val="26"/>
                <w:szCs w:val="26"/>
              </w:rPr>
              <w:t>động</w:t>
            </w:r>
            <w:proofErr w:type="spellEnd"/>
            <w:r w:rsidRPr="00127FC7">
              <w:rPr>
                <w:sz w:val="26"/>
                <w:szCs w:val="26"/>
              </w:rPr>
              <w:t xml:space="preserve"> </w:t>
            </w:r>
            <w:proofErr w:type="spellStart"/>
            <w:r w:rsidRPr="00127FC7">
              <w:rPr>
                <w:sz w:val="26"/>
                <w:szCs w:val="26"/>
              </w:rPr>
              <w:t>dịch</w:t>
            </w:r>
            <w:proofErr w:type="spellEnd"/>
            <w:r w:rsidRPr="00127FC7">
              <w:rPr>
                <w:sz w:val="26"/>
                <w:szCs w:val="26"/>
              </w:rPr>
              <w:t xml:space="preserve"> </w:t>
            </w:r>
            <w:proofErr w:type="spellStart"/>
            <w:r w:rsidRPr="00127FC7">
              <w:rPr>
                <w:sz w:val="26"/>
                <w:szCs w:val="26"/>
              </w:rPr>
              <w:t>vụ</w:t>
            </w:r>
            <w:proofErr w:type="spellEnd"/>
            <w:r w:rsidRPr="00127FC7">
              <w:rPr>
                <w:sz w:val="26"/>
                <w:szCs w:val="26"/>
              </w:rPr>
              <w:t xml:space="preserve"> </w:t>
            </w:r>
            <w:proofErr w:type="spellStart"/>
            <w:r w:rsidRPr="00127FC7">
              <w:rPr>
                <w:sz w:val="26"/>
                <w:szCs w:val="26"/>
              </w:rPr>
              <w:t>giám</w:t>
            </w:r>
            <w:proofErr w:type="spellEnd"/>
            <w:r w:rsidRPr="00127FC7">
              <w:rPr>
                <w:sz w:val="26"/>
                <w:szCs w:val="26"/>
              </w:rPr>
              <w:t xml:space="preserve"> </w:t>
            </w:r>
            <w:proofErr w:type="spellStart"/>
            <w:r w:rsidRPr="00127FC7">
              <w:rPr>
                <w:sz w:val="26"/>
                <w:szCs w:val="26"/>
              </w:rPr>
              <w:t>định</w:t>
            </w:r>
            <w:proofErr w:type="spellEnd"/>
            <w:r w:rsidRPr="00127FC7">
              <w:rPr>
                <w:sz w:val="26"/>
                <w:szCs w:val="26"/>
              </w:rPr>
              <w:t xml:space="preserve"> </w:t>
            </w:r>
            <w:proofErr w:type="spellStart"/>
            <w:r w:rsidRPr="00127FC7">
              <w:rPr>
                <w:sz w:val="26"/>
                <w:szCs w:val="26"/>
              </w:rPr>
              <w:t>công</w:t>
            </w:r>
            <w:proofErr w:type="spellEnd"/>
            <w:r w:rsidRPr="00127FC7">
              <w:rPr>
                <w:sz w:val="26"/>
                <w:szCs w:val="26"/>
              </w:rPr>
              <w:t xml:space="preserve"> </w:t>
            </w:r>
            <w:proofErr w:type="spellStart"/>
            <w:r w:rsidRPr="00127FC7">
              <w:rPr>
                <w:sz w:val="26"/>
                <w:szCs w:val="26"/>
              </w:rPr>
              <w:t>nghệ</w:t>
            </w:r>
            <w:proofErr w:type="spellEnd"/>
            <w:r w:rsidRPr="00127FC7">
              <w:rPr>
                <w:sz w:val="26"/>
                <w:szCs w:val="26"/>
              </w:rPr>
              <w:t xml:space="preserve">, </w:t>
            </w:r>
            <w:proofErr w:type="spellStart"/>
            <w:r w:rsidRPr="00127FC7">
              <w:rPr>
                <w:sz w:val="26"/>
                <w:szCs w:val="26"/>
              </w:rPr>
              <w:t>trường</w:t>
            </w:r>
            <w:proofErr w:type="spellEnd"/>
            <w:r w:rsidRPr="00127FC7">
              <w:rPr>
                <w:sz w:val="26"/>
                <w:szCs w:val="26"/>
              </w:rPr>
              <w:t xml:space="preserve"> </w:t>
            </w:r>
            <w:proofErr w:type="spellStart"/>
            <w:r w:rsidRPr="00127FC7">
              <w:rPr>
                <w:sz w:val="26"/>
                <w:szCs w:val="26"/>
              </w:rPr>
              <w:t>hợp</w:t>
            </w:r>
            <w:proofErr w:type="spellEnd"/>
            <w:r w:rsidRPr="00127FC7">
              <w:rPr>
                <w:sz w:val="26"/>
                <w:szCs w:val="26"/>
              </w:rPr>
              <w:t xml:space="preserve"> </w:t>
            </w:r>
            <w:proofErr w:type="spellStart"/>
            <w:r w:rsidRPr="00127FC7">
              <w:rPr>
                <w:sz w:val="26"/>
                <w:szCs w:val="26"/>
              </w:rPr>
              <w:t>từ</w:t>
            </w:r>
            <w:proofErr w:type="spellEnd"/>
            <w:r w:rsidRPr="00127FC7">
              <w:rPr>
                <w:sz w:val="26"/>
                <w:szCs w:val="26"/>
              </w:rPr>
              <w:t xml:space="preserve"> </w:t>
            </w:r>
            <w:proofErr w:type="spellStart"/>
            <w:r w:rsidRPr="00127FC7">
              <w:rPr>
                <w:sz w:val="26"/>
                <w:szCs w:val="26"/>
              </w:rPr>
              <w:t>chối</w:t>
            </w:r>
            <w:proofErr w:type="spellEnd"/>
            <w:r w:rsidRPr="00127FC7">
              <w:rPr>
                <w:sz w:val="26"/>
                <w:szCs w:val="26"/>
              </w:rPr>
              <w:t xml:space="preserve"> </w:t>
            </w:r>
            <w:proofErr w:type="spellStart"/>
            <w:r w:rsidRPr="00127FC7">
              <w:rPr>
                <w:sz w:val="26"/>
                <w:szCs w:val="26"/>
              </w:rPr>
              <w:t>phải</w:t>
            </w:r>
            <w:proofErr w:type="spellEnd"/>
            <w:r w:rsidRPr="00127FC7">
              <w:rPr>
                <w:sz w:val="26"/>
                <w:szCs w:val="26"/>
              </w:rPr>
              <w:t xml:space="preserve"> </w:t>
            </w:r>
            <w:proofErr w:type="spellStart"/>
            <w:r w:rsidRPr="00127FC7">
              <w:rPr>
                <w:sz w:val="26"/>
                <w:szCs w:val="26"/>
              </w:rPr>
              <w:t>trả</w:t>
            </w:r>
            <w:proofErr w:type="spellEnd"/>
            <w:r w:rsidRPr="00127FC7">
              <w:rPr>
                <w:sz w:val="26"/>
                <w:szCs w:val="26"/>
              </w:rPr>
              <w:t xml:space="preserve"> </w:t>
            </w:r>
            <w:proofErr w:type="spellStart"/>
            <w:r w:rsidRPr="00127FC7">
              <w:rPr>
                <w:sz w:val="26"/>
                <w:szCs w:val="26"/>
              </w:rPr>
              <w:t>lời</w:t>
            </w:r>
            <w:proofErr w:type="spellEnd"/>
            <w:r w:rsidRPr="00127FC7">
              <w:rPr>
                <w:sz w:val="26"/>
                <w:szCs w:val="26"/>
              </w:rPr>
              <w:t xml:space="preserve"> </w:t>
            </w:r>
            <w:proofErr w:type="spellStart"/>
            <w:r w:rsidRPr="00127FC7">
              <w:rPr>
                <w:sz w:val="26"/>
                <w:szCs w:val="26"/>
              </w:rPr>
              <w:t>bằng</w:t>
            </w:r>
            <w:proofErr w:type="spellEnd"/>
            <w:r w:rsidRPr="00127FC7">
              <w:rPr>
                <w:sz w:val="26"/>
                <w:szCs w:val="26"/>
              </w:rPr>
              <w:t xml:space="preserve"> </w:t>
            </w:r>
            <w:proofErr w:type="spellStart"/>
            <w:r w:rsidRPr="00127FC7">
              <w:rPr>
                <w:sz w:val="26"/>
                <w:szCs w:val="26"/>
              </w:rPr>
              <w:t>văn</w:t>
            </w:r>
            <w:proofErr w:type="spellEnd"/>
            <w:r w:rsidRPr="00127FC7">
              <w:rPr>
                <w:sz w:val="26"/>
                <w:szCs w:val="26"/>
              </w:rPr>
              <w:t xml:space="preserve"> </w:t>
            </w:r>
            <w:proofErr w:type="spellStart"/>
            <w:r w:rsidRPr="00127FC7">
              <w:rPr>
                <w:sz w:val="26"/>
                <w:szCs w:val="26"/>
              </w:rPr>
              <w:t>bản</w:t>
            </w:r>
            <w:proofErr w:type="spellEnd"/>
            <w:r w:rsidRPr="00127FC7">
              <w:rPr>
                <w:sz w:val="26"/>
                <w:szCs w:val="26"/>
              </w:rPr>
              <w:t xml:space="preserve">, </w:t>
            </w:r>
            <w:proofErr w:type="spellStart"/>
            <w:r w:rsidRPr="00127FC7">
              <w:rPr>
                <w:sz w:val="26"/>
                <w:szCs w:val="26"/>
              </w:rPr>
              <w:t>nêu</w:t>
            </w:r>
            <w:proofErr w:type="spellEnd"/>
            <w:r w:rsidRPr="00127FC7">
              <w:rPr>
                <w:sz w:val="26"/>
                <w:szCs w:val="26"/>
              </w:rPr>
              <w:t xml:space="preserve"> </w:t>
            </w:r>
            <w:proofErr w:type="spellStart"/>
            <w:r w:rsidRPr="00127FC7">
              <w:rPr>
                <w:sz w:val="26"/>
                <w:szCs w:val="26"/>
              </w:rPr>
              <w:t>rõ</w:t>
            </w:r>
            <w:proofErr w:type="spellEnd"/>
            <w:r w:rsidRPr="00127FC7">
              <w:rPr>
                <w:sz w:val="26"/>
                <w:szCs w:val="26"/>
              </w:rPr>
              <w:t xml:space="preserve"> </w:t>
            </w:r>
            <w:proofErr w:type="spellStart"/>
            <w:r w:rsidRPr="00127FC7">
              <w:rPr>
                <w:sz w:val="26"/>
                <w:szCs w:val="26"/>
              </w:rPr>
              <w:t>lý</w:t>
            </w:r>
            <w:proofErr w:type="spellEnd"/>
            <w:r w:rsidRPr="00127FC7">
              <w:rPr>
                <w:sz w:val="26"/>
                <w:szCs w:val="26"/>
              </w:rPr>
              <w:t xml:space="preserve"> do.</w:t>
            </w:r>
          </w:p>
        </w:tc>
        <w:tc>
          <w:tcPr>
            <w:tcW w:w="692" w:type="pct"/>
            <w:shd w:val="clear" w:color="auto" w:fill="auto"/>
          </w:tcPr>
          <w:p w14:paraId="5802058F" w14:textId="77777777" w:rsidR="00D072C3" w:rsidRPr="00127FC7" w:rsidRDefault="00D072C3" w:rsidP="00D072C3">
            <w:pPr>
              <w:pStyle w:val="BodyText"/>
              <w:spacing w:before="60" w:after="60"/>
              <w:jc w:val="center"/>
              <w:rPr>
                <w:rFonts w:ascii="Times New Roman" w:hAnsi="Times New Roman" w:cs="Times New Roman"/>
                <w:sz w:val="26"/>
                <w:szCs w:val="26"/>
                <w:lang w:val="nl-NL"/>
              </w:rPr>
            </w:pPr>
            <w:proofErr w:type="spellStart"/>
            <w:r w:rsidRPr="00127FC7">
              <w:rPr>
                <w:rFonts w:ascii="Times New Roman" w:hAnsi="Times New Roman" w:cs="Times New Roman"/>
                <w:sz w:val="26"/>
                <w:szCs w:val="26"/>
                <w:lang w:val="nl-NL"/>
              </w:rPr>
              <w:t>Không</w:t>
            </w:r>
            <w:proofErr w:type="spellEnd"/>
          </w:p>
        </w:tc>
      </w:tr>
    </w:tbl>
    <w:p w14:paraId="25B1EC61" w14:textId="77777777" w:rsidR="00A91893" w:rsidRPr="00127FC7" w:rsidRDefault="00376CD2" w:rsidP="001F4A86">
      <w:pPr>
        <w:pStyle w:val="BodyText"/>
        <w:spacing w:before="120" w:after="120"/>
        <w:ind w:firstLine="709"/>
        <w:rPr>
          <w:rFonts w:ascii="Times New Roman" w:hAnsi="Times New Roman" w:cs="Times New Roman"/>
          <w:b/>
          <w:sz w:val="26"/>
          <w:szCs w:val="26"/>
          <w:lang w:val="en-US"/>
        </w:rPr>
      </w:pPr>
      <w:r w:rsidRPr="00127FC7">
        <w:rPr>
          <w:rFonts w:ascii="Times New Roman" w:hAnsi="Times New Roman" w:cs="Times New Roman"/>
          <w:b/>
          <w:sz w:val="26"/>
          <w:szCs w:val="26"/>
          <w:lang w:val="en-US"/>
        </w:rPr>
        <w:t>III</w:t>
      </w:r>
      <w:r w:rsidR="00260E8F" w:rsidRPr="00127FC7">
        <w:rPr>
          <w:rFonts w:ascii="Times New Roman" w:hAnsi="Times New Roman" w:cs="Times New Roman"/>
          <w:b/>
          <w:sz w:val="26"/>
          <w:szCs w:val="26"/>
          <w:lang w:val="en-US"/>
        </w:rPr>
        <w:t xml:space="preserve">. </w:t>
      </w:r>
      <w:r w:rsidR="00E8173C" w:rsidRPr="00127FC7">
        <w:rPr>
          <w:rFonts w:ascii="Times New Roman" w:hAnsi="Times New Roman" w:cs="Times New Roman"/>
          <w:b/>
          <w:sz w:val="26"/>
          <w:szCs w:val="26"/>
          <w:lang w:val="en-US"/>
        </w:rPr>
        <w:t>TRÌNH TỰ XỬ LÝ CÔNG VIỆC</w:t>
      </w:r>
    </w:p>
    <w:p w14:paraId="55C9DF61" w14:textId="315599F9" w:rsidR="00755207" w:rsidRDefault="00246672" w:rsidP="00755207">
      <w:pPr>
        <w:pStyle w:val="BodyText"/>
        <w:numPr>
          <w:ilvl w:val="0"/>
          <w:numId w:val="4"/>
        </w:numPr>
        <w:tabs>
          <w:tab w:val="left" w:pos="851"/>
        </w:tabs>
        <w:spacing w:after="120"/>
        <w:ind w:left="0" w:firstLine="567"/>
        <w:rPr>
          <w:rFonts w:ascii="Times New Roman" w:hAnsi="Times New Roman" w:cs="Times New Roman"/>
          <w:b/>
          <w:sz w:val="26"/>
          <w:szCs w:val="26"/>
          <w:lang w:val="en-US"/>
        </w:rPr>
      </w:pPr>
      <w:r w:rsidRPr="00127FC7">
        <w:rPr>
          <w:rFonts w:ascii="Times New Roman" w:hAnsi="Times New Roman" w:cs="Times New Roman"/>
          <w:b/>
          <w:sz w:val="26"/>
          <w:szCs w:val="26"/>
          <w:lang w:val="en-US"/>
        </w:rPr>
        <w:t>TRƯỜNG HỢP THUỘC THẨM QUYỀN GIẢI QUYẾT CỦA ỦY BAN NHÂN DÂN THÀNH PHỐ</w:t>
      </w:r>
    </w:p>
    <w:p w14:paraId="5CD6FA6B" w14:textId="77777777" w:rsidR="00953DBB" w:rsidRDefault="00953DBB" w:rsidP="00953DBB">
      <w:pPr>
        <w:pStyle w:val="BodyText"/>
        <w:tabs>
          <w:tab w:val="left" w:pos="851"/>
        </w:tabs>
        <w:spacing w:after="120"/>
        <w:ind w:left="567"/>
        <w:rPr>
          <w:rFonts w:ascii="Times New Roman" w:hAnsi="Times New Roman" w:cs="Times New Roman"/>
          <w:b/>
          <w:sz w:val="26"/>
          <w:szCs w:val="26"/>
          <w:lang w:val="en-US"/>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105"/>
        <w:gridCol w:w="1446"/>
        <w:gridCol w:w="993"/>
        <w:gridCol w:w="1608"/>
        <w:gridCol w:w="3211"/>
      </w:tblGrid>
      <w:tr w:rsidR="00755207" w:rsidRPr="009C4207" w14:paraId="24A59981" w14:textId="77777777" w:rsidTr="008A768D">
        <w:trPr>
          <w:tblHeader/>
        </w:trPr>
        <w:tc>
          <w:tcPr>
            <w:tcW w:w="993" w:type="dxa"/>
            <w:vAlign w:val="center"/>
          </w:tcPr>
          <w:p w14:paraId="5B1B5948" w14:textId="77777777" w:rsidR="00755207" w:rsidRPr="009C4207" w:rsidRDefault="00755207" w:rsidP="008A768D">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Bước</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công</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việc</w:t>
            </w:r>
            <w:proofErr w:type="spellEnd"/>
          </w:p>
        </w:tc>
        <w:tc>
          <w:tcPr>
            <w:tcW w:w="1105" w:type="dxa"/>
            <w:vAlign w:val="center"/>
          </w:tcPr>
          <w:p w14:paraId="433D0BE1" w14:textId="77777777" w:rsidR="00755207" w:rsidRPr="009C4207" w:rsidRDefault="00755207" w:rsidP="008A768D">
            <w:pPr>
              <w:jc w:val="center"/>
              <w:rPr>
                <w:rFonts w:ascii="Times New Roman" w:hAnsi="Times New Roman" w:cs="Times New Roman"/>
                <w:b/>
                <w:noProof/>
                <w:sz w:val="26"/>
                <w:szCs w:val="26"/>
              </w:rPr>
            </w:pPr>
            <w:r w:rsidRPr="009C4207">
              <w:rPr>
                <w:rFonts w:ascii="Times New Roman" w:hAnsi="Times New Roman" w:cs="Times New Roman"/>
                <w:b/>
                <w:noProof/>
                <w:sz w:val="26"/>
                <w:szCs w:val="26"/>
              </w:rPr>
              <w:t>Nội dung công việc</w:t>
            </w:r>
          </w:p>
        </w:tc>
        <w:tc>
          <w:tcPr>
            <w:tcW w:w="1446" w:type="dxa"/>
            <w:vAlign w:val="center"/>
          </w:tcPr>
          <w:p w14:paraId="17FD7FB9" w14:textId="77777777" w:rsidR="00755207" w:rsidRPr="009C4207" w:rsidRDefault="00755207" w:rsidP="008A768D">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Trách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nhiệm</w:t>
            </w:r>
            <w:proofErr w:type="spellEnd"/>
          </w:p>
        </w:tc>
        <w:tc>
          <w:tcPr>
            <w:tcW w:w="993" w:type="dxa"/>
            <w:vAlign w:val="center"/>
          </w:tcPr>
          <w:p w14:paraId="73198C88" w14:textId="77777777" w:rsidR="00755207" w:rsidRPr="009C4207" w:rsidRDefault="00755207" w:rsidP="008A768D">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Thời</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gian</w:t>
            </w:r>
            <w:proofErr w:type="spellEnd"/>
          </w:p>
        </w:tc>
        <w:tc>
          <w:tcPr>
            <w:tcW w:w="1608" w:type="dxa"/>
            <w:vAlign w:val="center"/>
          </w:tcPr>
          <w:p w14:paraId="363143AE" w14:textId="77777777" w:rsidR="00755207" w:rsidRPr="009C4207" w:rsidRDefault="00755207" w:rsidP="008A768D">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r w:rsidRPr="009C4207">
              <w:rPr>
                <w:rFonts w:ascii="Times New Roman" w:hAnsi="Times New Roman" w:cs="Times New Roman"/>
                <w:b/>
                <w:sz w:val="26"/>
                <w:szCs w:val="26"/>
              </w:rPr>
              <w:t>/</w:t>
            </w:r>
            <w:proofErr w:type="spellStart"/>
            <w:r w:rsidRPr="009C4207">
              <w:rPr>
                <w:rFonts w:ascii="Times New Roman" w:hAnsi="Times New Roman" w:cs="Times New Roman"/>
                <w:b/>
                <w:sz w:val="26"/>
                <w:szCs w:val="26"/>
              </w:rPr>
              <w:t>Biểu</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mẫu</w:t>
            </w:r>
            <w:proofErr w:type="spellEnd"/>
          </w:p>
        </w:tc>
        <w:tc>
          <w:tcPr>
            <w:tcW w:w="3211" w:type="dxa"/>
            <w:vAlign w:val="center"/>
          </w:tcPr>
          <w:p w14:paraId="1AFE30DF" w14:textId="77777777" w:rsidR="00755207" w:rsidRPr="009C4207" w:rsidRDefault="00755207" w:rsidP="008A768D">
            <w:pPr>
              <w:autoSpaceDE/>
              <w:autoSpaceDN/>
              <w:jc w:val="center"/>
              <w:rPr>
                <w:rFonts w:ascii="Times New Roman" w:eastAsia="Calibri" w:hAnsi="Times New Roman" w:cs="Times New Roman"/>
                <w:b/>
                <w:bCs/>
                <w:sz w:val="26"/>
                <w:szCs w:val="26"/>
                <w:lang w:val="nl-NL"/>
              </w:rPr>
            </w:pPr>
            <w:proofErr w:type="spellStart"/>
            <w:r w:rsidRPr="009C4207">
              <w:rPr>
                <w:rFonts w:ascii="Times New Roman" w:eastAsia="Calibri" w:hAnsi="Times New Roman" w:cs="Times New Roman"/>
                <w:b/>
                <w:bCs/>
                <w:sz w:val="26"/>
                <w:szCs w:val="26"/>
                <w:lang w:val="nl-NL"/>
              </w:rPr>
              <w:t>Diễn</w:t>
            </w:r>
            <w:proofErr w:type="spellEnd"/>
            <w:r w:rsidRPr="009C4207">
              <w:rPr>
                <w:rFonts w:ascii="Times New Roman" w:eastAsia="Calibri" w:hAnsi="Times New Roman" w:cs="Times New Roman"/>
                <w:b/>
                <w:bCs/>
                <w:sz w:val="26"/>
                <w:szCs w:val="26"/>
                <w:lang w:val="nl-NL"/>
              </w:rPr>
              <w:t xml:space="preserve"> </w:t>
            </w:r>
            <w:proofErr w:type="spellStart"/>
            <w:r w:rsidRPr="009C4207">
              <w:rPr>
                <w:rFonts w:ascii="Times New Roman" w:eastAsia="Calibri" w:hAnsi="Times New Roman" w:cs="Times New Roman"/>
                <w:b/>
                <w:bCs/>
                <w:sz w:val="26"/>
                <w:szCs w:val="26"/>
                <w:lang w:val="nl-NL"/>
              </w:rPr>
              <w:t>giải</w:t>
            </w:r>
            <w:proofErr w:type="spellEnd"/>
          </w:p>
        </w:tc>
      </w:tr>
      <w:tr w:rsidR="00755207" w:rsidRPr="009C4207" w14:paraId="4FFDBC5B" w14:textId="77777777" w:rsidTr="008A768D">
        <w:tc>
          <w:tcPr>
            <w:tcW w:w="993" w:type="dxa"/>
            <w:vMerge w:val="restart"/>
            <w:vAlign w:val="center"/>
          </w:tcPr>
          <w:p w14:paraId="7FFEB011" w14:textId="77777777" w:rsidR="00755207" w:rsidRPr="009C4207" w:rsidRDefault="00755207" w:rsidP="008A768D">
            <w:pPr>
              <w:jc w:val="center"/>
              <w:rPr>
                <w:rFonts w:ascii="Times New Roman" w:hAnsi="Times New Roman" w:cs="Times New Roman"/>
                <w:b/>
                <w:sz w:val="26"/>
                <w:szCs w:val="26"/>
              </w:rPr>
            </w:pPr>
            <w:r w:rsidRPr="009C4207">
              <w:rPr>
                <w:rFonts w:ascii="Times New Roman" w:hAnsi="Times New Roman" w:cs="Times New Roman"/>
                <w:b/>
                <w:sz w:val="26"/>
                <w:szCs w:val="26"/>
              </w:rPr>
              <w:t>B1</w:t>
            </w:r>
          </w:p>
        </w:tc>
        <w:tc>
          <w:tcPr>
            <w:tcW w:w="1105" w:type="dxa"/>
            <w:vAlign w:val="center"/>
          </w:tcPr>
          <w:p w14:paraId="68B583F2" w14:textId="77777777" w:rsidR="00755207" w:rsidRPr="009C4207" w:rsidRDefault="00755207" w:rsidP="008A768D">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Nộp</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hồ</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sơ</w:t>
            </w:r>
            <w:proofErr w:type="spellEnd"/>
          </w:p>
        </w:tc>
        <w:tc>
          <w:tcPr>
            <w:tcW w:w="1446" w:type="dxa"/>
            <w:vAlign w:val="center"/>
          </w:tcPr>
          <w:p w14:paraId="1693B9DA" w14:textId="77777777" w:rsidR="00755207" w:rsidRPr="009C4207" w:rsidRDefault="00755207" w:rsidP="008A768D">
            <w:pPr>
              <w:jc w:val="center"/>
              <w:rPr>
                <w:rFonts w:ascii="Times New Roman" w:hAnsi="Times New Roman" w:cs="Times New Roman"/>
                <w:sz w:val="26"/>
                <w:szCs w:val="26"/>
              </w:rPr>
            </w:pPr>
            <w:proofErr w:type="spellStart"/>
            <w:r w:rsidRPr="009C4207">
              <w:rPr>
                <w:rFonts w:ascii="Times New Roman" w:hAnsi="Times New Roman" w:cs="Times New Roman"/>
                <w:sz w:val="26"/>
                <w:szCs w:val="26"/>
              </w:rPr>
              <w:t>Tổ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p>
        </w:tc>
        <w:tc>
          <w:tcPr>
            <w:tcW w:w="993" w:type="dxa"/>
            <w:vAlign w:val="center"/>
          </w:tcPr>
          <w:p w14:paraId="3C4D98FE" w14:textId="77777777" w:rsidR="00755207" w:rsidRPr="009C4207" w:rsidRDefault="00755207" w:rsidP="008A768D">
            <w:pPr>
              <w:jc w:val="center"/>
              <w:rPr>
                <w:rFonts w:ascii="Times New Roman" w:hAnsi="Times New Roman" w:cs="Times New Roman"/>
                <w:b/>
                <w:sz w:val="26"/>
                <w:szCs w:val="26"/>
              </w:rPr>
            </w:pPr>
          </w:p>
        </w:tc>
        <w:tc>
          <w:tcPr>
            <w:tcW w:w="1608" w:type="dxa"/>
            <w:vAlign w:val="center"/>
          </w:tcPr>
          <w:p w14:paraId="07F315FA"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w:t>
            </w:r>
          </w:p>
        </w:tc>
        <w:tc>
          <w:tcPr>
            <w:tcW w:w="3211" w:type="dxa"/>
            <w:vAlign w:val="center"/>
          </w:tcPr>
          <w:p w14:paraId="139ED929" w14:textId="77777777" w:rsidR="00755207" w:rsidRPr="009C4207" w:rsidRDefault="00755207" w:rsidP="008A768D">
            <w:pPr>
              <w:jc w:val="both"/>
              <w:rPr>
                <w:rFonts w:ascii="Times New Roman" w:hAnsi="Times New Roman" w:cs="Times New Roman"/>
                <w:sz w:val="26"/>
                <w:szCs w:val="26"/>
              </w:rPr>
            </w:pP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w:t>
            </w:r>
          </w:p>
        </w:tc>
      </w:tr>
      <w:tr w:rsidR="00755207" w:rsidRPr="009C4207" w14:paraId="69CB911A" w14:textId="77777777" w:rsidTr="008A768D">
        <w:trPr>
          <w:trHeight w:val="668"/>
        </w:trPr>
        <w:tc>
          <w:tcPr>
            <w:tcW w:w="993" w:type="dxa"/>
            <w:vMerge/>
            <w:vAlign w:val="center"/>
          </w:tcPr>
          <w:p w14:paraId="542FCD51" w14:textId="77777777" w:rsidR="00755207" w:rsidRPr="009C4207" w:rsidRDefault="00755207" w:rsidP="008A768D">
            <w:pPr>
              <w:jc w:val="center"/>
              <w:rPr>
                <w:rFonts w:ascii="Times New Roman" w:hAnsi="Times New Roman" w:cs="Times New Roman"/>
                <w:sz w:val="26"/>
                <w:szCs w:val="26"/>
              </w:rPr>
            </w:pPr>
          </w:p>
        </w:tc>
        <w:tc>
          <w:tcPr>
            <w:tcW w:w="1105" w:type="dxa"/>
            <w:vAlign w:val="center"/>
          </w:tcPr>
          <w:p w14:paraId="48E48999" w14:textId="77777777" w:rsidR="00755207" w:rsidRPr="009C4207" w:rsidRDefault="00755207" w:rsidP="008A768D">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Kiểm</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tra</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tính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đầy</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đủ</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của</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p>
        </w:tc>
        <w:tc>
          <w:tcPr>
            <w:tcW w:w="1446" w:type="dxa"/>
            <w:vAlign w:val="center"/>
          </w:tcPr>
          <w:p w14:paraId="027F7F03" w14:textId="77777777" w:rsidR="00755207" w:rsidRPr="009C4207" w:rsidRDefault="00755207" w:rsidP="008A768D">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Bộ</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phận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Một</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cửa</w:t>
            </w:r>
            <w:proofErr w:type="spellEnd"/>
          </w:p>
        </w:tc>
        <w:tc>
          <w:tcPr>
            <w:tcW w:w="993" w:type="dxa"/>
            <w:vAlign w:val="center"/>
          </w:tcPr>
          <w:p w14:paraId="7038540E" w14:textId="77777777" w:rsidR="00755207" w:rsidRPr="009C4207" w:rsidRDefault="00755207" w:rsidP="008A768D">
            <w:pPr>
              <w:jc w:val="center"/>
              <w:rPr>
                <w:rFonts w:ascii="Times New Roman" w:hAnsi="Times New Roman" w:cs="Times New Roman"/>
                <w:sz w:val="26"/>
                <w:szCs w:val="26"/>
                <w:lang w:val="nl-NL"/>
              </w:rPr>
            </w:pPr>
            <w:r>
              <w:rPr>
                <w:rFonts w:ascii="Times New Roman" w:hAnsi="Times New Roman" w:cs="Times New Roman"/>
                <w:sz w:val="26"/>
                <w:szCs w:val="26"/>
                <w:lang w:val="vi-VN"/>
              </w:rPr>
              <w:t>G</w:t>
            </w:r>
            <w:proofErr w:type="spellStart"/>
            <w:r w:rsidRPr="000B147B">
              <w:rPr>
                <w:rFonts w:ascii="Times New Roman" w:hAnsi="Times New Roman" w:cs="Times New Roman"/>
                <w:sz w:val="26"/>
                <w:szCs w:val="26"/>
                <w:lang w:val="nl-NL"/>
              </w:rPr>
              <w:t>iờ</w:t>
            </w:r>
            <w:proofErr w:type="spellEnd"/>
            <w:r w:rsidRPr="000B147B">
              <w:rPr>
                <w:rFonts w:ascii="Times New Roman" w:hAnsi="Times New Roman" w:cs="Times New Roman"/>
                <w:sz w:val="26"/>
                <w:szCs w:val="26"/>
                <w:lang w:val="nl-NL"/>
              </w:rPr>
              <w:t xml:space="preserve"> </w:t>
            </w:r>
            <w:r>
              <w:rPr>
                <w:rFonts w:ascii="Times New Roman" w:hAnsi="Times New Roman" w:cs="Times New Roman"/>
                <w:sz w:val="26"/>
                <w:szCs w:val="26"/>
                <w:lang w:val="vi-VN"/>
              </w:rPr>
              <w:t>h</w:t>
            </w:r>
            <w:proofErr w:type="spellStart"/>
            <w:r>
              <w:rPr>
                <w:rFonts w:ascii="Times New Roman" w:hAnsi="Times New Roman" w:cs="Times New Roman"/>
                <w:sz w:val="26"/>
                <w:szCs w:val="26"/>
                <w:lang w:val="nl-NL"/>
              </w:rPr>
              <w:t>ành</w:t>
            </w:r>
            <w:proofErr w:type="spellEnd"/>
            <w:r>
              <w:rPr>
                <w:rFonts w:ascii="Times New Roman" w:hAnsi="Times New Roman" w:cs="Times New Roman"/>
                <w:sz w:val="26"/>
                <w:szCs w:val="26"/>
                <w:lang w:val="vi-VN"/>
              </w:rPr>
              <w:t xml:space="preserve"> chính</w:t>
            </w:r>
          </w:p>
        </w:tc>
        <w:tc>
          <w:tcPr>
            <w:tcW w:w="1608" w:type="dxa"/>
            <w:vAlign w:val="center"/>
          </w:tcPr>
          <w:p w14:paraId="3BFD7F3F"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p>
          <w:p w14:paraId="07075C7F"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407427FD"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02</w:t>
            </w:r>
          </w:p>
          <w:p w14:paraId="432EE30F" w14:textId="77777777" w:rsidR="00755207" w:rsidRPr="009C4207" w:rsidRDefault="00755207" w:rsidP="008A768D">
            <w:pPr>
              <w:widowControl w:val="0"/>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BM 03</w:t>
            </w:r>
          </w:p>
          <w:p w14:paraId="78C9A198" w14:textId="77777777" w:rsidR="00755207" w:rsidRPr="009C4207" w:rsidRDefault="00755207" w:rsidP="008A768D">
            <w:pPr>
              <w:jc w:val="center"/>
              <w:rPr>
                <w:rFonts w:ascii="Times New Roman" w:hAnsi="Times New Roman" w:cs="Times New Roman"/>
                <w:sz w:val="26"/>
                <w:szCs w:val="26"/>
              </w:rPr>
            </w:pPr>
          </w:p>
        </w:tc>
        <w:tc>
          <w:tcPr>
            <w:tcW w:w="3211" w:type="dxa"/>
            <w:vAlign w:val="center"/>
          </w:tcPr>
          <w:p w14:paraId="6A493AAE" w14:textId="77777777" w:rsidR="00755207" w:rsidRPr="009C4207" w:rsidRDefault="00755207" w:rsidP="008A768D">
            <w:pPr>
              <w:widowControl w:val="0"/>
              <w:spacing w:before="60" w:after="60"/>
              <w:ind w:left="-12"/>
              <w:jc w:val="both"/>
              <w:rPr>
                <w:rFonts w:ascii="Times New Roman" w:hAnsi="Times New Roman" w:cs="Times New Roman"/>
                <w:sz w:val="26"/>
                <w:szCs w:val="26"/>
              </w:rPr>
            </w:pPr>
            <w:proofErr w:type="spellStart"/>
            <w:r w:rsidRPr="009C4207">
              <w:rPr>
                <w:rFonts w:ascii="Times New Roman" w:hAnsi="Times New Roman" w:cs="Times New Roman"/>
                <w:sz w:val="26"/>
                <w:szCs w:val="26"/>
              </w:rPr>
              <w:t>Kiểm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đầy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đủ</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trong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w:t>
            </w:r>
          </w:p>
          <w:p w14:paraId="165D05CC" w14:textId="77777777" w:rsidR="00755207" w:rsidRPr="009C4207" w:rsidRDefault="00755207" w:rsidP="008A768D">
            <w:pPr>
              <w:widowControl w:val="0"/>
              <w:spacing w:before="60" w:after="60"/>
              <w:ind w:left="-12"/>
              <w:jc w:val="both"/>
              <w:rPr>
                <w:rFonts w:ascii="Times New Roman" w:hAnsi="Times New Roman" w:cs="Times New Roman"/>
                <w:sz w:val="26"/>
                <w:szCs w:val="26"/>
              </w:rPr>
            </w:pPr>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Trường</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hô</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sơ</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lệ</w:t>
            </w:r>
            <w:proofErr w:type="spellEnd"/>
            <w:r w:rsidRPr="009C4207">
              <w:rPr>
                <w:rFonts w:ascii="Times New Roman" w:hAnsi="Times New Roman" w:cs="Times New Roman"/>
                <w:b/>
                <w:bCs/>
                <w:i/>
                <w:iCs/>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Lập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lastRenderedPageBreak/>
              <w:t>hẹn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kết</w:t>
            </w:r>
            <w:proofErr w:type="spellEnd"/>
            <w:r w:rsidRPr="009C4207">
              <w:rPr>
                <w:rFonts w:ascii="Times New Roman" w:hAnsi="Times New Roman" w:cs="Times New Roman"/>
                <w:sz w:val="26"/>
                <w:szCs w:val="26"/>
              </w:rPr>
              <w:t xml:space="preserve"> quả, </w:t>
            </w:r>
            <w:proofErr w:type="spellStart"/>
            <w:r w:rsidRPr="009C4207">
              <w:rPr>
                <w:rFonts w:ascii="Times New Roman" w:hAnsi="Times New Roman" w:cs="Times New Roman"/>
                <w:sz w:val="26"/>
                <w:szCs w:val="26"/>
              </w:rPr>
              <w:t>trao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nhân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nộp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BM 01), </w:t>
            </w:r>
            <w:proofErr w:type="spellStart"/>
            <w:r w:rsidRPr="009C4207">
              <w:rPr>
                <w:rFonts w:ascii="Times New Roman" w:hAnsi="Times New Roman" w:cs="Times New Roman"/>
                <w:sz w:val="26"/>
                <w:szCs w:val="26"/>
              </w:rPr>
              <w:t>thực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tiếp</w:t>
            </w:r>
            <w:proofErr w:type="spellEnd"/>
            <w:r w:rsidRPr="009C4207">
              <w:rPr>
                <w:rFonts w:ascii="Times New Roman" w:hAnsi="Times New Roman" w:cs="Times New Roman"/>
                <w:sz w:val="26"/>
                <w:szCs w:val="26"/>
              </w:rPr>
              <w:t xml:space="preserve"> B2.</w:t>
            </w:r>
          </w:p>
          <w:p w14:paraId="09B41BC2" w14:textId="77777777" w:rsidR="00755207" w:rsidRPr="009C4207" w:rsidRDefault="00755207" w:rsidP="008A768D">
            <w:pPr>
              <w:widowControl w:val="0"/>
              <w:spacing w:before="60"/>
              <w:jc w:val="both"/>
              <w:rPr>
                <w:rFonts w:ascii="Times New Roman" w:hAnsi="Times New Roman" w:cs="Times New Roman"/>
                <w:sz w:val="26"/>
                <w:szCs w:val="26"/>
              </w:rPr>
            </w:pPr>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Trường</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hô</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sơ</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chưa</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lệ</w:t>
            </w:r>
            <w:proofErr w:type="spellEnd"/>
            <w:r w:rsidRPr="009C4207">
              <w:rPr>
                <w:rFonts w:ascii="Times New Roman" w:hAnsi="Times New Roman" w:cs="Times New Roman"/>
                <w:b/>
                <w:bCs/>
                <w:i/>
                <w:iCs/>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Hướng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dẫn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nộp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bô</w:t>
            </w:r>
            <w:proofErr w:type="spellEnd"/>
            <w:r w:rsidRPr="009C4207">
              <w:rPr>
                <w:rFonts w:ascii="Times New Roman" w:hAnsi="Times New Roman" w:cs="Times New Roman"/>
                <w:sz w:val="26"/>
                <w:szCs w:val="26"/>
              </w:rPr>
              <w:t xml:space="preserve">̉ sung, </w:t>
            </w:r>
            <w:proofErr w:type="spellStart"/>
            <w:r w:rsidRPr="009C4207">
              <w:rPr>
                <w:rFonts w:ascii="Times New Roman" w:hAnsi="Times New Roman" w:cs="Times New Roman"/>
                <w:sz w:val="26"/>
                <w:szCs w:val="26"/>
              </w:rPr>
              <w:t>hoàn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thiện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ghi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rõ</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do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BM 02).</w:t>
            </w:r>
          </w:p>
          <w:p w14:paraId="5D99A13D" w14:textId="77777777" w:rsidR="00755207" w:rsidRPr="009C4207" w:rsidRDefault="00755207" w:rsidP="008A768D">
            <w:pPr>
              <w:ind w:left="-12"/>
              <w:jc w:val="both"/>
              <w:rPr>
                <w:rFonts w:ascii="Times New Roman" w:hAnsi="Times New Roman" w:cs="Times New Roman"/>
                <w:bCs/>
                <w:sz w:val="26"/>
                <w:szCs w:val="26"/>
              </w:rPr>
            </w:pPr>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Trường</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từ</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chối</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tiếp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nhận</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hồ</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sơ</w:t>
            </w:r>
            <w:proofErr w:type="spellEnd"/>
            <w:r w:rsidRPr="009C4207">
              <w:rPr>
                <w:rFonts w:ascii="Times New Roman" w:hAnsi="Times New Roman" w:cs="Times New Roman"/>
                <w:b/>
                <w:bCs/>
                <w:i/>
                <w:iCs/>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Lập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giải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quyết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BM 03).</w:t>
            </w:r>
          </w:p>
        </w:tc>
      </w:tr>
      <w:tr w:rsidR="00755207" w:rsidRPr="009C4207" w14:paraId="4B3046D4" w14:textId="77777777" w:rsidTr="008A768D">
        <w:trPr>
          <w:trHeight w:val="890"/>
        </w:trPr>
        <w:tc>
          <w:tcPr>
            <w:tcW w:w="993" w:type="dxa"/>
            <w:vAlign w:val="center"/>
          </w:tcPr>
          <w:p w14:paraId="418A7A85" w14:textId="77777777" w:rsidR="00755207" w:rsidRPr="009C4207" w:rsidRDefault="00755207"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lastRenderedPageBreak/>
              <w:t>B2</w:t>
            </w:r>
          </w:p>
        </w:tc>
        <w:tc>
          <w:tcPr>
            <w:tcW w:w="1105" w:type="dxa"/>
            <w:vAlign w:val="center"/>
          </w:tcPr>
          <w:p w14:paraId="788B259E" w14:textId="77777777" w:rsidR="00755207" w:rsidRPr="009C4207" w:rsidRDefault="00755207" w:rsidP="008A768D">
            <w:pPr>
              <w:jc w:val="center"/>
              <w:rPr>
                <w:rFonts w:ascii="Times New Roman" w:hAnsi="Times New Roman" w:cs="Times New Roman"/>
                <w:b/>
                <w:sz w:val="26"/>
                <w:szCs w:val="26"/>
                <w:lang w:val="nl-NL"/>
              </w:rPr>
            </w:pPr>
            <w:proofErr w:type="spellStart"/>
            <w:r w:rsidRPr="009C4207">
              <w:rPr>
                <w:rFonts w:ascii="Times New Roman" w:hAnsi="Times New Roman" w:cs="Times New Roman"/>
                <w:b/>
                <w:sz w:val="26"/>
                <w:szCs w:val="26"/>
                <w:lang w:val="nl-NL"/>
              </w:rPr>
              <w:t>Tiếp</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nhận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hồ</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sơ</w:t>
            </w:r>
            <w:proofErr w:type="spellEnd"/>
            <w:r w:rsidRPr="009C4207">
              <w:rPr>
                <w:rFonts w:ascii="Times New Roman" w:hAnsi="Times New Roman" w:cs="Times New Roman"/>
                <w:b/>
                <w:sz w:val="26"/>
                <w:szCs w:val="26"/>
                <w:lang w:val="nl-NL"/>
              </w:rPr>
              <w:t xml:space="preserve"> </w:t>
            </w:r>
          </w:p>
        </w:tc>
        <w:tc>
          <w:tcPr>
            <w:tcW w:w="1446" w:type="dxa"/>
            <w:vAlign w:val="center"/>
          </w:tcPr>
          <w:p w14:paraId="0D2F0E6B" w14:textId="77777777" w:rsidR="00755207" w:rsidRPr="009C4207" w:rsidRDefault="00755207" w:rsidP="008A768D">
            <w:pPr>
              <w:spacing w:before="20" w:after="20"/>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Bộ</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phận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Một</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cửa</w:t>
            </w:r>
            <w:proofErr w:type="spellEnd"/>
          </w:p>
        </w:tc>
        <w:tc>
          <w:tcPr>
            <w:tcW w:w="993" w:type="dxa"/>
            <w:vAlign w:val="center"/>
          </w:tcPr>
          <w:p w14:paraId="6148E7A0" w14:textId="77777777" w:rsidR="00755207" w:rsidRPr="009C4207" w:rsidRDefault="00755207" w:rsidP="008A768D">
            <w:pPr>
              <w:spacing w:before="20" w:after="20"/>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608" w:type="dxa"/>
            <w:vAlign w:val="center"/>
          </w:tcPr>
          <w:p w14:paraId="44EACD46" w14:textId="77777777" w:rsidR="00755207" w:rsidRPr="009C4207" w:rsidRDefault="00755207" w:rsidP="008A768D">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p>
          <w:p w14:paraId="7ED1E2B3" w14:textId="77777777" w:rsidR="00755207" w:rsidRPr="009C4207" w:rsidRDefault="00755207" w:rsidP="008A768D">
            <w:pPr>
              <w:spacing w:before="20" w:after="20"/>
              <w:jc w:val="center"/>
              <w:rPr>
                <w:rFonts w:ascii="Times New Roman" w:hAnsi="Times New Roman" w:cs="Times New Roman"/>
                <w:sz w:val="26"/>
                <w:szCs w:val="26"/>
                <w:lang w:val="en-US"/>
              </w:rPr>
            </w:pPr>
            <w:r w:rsidRPr="009C4207">
              <w:rPr>
                <w:rFonts w:ascii="Times New Roman" w:hAnsi="Times New Roman" w:cs="Times New Roman"/>
                <w:sz w:val="26"/>
                <w:szCs w:val="26"/>
              </w:rPr>
              <w:t>BM 01</w:t>
            </w:r>
          </w:p>
        </w:tc>
        <w:tc>
          <w:tcPr>
            <w:tcW w:w="3211" w:type="dxa"/>
            <w:vAlign w:val="center"/>
          </w:tcPr>
          <w:p w14:paraId="54F2D8EC" w14:textId="77777777" w:rsidR="00755207" w:rsidRPr="009C4207" w:rsidRDefault="00755207" w:rsidP="008A768D">
            <w:pPr>
              <w:spacing w:before="60" w:after="60"/>
              <w:ind w:left="-12"/>
              <w:jc w:val="both"/>
              <w:rPr>
                <w:rStyle w:val="apple-converted-space"/>
                <w:rFonts w:ascii="Times New Roman" w:hAnsi="Times New Roman" w:cs="Times New Roman"/>
                <w:sz w:val="26"/>
                <w:szCs w:val="26"/>
              </w:rPr>
            </w:pPr>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Tiếp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nhận</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trực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tiếp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hoặc</w:t>
            </w:r>
            <w:proofErr w:type="spellEnd"/>
            <w:r w:rsidRPr="009C4207">
              <w:rPr>
                <w:rStyle w:val="apple-converted-space"/>
                <w:rFonts w:ascii="Times New Roman" w:hAnsi="Times New Roman" w:cs="Times New Roman"/>
                <w:sz w:val="26"/>
                <w:szCs w:val="26"/>
              </w:rPr>
              <w:t xml:space="preserve"> qua </w:t>
            </w:r>
            <w:proofErr w:type="spellStart"/>
            <w:r w:rsidRPr="009C4207">
              <w:rPr>
                <w:rStyle w:val="apple-converted-space"/>
                <w:rFonts w:ascii="Times New Roman" w:hAnsi="Times New Roman" w:cs="Times New Roman"/>
                <w:sz w:val="26"/>
                <w:szCs w:val="26"/>
              </w:rPr>
              <w:t>đường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bưu</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chính</w:t>
            </w:r>
            <w:proofErr w:type="spellEnd"/>
            <w:r w:rsidRPr="009C4207">
              <w:rPr>
                <w:rStyle w:val="apple-converted-space"/>
                <w:rFonts w:ascii="Times New Roman" w:hAnsi="Times New Roman" w:cs="Times New Roman"/>
                <w:sz w:val="26"/>
                <w:szCs w:val="26"/>
              </w:rPr>
              <w:t xml:space="preserve">: Scan </w:t>
            </w:r>
            <w:proofErr w:type="spellStart"/>
            <w:r w:rsidRPr="009C4207">
              <w:rPr>
                <w:rStyle w:val="apple-converted-space"/>
                <w:rFonts w:ascii="Times New Roman" w:hAnsi="Times New Roman" w:cs="Times New Roman"/>
                <w:sz w:val="26"/>
                <w:szCs w:val="26"/>
              </w:rPr>
              <w:t>và</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lưu</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trữ</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điện</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tử</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cập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nhật</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vào</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Hệ</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thống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Một</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cửa</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gửi</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cho</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chức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lý</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Style w:val="apple-converted-space"/>
                <w:rFonts w:ascii="Times New Roman" w:hAnsi="Times New Roman" w:cs="Times New Roman"/>
                <w:sz w:val="26"/>
                <w:szCs w:val="26"/>
              </w:rPr>
              <w:t xml:space="preserve"> </w:t>
            </w:r>
          </w:p>
          <w:p w14:paraId="0378C528" w14:textId="77777777" w:rsidR="00755207" w:rsidRPr="009C4207" w:rsidRDefault="00755207" w:rsidP="008A768D">
            <w:pPr>
              <w:spacing w:before="20" w:after="20"/>
              <w:jc w:val="both"/>
              <w:rPr>
                <w:rFonts w:ascii="Times New Roman" w:hAnsi="Times New Roman" w:cs="Times New Roman"/>
                <w:sz w:val="26"/>
                <w:szCs w:val="26"/>
              </w:rPr>
            </w:pPr>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Tiếp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nhận</w:t>
            </w:r>
            <w:proofErr w:type="spellEnd"/>
            <w:r w:rsidRPr="009C4207">
              <w:rPr>
                <w:rStyle w:val="apple-converted-space"/>
                <w:rFonts w:ascii="Times New Roman" w:hAnsi="Times New Roman" w:cs="Times New Roman"/>
                <w:sz w:val="26"/>
                <w:szCs w:val="26"/>
              </w:rPr>
              <w:t xml:space="preserve"> qua </w:t>
            </w:r>
            <w:proofErr w:type="spellStart"/>
            <w:r w:rsidRPr="009C4207">
              <w:rPr>
                <w:rStyle w:val="apple-converted-space"/>
                <w:rFonts w:ascii="Times New Roman" w:hAnsi="Times New Roman" w:cs="Times New Roman"/>
                <w:sz w:val="26"/>
                <w:szCs w:val="26"/>
              </w:rPr>
              <w:t>Cổng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dịch</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vụ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Quốc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gia</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chuyển</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gửi</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cho</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chức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lý</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p>
        </w:tc>
      </w:tr>
      <w:tr w:rsidR="00755207" w:rsidRPr="009C4207" w14:paraId="16F8A791" w14:textId="77777777" w:rsidTr="008A768D">
        <w:trPr>
          <w:trHeight w:val="1205"/>
        </w:trPr>
        <w:tc>
          <w:tcPr>
            <w:tcW w:w="993" w:type="dxa"/>
            <w:vAlign w:val="center"/>
          </w:tcPr>
          <w:p w14:paraId="161A0ECE"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rPr>
              <w:t>B3</w:t>
            </w:r>
          </w:p>
        </w:tc>
        <w:tc>
          <w:tcPr>
            <w:tcW w:w="1105" w:type="dxa"/>
            <w:vAlign w:val="center"/>
          </w:tcPr>
          <w:p w14:paraId="00B6BBDF" w14:textId="77777777" w:rsidR="00755207" w:rsidRPr="009C4207" w:rsidRDefault="00755207" w:rsidP="008A768D">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Kiểm</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tra</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tính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hợp</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lệ</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của</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p>
        </w:tc>
        <w:tc>
          <w:tcPr>
            <w:tcW w:w="1446" w:type="dxa"/>
            <w:vAlign w:val="center"/>
          </w:tcPr>
          <w:p w14:paraId="7D5214FA" w14:textId="77777777" w:rsidR="00755207" w:rsidRPr="009C4207" w:rsidRDefault="00755207" w:rsidP="008A768D">
            <w:pPr>
              <w:spacing w:before="20" w:after="2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993" w:type="dxa"/>
            <w:vAlign w:val="center"/>
          </w:tcPr>
          <w:p w14:paraId="50FBB926" w14:textId="77777777" w:rsidR="00755207" w:rsidRPr="009C4207" w:rsidRDefault="00755207" w:rsidP="008A768D">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 xml:space="preserve">0,5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63FAD59F" w14:textId="77777777" w:rsidR="00755207" w:rsidRPr="009C4207" w:rsidRDefault="00755207" w:rsidP="008A768D">
            <w:pPr>
              <w:spacing w:before="20" w:after="20"/>
              <w:jc w:val="both"/>
              <w:rPr>
                <w:rFonts w:ascii="Times New Roman" w:hAnsi="Times New Roman" w:cs="Times New Roman"/>
                <w:sz w:val="26"/>
                <w:szCs w:val="26"/>
              </w:rPr>
            </w:pPr>
          </w:p>
          <w:p w14:paraId="28E22767" w14:textId="77777777" w:rsidR="00755207" w:rsidRPr="009C4207" w:rsidRDefault="00755207"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 </w:t>
            </w:r>
            <w:r w:rsidRPr="009C4207">
              <w:rPr>
                <w:rFonts w:ascii="Times New Roman" w:hAnsi="Times New Roman" w:cs="Times New Roman"/>
                <w:sz w:val="26"/>
                <w:szCs w:val="26"/>
                <w:lang w:val="vi-VN"/>
              </w:rPr>
              <w:t>BM 01</w:t>
            </w:r>
          </w:p>
        </w:tc>
        <w:tc>
          <w:tcPr>
            <w:tcW w:w="3211" w:type="dxa"/>
            <w:vAlign w:val="center"/>
          </w:tcPr>
          <w:p w14:paraId="070E70D0" w14:textId="77777777" w:rsidR="00755207" w:rsidRPr="009C4207" w:rsidRDefault="00755207" w:rsidP="008A768D">
            <w:pPr>
              <w:jc w:val="both"/>
              <w:rPr>
                <w:rFonts w:ascii="Times New Roman" w:hAnsi="Times New Roman" w:cs="Times New Roman"/>
                <w:b/>
                <w:iCs/>
                <w:sz w:val="26"/>
                <w:szCs w:val="26"/>
              </w:rPr>
            </w:pP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chức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lý</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hợp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w:t>
            </w:r>
          </w:p>
          <w:p w14:paraId="500A9F99" w14:textId="77777777" w:rsidR="00755207" w:rsidRPr="009C4207" w:rsidRDefault="00755207" w:rsidP="008A768D">
            <w:pPr>
              <w:jc w:val="both"/>
              <w:rPr>
                <w:rFonts w:ascii="Times New Roman" w:hAnsi="Times New Roman" w:cs="Times New Roman"/>
                <w:iCs/>
                <w:sz w:val="26"/>
                <w:szCs w:val="26"/>
              </w:rPr>
            </w:pPr>
            <w:r w:rsidRPr="009C4207">
              <w:rPr>
                <w:rFonts w:ascii="Times New Roman" w:hAnsi="Times New Roman" w:cs="Times New Roman"/>
                <w:i/>
                <w:iCs/>
                <w:sz w:val="26"/>
                <w:szCs w:val="26"/>
              </w:rPr>
              <w:t xml:space="preserve">a) </w:t>
            </w:r>
            <w:proofErr w:type="spellStart"/>
            <w:r w:rsidRPr="009C4207">
              <w:rPr>
                <w:rFonts w:ascii="Times New Roman" w:hAnsi="Times New Roman" w:cs="Times New Roman"/>
                <w:i/>
                <w:iCs/>
                <w:sz w:val="26"/>
                <w:szCs w:val="26"/>
              </w:rPr>
              <w:t>Trường</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hợp</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hồ</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sơ</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chưa</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hợp</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lệ</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hoặc</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có</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nội</w:t>
            </w:r>
            <w:proofErr w:type="spellEnd"/>
            <w:r w:rsidRPr="009C4207">
              <w:rPr>
                <w:rFonts w:ascii="Times New Roman" w:hAnsi="Times New Roman" w:cs="Times New Roman"/>
                <w:i/>
                <w:iCs/>
                <w:sz w:val="26"/>
                <w:szCs w:val="26"/>
              </w:rPr>
              <w:t xml:space="preserve"> dung </w:t>
            </w:r>
            <w:proofErr w:type="spellStart"/>
            <w:r w:rsidRPr="009C4207">
              <w:rPr>
                <w:rFonts w:ascii="Times New Roman" w:hAnsi="Times New Roman" w:cs="Times New Roman"/>
                <w:i/>
                <w:iCs/>
                <w:sz w:val="26"/>
                <w:szCs w:val="26"/>
              </w:rPr>
              <w:t>cần</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sửa</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đổi</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bổ</w:t>
            </w:r>
            <w:proofErr w:type="spellEnd"/>
            <w:r w:rsidRPr="009C4207">
              <w:rPr>
                <w:rFonts w:ascii="Times New Roman" w:hAnsi="Times New Roman" w:cs="Times New Roman"/>
                <w:i/>
                <w:iCs/>
                <w:sz w:val="26"/>
                <w:szCs w:val="26"/>
              </w:rPr>
              <w:t xml:space="preserve"> sung</w:t>
            </w:r>
            <w:r w:rsidRPr="009C4207">
              <w:rPr>
                <w:rFonts w:ascii="Times New Roman" w:hAnsi="Times New Roman" w:cs="Times New Roman"/>
                <w:b/>
                <w:iCs/>
                <w:sz w:val="26"/>
                <w:szCs w:val="26"/>
              </w:rPr>
              <w:t>:</w:t>
            </w:r>
            <w:r w:rsidRPr="009C4207">
              <w:rPr>
                <w:rFonts w:ascii="Times New Roman" w:hAnsi="Times New Roman" w:cs="Times New Roman"/>
                <w:i/>
                <w:sz w:val="26"/>
                <w:szCs w:val="26"/>
              </w:rPr>
              <w:t xml:space="preserve"> </w:t>
            </w:r>
            <w:proofErr w:type="spellStart"/>
            <w:r w:rsidRPr="009C4207">
              <w:rPr>
                <w:rFonts w:ascii="Times New Roman" w:hAnsi="Times New Roman" w:cs="Times New Roman"/>
                <w:iCs/>
                <w:sz w:val="26"/>
                <w:szCs w:val="26"/>
              </w:rPr>
              <w:t>chuyển</w:t>
            </w:r>
            <w:proofErr w:type="spellEnd"/>
            <w:r w:rsidRPr="009C4207">
              <w:rPr>
                <w:rFonts w:ascii="Times New Roman" w:hAnsi="Times New Roman" w:cs="Times New Roman"/>
                <w:iCs/>
                <w:sz w:val="26"/>
                <w:szCs w:val="26"/>
              </w:rPr>
              <w:t xml:space="preserve"> sang </w:t>
            </w:r>
            <w:proofErr w:type="spellStart"/>
            <w:r w:rsidRPr="009C4207">
              <w:rPr>
                <w:rFonts w:ascii="Times New Roman" w:hAnsi="Times New Roman" w:cs="Times New Roman"/>
                <w:iCs/>
                <w:sz w:val="26"/>
                <w:szCs w:val="26"/>
              </w:rPr>
              <w:t>bước</w:t>
            </w:r>
            <w:proofErr w:type="spellEnd"/>
            <w:r w:rsidRPr="009C4207">
              <w:rPr>
                <w:rFonts w:ascii="Times New Roman" w:hAnsi="Times New Roman" w:cs="Times New Roman"/>
                <w:iCs/>
                <w:sz w:val="26"/>
                <w:szCs w:val="26"/>
              </w:rPr>
              <w:t xml:space="preserve"> </w:t>
            </w:r>
            <w:r w:rsidRPr="009C4207">
              <w:rPr>
                <w:rFonts w:ascii="Times New Roman" w:hAnsi="Times New Roman" w:cs="Times New Roman"/>
                <w:b/>
                <w:iCs/>
                <w:sz w:val="26"/>
                <w:szCs w:val="26"/>
              </w:rPr>
              <w:t>B4.</w:t>
            </w:r>
          </w:p>
          <w:p w14:paraId="429987B9" w14:textId="77777777" w:rsidR="00755207" w:rsidRPr="009C4207" w:rsidRDefault="00755207" w:rsidP="008A768D">
            <w:pPr>
              <w:jc w:val="both"/>
              <w:rPr>
                <w:rFonts w:ascii="Times New Roman" w:hAnsi="Times New Roman" w:cs="Times New Roman"/>
                <w:b/>
                <w:sz w:val="26"/>
                <w:szCs w:val="26"/>
              </w:rPr>
            </w:pPr>
            <w:r w:rsidRPr="009C4207">
              <w:rPr>
                <w:rFonts w:ascii="Times New Roman" w:hAnsi="Times New Roman" w:cs="Times New Roman"/>
                <w:i/>
                <w:sz w:val="26"/>
                <w:szCs w:val="26"/>
              </w:rPr>
              <w:t xml:space="preserve">b) </w:t>
            </w:r>
            <w:proofErr w:type="spellStart"/>
            <w:r w:rsidRPr="009C4207">
              <w:rPr>
                <w:rFonts w:ascii="Times New Roman" w:hAnsi="Times New Roman" w:cs="Times New Roman"/>
                <w:i/>
                <w:sz w:val="26"/>
                <w:szCs w:val="26"/>
              </w:rPr>
              <w:t>Trường</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hợp</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hồ</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sơ</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hợp</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lệ</w:t>
            </w:r>
            <w:proofErr w:type="spellEnd"/>
            <w:r w:rsidRPr="009C4207">
              <w:rPr>
                <w:rFonts w:ascii="Times New Roman" w:hAnsi="Times New Roman" w:cs="Times New Roman"/>
                <w:b/>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bước</w:t>
            </w:r>
            <w:proofErr w:type="spellEnd"/>
            <w:r w:rsidRPr="009C4207">
              <w:rPr>
                <w:rFonts w:ascii="Times New Roman" w:hAnsi="Times New Roman" w:cs="Times New Roman"/>
                <w:sz w:val="26"/>
                <w:szCs w:val="26"/>
              </w:rPr>
              <w:t xml:space="preserve"> </w:t>
            </w:r>
            <w:r w:rsidRPr="009C4207">
              <w:rPr>
                <w:rFonts w:ascii="Times New Roman" w:hAnsi="Times New Roman" w:cs="Times New Roman"/>
                <w:b/>
                <w:sz w:val="26"/>
                <w:szCs w:val="26"/>
              </w:rPr>
              <w:t>B5</w:t>
            </w:r>
          </w:p>
        </w:tc>
      </w:tr>
      <w:tr w:rsidR="00755207" w:rsidRPr="009C4207" w14:paraId="7B417B95" w14:textId="77777777" w:rsidTr="008A768D">
        <w:trPr>
          <w:trHeight w:val="736"/>
        </w:trPr>
        <w:tc>
          <w:tcPr>
            <w:tcW w:w="993" w:type="dxa"/>
            <w:vAlign w:val="center"/>
          </w:tcPr>
          <w:p w14:paraId="5C41139B"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rPr>
              <w:t>B4</w:t>
            </w:r>
          </w:p>
        </w:tc>
        <w:tc>
          <w:tcPr>
            <w:tcW w:w="8363" w:type="dxa"/>
            <w:gridSpan w:val="5"/>
            <w:vAlign w:val="center"/>
          </w:tcPr>
          <w:p w14:paraId="479A0869" w14:textId="77777777" w:rsidR="00755207" w:rsidRPr="009C4207" w:rsidRDefault="00755207" w:rsidP="008A768D">
            <w:pPr>
              <w:jc w:val="both"/>
              <w:rPr>
                <w:rFonts w:ascii="Times New Roman" w:hAnsi="Times New Roman" w:cs="Times New Roman"/>
                <w:sz w:val="26"/>
                <w:szCs w:val="26"/>
              </w:rPr>
            </w:pPr>
            <w:proofErr w:type="spellStart"/>
            <w:r w:rsidRPr="009C4207">
              <w:rPr>
                <w:rFonts w:ascii="Times New Roman" w:hAnsi="Times New Roman" w:cs="Times New Roman"/>
                <w:b/>
                <w:bCs/>
                <w:i/>
                <w:sz w:val="26"/>
                <w:szCs w:val="26"/>
              </w:rPr>
              <w:t>Trường</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hợp</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hồ</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sơ</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chưa</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hợp</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lệ</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hoặc</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có</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nội</w:t>
            </w:r>
            <w:proofErr w:type="spellEnd"/>
            <w:r w:rsidRPr="009C4207">
              <w:rPr>
                <w:rFonts w:ascii="Times New Roman" w:hAnsi="Times New Roman" w:cs="Times New Roman"/>
                <w:b/>
                <w:bCs/>
                <w:i/>
                <w:sz w:val="26"/>
                <w:szCs w:val="26"/>
              </w:rPr>
              <w:t xml:space="preserve"> dung </w:t>
            </w:r>
            <w:proofErr w:type="spellStart"/>
            <w:r w:rsidRPr="009C4207">
              <w:rPr>
                <w:rFonts w:ascii="Times New Roman" w:hAnsi="Times New Roman" w:cs="Times New Roman"/>
                <w:b/>
                <w:bCs/>
                <w:i/>
                <w:sz w:val="26"/>
                <w:szCs w:val="26"/>
              </w:rPr>
              <w:t>cần</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sửa</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đổi</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bổ</w:t>
            </w:r>
            <w:proofErr w:type="spellEnd"/>
            <w:r w:rsidRPr="009C4207">
              <w:rPr>
                <w:rFonts w:ascii="Times New Roman" w:hAnsi="Times New Roman" w:cs="Times New Roman"/>
                <w:b/>
                <w:bCs/>
                <w:i/>
                <w:sz w:val="26"/>
                <w:szCs w:val="26"/>
              </w:rPr>
              <w:t xml:space="preserve"> sung</w:t>
            </w:r>
          </w:p>
        </w:tc>
      </w:tr>
      <w:tr w:rsidR="00755207" w:rsidRPr="009C4207" w14:paraId="3333D7C3" w14:textId="77777777" w:rsidTr="008A768D">
        <w:trPr>
          <w:trHeight w:val="403"/>
        </w:trPr>
        <w:tc>
          <w:tcPr>
            <w:tcW w:w="993" w:type="dxa"/>
          </w:tcPr>
          <w:p w14:paraId="1A2F025C" w14:textId="77777777" w:rsidR="00755207" w:rsidRPr="009C4207"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105" w:type="dxa"/>
          </w:tcPr>
          <w:p w14:paraId="187A4762" w14:textId="77777777" w:rsidR="00755207" w:rsidRPr="009C4207" w:rsidRDefault="00755207" w:rsidP="008A768D">
            <w:pPr>
              <w:jc w:val="center"/>
              <w:rPr>
                <w:rFonts w:ascii="Times New Roman" w:hAnsi="Times New Roman" w:cs="Times New Roman"/>
                <w:b/>
                <w:sz w:val="26"/>
                <w:szCs w:val="26"/>
                <w:lang w:val="en-US"/>
              </w:rPr>
            </w:pPr>
            <w:proofErr w:type="spellStart"/>
            <w:r w:rsidRPr="00A71308">
              <w:rPr>
                <w:rFonts w:ascii="Times New Roman" w:hAnsi="Times New Roman" w:cs="Times New Roman"/>
                <w:b/>
                <w:sz w:val="26"/>
                <w:szCs w:val="26"/>
              </w:rPr>
              <w:t>Đề</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xuất</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nội</w:t>
            </w:r>
            <w:proofErr w:type="spellEnd"/>
            <w:r w:rsidRPr="00A71308">
              <w:rPr>
                <w:rFonts w:ascii="Times New Roman" w:hAnsi="Times New Roman" w:cs="Times New Roman"/>
                <w:b/>
                <w:sz w:val="26"/>
                <w:szCs w:val="26"/>
              </w:rPr>
              <w:t xml:space="preserve"> dung </w:t>
            </w:r>
            <w:proofErr w:type="spellStart"/>
            <w:r w:rsidRPr="00A71308">
              <w:rPr>
                <w:rFonts w:ascii="Times New Roman" w:hAnsi="Times New Roman" w:cs="Times New Roman"/>
                <w:b/>
                <w:sz w:val="26"/>
                <w:szCs w:val="26"/>
              </w:rPr>
              <w:t>giải</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quyết</w:t>
            </w:r>
            <w:proofErr w:type="spellEnd"/>
          </w:p>
        </w:tc>
        <w:tc>
          <w:tcPr>
            <w:tcW w:w="1446" w:type="dxa"/>
          </w:tcPr>
          <w:p w14:paraId="26114AC7" w14:textId="77777777" w:rsidR="00755207" w:rsidRPr="009C4207" w:rsidRDefault="00755207" w:rsidP="008A768D">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993" w:type="dxa"/>
          </w:tcPr>
          <w:p w14:paraId="006E7569" w14:textId="77777777" w:rsidR="00755207" w:rsidRPr="009C4207" w:rsidRDefault="00755207" w:rsidP="008A768D">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608" w:type="dxa"/>
            <w:vMerge w:val="restart"/>
          </w:tcPr>
          <w:p w14:paraId="289AEAB4" w14:textId="77777777" w:rsidR="00755207" w:rsidRPr="00A71308"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5A2ABFA6" w14:textId="77777777" w:rsidR="00755207" w:rsidRPr="00A71308"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35073ADB" w14:textId="77777777" w:rsidR="00755207"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7169A2CC" w14:textId="77777777" w:rsidR="00755207" w:rsidRPr="009C4207" w:rsidRDefault="00755207" w:rsidP="008A768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p w14:paraId="7C9751A2" w14:textId="77777777" w:rsidR="00755207" w:rsidRPr="00A71308"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5423B8D9" w14:textId="77777777" w:rsidR="00755207" w:rsidRPr="00A71308"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977468D" w14:textId="77777777" w:rsidR="00755207"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lastRenderedPageBreak/>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6FDA9ABD" w14:textId="77777777" w:rsidR="00755207" w:rsidRPr="009C4207" w:rsidRDefault="00755207" w:rsidP="008A768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c>
          <w:tcPr>
            <w:tcW w:w="3211" w:type="dxa"/>
          </w:tcPr>
          <w:p w14:paraId="306F26E4" w14:textId="77777777" w:rsidR="00755207" w:rsidRPr="009C4207" w:rsidRDefault="00755207" w:rsidP="008A768D">
            <w:pPr>
              <w:jc w:val="both"/>
              <w:rPr>
                <w:rFonts w:ascii="Times New Roman" w:hAnsi="Times New Roman" w:cs="Times New Roman"/>
                <w:sz w:val="26"/>
                <w:szCs w:val="26"/>
                <w:lang w:val="en-US"/>
              </w:rPr>
            </w:pPr>
            <w:proofErr w:type="spellStart"/>
            <w:r w:rsidRPr="00A71308">
              <w:rPr>
                <w:rFonts w:ascii="Times New Roman" w:hAnsi="Times New Roman" w:cs="Times New Roman"/>
                <w:sz w:val="26"/>
                <w:szCs w:val="26"/>
              </w:rPr>
              <w:lastRenderedPageBreak/>
              <w:t>Tham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mưu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kết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và</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r>
      <w:tr w:rsidR="00755207" w:rsidRPr="009C4207" w14:paraId="33DD2935" w14:textId="77777777" w:rsidTr="008A768D">
        <w:trPr>
          <w:trHeight w:val="827"/>
        </w:trPr>
        <w:tc>
          <w:tcPr>
            <w:tcW w:w="993" w:type="dxa"/>
          </w:tcPr>
          <w:p w14:paraId="66E932FF" w14:textId="77777777" w:rsidR="00755207" w:rsidRPr="009C4207"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105" w:type="dxa"/>
          </w:tcPr>
          <w:p w14:paraId="1B5654B4" w14:textId="77777777" w:rsidR="00755207" w:rsidRPr="009C4207" w:rsidRDefault="00755207" w:rsidP="008A768D">
            <w:pPr>
              <w:jc w:val="center"/>
              <w:rPr>
                <w:rFonts w:ascii="Times New Roman" w:hAnsi="Times New Roman" w:cs="Times New Roman"/>
                <w:b/>
                <w:sz w:val="26"/>
                <w:szCs w:val="26"/>
                <w:lang w:val="en-US"/>
              </w:rPr>
            </w:pPr>
            <w:proofErr w:type="spellStart"/>
            <w:r w:rsidRPr="00A71308">
              <w:rPr>
                <w:rFonts w:ascii="Times New Roman" w:hAnsi="Times New Roman" w:cs="Times New Roman"/>
                <w:b/>
                <w:sz w:val="26"/>
                <w:szCs w:val="26"/>
                <w:lang w:val="en-US"/>
              </w:rPr>
              <w:t>Xem</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xét</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trình</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ký</w:t>
            </w:r>
            <w:proofErr w:type="spellEnd"/>
          </w:p>
        </w:tc>
        <w:tc>
          <w:tcPr>
            <w:tcW w:w="1446" w:type="dxa"/>
          </w:tcPr>
          <w:p w14:paraId="59FC3EBA" w14:textId="77777777" w:rsidR="00755207" w:rsidRPr="009C4207" w:rsidRDefault="00755207" w:rsidP="008A768D">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đơn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vị</w:t>
            </w:r>
            <w:proofErr w:type="spellEnd"/>
          </w:p>
        </w:tc>
        <w:tc>
          <w:tcPr>
            <w:tcW w:w="993" w:type="dxa"/>
          </w:tcPr>
          <w:p w14:paraId="3CFF4E65" w14:textId="77777777" w:rsidR="00755207" w:rsidRPr="009C4207"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lang w:val="nl-NL"/>
              </w:rPr>
              <w:t xml:space="preserve">02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608" w:type="dxa"/>
            <w:vMerge/>
          </w:tcPr>
          <w:p w14:paraId="296F56F4" w14:textId="77777777" w:rsidR="00755207" w:rsidRPr="009C4207" w:rsidRDefault="00755207" w:rsidP="008A768D">
            <w:pPr>
              <w:jc w:val="center"/>
              <w:rPr>
                <w:rFonts w:ascii="Times New Roman" w:hAnsi="Times New Roman" w:cs="Times New Roman"/>
                <w:sz w:val="26"/>
                <w:szCs w:val="26"/>
                <w:lang w:val="vi-VN"/>
              </w:rPr>
            </w:pPr>
          </w:p>
        </w:tc>
        <w:tc>
          <w:tcPr>
            <w:tcW w:w="3211" w:type="dxa"/>
          </w:tcPr>
          <w:p w14:paraId="2F679573" w14:textId="77777777" w:rsidR="00755207" w:rsidRPr="009C4207" w:rsidRDefault="00755207" w:rsidP="008A768D">
            <w:pPr>
              <w:jc w:val="both"/>
              <w:rPr>
                <w:rFonts w:ascii="Times New Roman" w:hAnsi="Times New Roman" w:cs="Times New Roman"/>
                <w:sz w:val="26"/>
                <w:szCs w:val="26"/>
                <w:lang w:val="vi-VN"/>
              </w:rPr>
            </w:pP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đơn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xem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xét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kiểm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tra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hồ</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ký</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nháy</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Dự</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thảo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bản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đề</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nghị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chỉnh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sửa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bổ</w:t>
            </w:r>
            <w:proofErr w:type="spellEnd"/>
            <w:r w:rsidRPr="00A71308">
              <w:rPr>
                <w:rFonts w:ascii="Times New Roman" w:hAnsi="Times New Roman" w:cs="Times New Roman"/>
                <w:sz w:val="26"/>
                <w:szCs w:val="26"/>
                <w:lang w:val="en-US"/>
              </w:rPr>
              <w:t xml:space="preserve"> sung.</w:t>
            </w:r>
          </w:p>
        </w:tc>
      </w:tr>
      <w:tr w:rsidR="00755207" w:rsidRPr="009C4207" w14:paraId="1ABDCFB1" w14:textId="77777777" w:rsidTr="008A768D">
        <w:trPr>
          <w:trHeight w:val="1205"/>
        </w:trPr>
        <w:tc>
          <w:tcPr>
            <w:tcW w:w="993" w:type="dxa"/>
          </w:tcPr>
          <w:p w14:paraId="46829438" w14:textId="77777777" w:rsidR="00755207" w:rsidRPr="009C4207"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105" w:type="dxa"/>
          </w:tcPr>
          <w:p w14:paraId="1A7D0A81" w14:textId="77777777" w:rsidR="00755207" w:rsidRPr="009C4207" w:rsidRDefault="00755207" w:rsidP="008A768D">
            <w:pPr>
              <w:jc w:val="center"/>
              <w:rPr>
                <w:rFonts w:ascii="Times New Roman" w:hAnsi="Times New Roman" w:cs="Times New Roman"/>
                <w:b/>
                <w:sz w:val="26"/>
                <w:szCs w:val="26"/>
                <w:lang w:val="en-US"/>
              </w:rPr>
            </w:pPr>
            <w:proofErr w:type="spellStart"/>
            <w:r w:rsidRPr="00A71308">
              <w:rPr>
                <w:rFonts w:ascii="Times New Roman" w:hAnsi="Times New Roman" w:cs="Times New Roman"/>
                <w:b/>
                <w:sz w:val="26"/>
                <w:szCs w:val="26"/>
                <w:lang w:val="nl-NL"/>
              </w:rPr>
              <w:t>Xem</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xét</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ký</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duyệt</w:t>
            </w:r>
            <w:proofErr w:type="spellEnd"/>
          </w:p>
        </w:tc>
        <w:tc>
          <w:tcPr>
            <w:tcW w:w="1446" w:type="dxa"/>
          </w:tcPr>
          <w:p w14:paraId="4A08A864" w14:textId="77777777" w:rsidR="00755207" w:rsidRPr="009C4207" w:rsidRDefault="00755207" w:rsidP="008A768D">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đạo</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Sở</w:t>
            </w:r>
            <w:proofErr w:type="spellEnd"/>
          </w:p>
        </w:tc>
        <w:tc>
          <w:tcPr>
            <w:tcW w:w="993" w:type="dxa"/>
          </w:tcPr>
          <w:p w14:paraId="4930E0A4" w14:textId="77777777" w:rsidR="00755207" w:rsidRPr="009C4207" w:rsidRDefault="00755207" w:rsidP="008A768D">
            <w:pPr>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608" w:type="dxa"/>
          </w:tcPr>
          <w:p w14:paraId="7326C506" w14:textId="77777777" w:rsidR="00755207" w:rsidRPr="00A71308"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31616207" w14:textId="77777777" w:rsidR="00755207" w:rsidRPr="00A71308"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FFA8147" w14:textId="77777777" w:rsidR="00755207"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483E7FB9" w14:textId="77777777" w:rsidR="00755207" w:rsidRPr="009C4207" w:rsidRDefault="00755207" w:rsidP="008A768D">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c>
          <w:tcPr>
            <w:tcW w:w="3211" w:type="dxa"/>
          </w:tcPr>
          <w:p w14:paraId="20B6AAA9" w14:textId="77777777" w:rsidR="00755207" w:rsidRPr="009C4207" w:rsidRDefault="00755207" w:rsidP="008A768D">
            <w:pPr>
              <w:jc w:val="both"/>
              <w:rPr>
                <w:rFonts w:ascii="Times New Roman" w:hAnsi="Times New Roman" w:cs="Times New Roman"/>
                <w:sz w:val="26"/>
                <w:szCs w:val="26"/>
                <w:lang w:val="vi-VN"/>
              </w:rPr>
            </w:pPr>
            <w:proofErr w:type="spellStart"/>
            <w:r w:rsidRPr="00A71308">
              <w:rPr>
                <w:rFonts w:ascii="Times New Roman" w:hAnsi="Times New Roman" w:cs="Times New Roman"/>
                <w:sz w:val="26"/>
                <w:szCs w:val="26"/>
                <w:lang w:val="en-US"/>
              </w:rPr>
              <w:t>Lãnh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đạo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xem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xét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hô</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ký</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duyệt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Tờ</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trình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kèm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dự</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thảo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bản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đề</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nghị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chỉnh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sửa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bổ</w:t>
            </w:r>
            <w:proofErr w:type="spellEnd"/>
            <w:r w:rsidRPr="00A71308">
              <w:rPr>
                <w:rFonts w:ascii="Times New Roman" w:hAnsi="Times New Roman" w:cs="Times New Roman"/>
                <w:sz w:val="26"/>
                <w:szCs w:val="26"/>
                <w:lang w:val="en-US"/>
              </w:rPr>
              <w:t xml:space="preserve"> sung</w:t>
            </w:r>
          </w:p>
        </w:tc>
      </w:tr>
      <w:tr w:rsidR="00755207" w:rsidRPr="009C4207" w14:paraId="7190F0B3" w14:textId="77777777" w:rsidTr="008A768D">
        <w:trPr>
          <w:trHeight w:val="1205"/>
        </w:trPr>
        <w:tc>
          <w:tcPr>
            <w:tcW w:w="993" w:type="dxa"/>
          </w:tcPr>
          <w:p w14:paraId="7ED578E9" w14:textId="77777777" w:rsidR="00755207" w:rsidRPr="009C4207" w:rsidRDefault="00755207" w:rsidP="008A768D">
            <w:pPr>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105" w:type="dxa"/>
          </w:tcPr>
          <w:p w14:paraId="5E8C8B03" w14:textId="77777777" w:rsidR="00755207" w:rsidRPr="009C4207" w:rsidRDefault="00755207" w:rsidP="008A768D">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 xml:space="preserve">Ban </w:t>
            </w:r>
            <w:proofErr w:type="spellStart"/>
            <w:r w:rsidRPr="00A71308">
              <w:rPr>
                <w:rFonts w:ascii="Times New Roman" w:hAnsi="Times New Roman" w:cs="Times New Roman"/>
                <w:b/>
                <w:sz w:val="26"/>
                <w:szCs w:val="26"/>
                <w:lang w:val="nl-NL"/>
              </w:rPr>
              <w:t>hành</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văn</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bản</w:t>
            </w:r>
            <w:proofErr w:type="spellEnd"/>
          </w:p>
        </w:tc>
        <w:tc>
          <w:tcPr>
            <w:tcW w:w="1446" w:type="dxa"/>
          </w:tcPr>
          <w:p w14:paraId="50BDE268" w14:textId="77777777" w:rsidR="00755207" w:rsidRPr="009C4207" w:rsidRDefault="00755207" w:rsidP="008A768D">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993" w:type="dxa"/>
          </w:tcPr>
          <w:p w14:paraId="1FA39456" w14:textId="77777777" w:rsidR="00755207" w:rsidRPr="009C4207" w:rsidRDefault="00755207" w:rsidP="008A768D">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608" w:type="dxa"/>
          </w:tcPr>
          <w:p w14:paraId="617E77F0" w14:textId="77777777" w:rsidR="00755207" w:rsidRPr="009C4207" w:rsidRDefault="00755207" w:rsidP="008A768D">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tc>
        <w:tc>
          <w:tcPr>
            <w:tcW w:w="3211" w:type="dxa"/>
          </w:tcPr>
          <w:p w14:paraId="4BCC2414" w14:textId="77777777" w:rsidR="00755207" w:rsidRPr="009C4207" w:rsidRDefault="00755207" w:rsidP="008A768D">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F4367C">
              <w:rPr>
                <w:rFonts w:ascii="Times New Roman" w:hAnsi="Times New Roman" w:cs="Times New Roman"/>
                <w:sz w:val="26"/>
                <w:szCs w:val="26"/>
                <w:lang w:val="nl-NL"/>
              </w:rPr>
              <w:t>Lấy</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số</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đóng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dấu</w:t>
            </w:r>
            <w:proofErr w:type="spellEnd"/>
            <w:r w:rsidRPr="00F4367C">
              <w:rPr>
                <w:rFonts w:ascii="Times New Roman" w:hAnsi="Times New Roman" w:cs="Times New Roman"/>
                <w:sz w:val="26"/>
                <w:szCs w:val="26"/>
                <w:lang w:val="nl-NL"/>
              </w:rPr>
              <w:t xml:space="preserve">, ban </w:t>
            </w:r>
            <w:proofErr w:type="spellStart"/>
            <w:r w:rsidRPr="00F4367C">
              <w:rPr>
                <w:rFonts w:ascii="Times New Roman" w:hAnsi="Times New Roman" w:cs="Times New Roman"/>
                <w:sz w:val="26"/>
                <w:szCs w:val="26"/>
                <w:lang w:val="nl-NL"/>
              </w:rPr>
              <w:t>hành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Tờ</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trình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các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dự</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thảo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liên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quan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cho</w:t>
            </w:r>
            <w:proofErr w:type="spellEnd"/>
            <w:r w:rsidRPr="00F4367C">
              <w:rPr>
                <w:rFonts w:ascii="Times New Roman" w:hAnsi="Times New Roman" w:cs="Times New Roman"/>
                <w:sz w:val="26"/>
                <w:szCs w:val="26"/>
                <w:lang w:val="nl-NL"/>
              </w:rPr>
              <w:t xml:space="preserve"> UBND </w:t>
            </w:r>
            <w:proofErr w:type="spellStart"/>
            <w:r w:rsidRPr="00F4367C">
              <w:rPr>
                <w:rFonts w:ascii="Times New Roman" w:hAnsi="Times New Roman" w:cs="Times New Roman"/>
                <w:sz w:val="26"/>
                <w:szCs w:val="26"/>
                <w:lang w:val="nl-NL"/>
              </w:rPr>
              <w:t>thành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phố</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phê</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duyệt</w:t>
            </w:r>
            <w:proofErr w:type="spellEnd"/>
          </w:p>
        </w:tc>
      </w:tr>
      <w:tr w:rsidR="00755207" w:rsidRPr="009C4207" w14:paraId="5D364102" w14:textId="77777777" w:rsidTr="008A768D">
        <w:trPr>
          <w:trHeight w:val="1205"/>
        </w:trPr>
        <w:tc>
          <w:tcPr>
            <w:tcW w:w="993" w:type="dxa"/>
          </w:tcPr>
          <w:p w14:paraId="606EF045" w14:textId="77777777" w:rsidR="00755207" w:rsidRPr="009C4207" w:rsidRDefault="00755207" w:rsidP="008A768D">
            <w:pPr>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105" w:type="dxa"/>
          </w:tcPr>
          <w:p w14:paraId="1B0480FA" w14:textId="77777777" w:rsidR="00755207" w:rsidRPr="009C4207" w:rsidRDefault="00755207" w:rsidP="008A768D">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Tiếp</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nhận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hồ</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sơ</w:t>
            </w:r>
            <w:proofErr w:type="spellEnd"/>
          </w:p>
        </w:tc>
        <w:tc>
          <w:tcPr>
            <w:tcW w:w="1446" w:type="dxa"/>
          </w:tcPr>
          <w:p w14:paraId="16D4BE9B" w14:textId="77777777" w:rsidR="00755207" w:rsidRPr="009C4207" w:rsidRDefault="00755207" w:rsidP="008A768D">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thư</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HCQT –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val="restart"/>
          </w:tcPr>
          <w:p w14:paraId="7AA0F43B" w14:textId="77777777" w:rsidR="00755207" w:rsidRPr="009C4207" w:rsidRDefault="00755207" w:rsidP="008A768D">
            <w:pPr>
              <w:jc w:val="center"/>
              <w:rPr>
                <w:rFonts w:ascii="Times New Roman" w:hAnsi="Times New Roman" w:cs="Times New Roman"/>
                <w:sz w:val="26"/>
                <w:szCs w:val="26"/>
              </w:rPr>
            </w:pPr>
            <w:r>
              <w:rPr>
                <w:rFonts w:ascii="Times New Roman" w:hAnsi="Times New Roman" w:cs="Times New Roman"/>
                <w:sz w:val="26"/>
                <w:szCs w:val="26"/>
                <w:lang w:val="nl-NL"/>
              </w:rPr>
              <w:t xml:space="preserve">01 </w:t>
            </w:r>
            <w:proofErr w:type="spellStart"/>
            <w:r>
              <w:rPr>
                <w:rFonts w:ascii="Times New Roman" w:hAnsi="Times New Roman" w:cs="Times New Roman"/>
                <w:sz w:val="26"/>
                <w:szCs w:val="26"/>
                <w:lang w:val="nl-NL"/>
              </w:rPr>
              <w:t>ngày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608" w:type="dxa"/>
          </w:tcPr>
          <w:p w14:paraId="0BC676EB" w14:textId="77777777" w:rsidR="00755207" w:rsidRPr="009C4207" w:rsidRDefault="00755207" w:rsidP="008A768D">
            <w:pPr>
              <w:jc w:val="center"/>
              <w:rPr>
                <w:rFonts w:ascii="Times New Roman" w:hAnsi="Times New Roman" w:cs="Times New Roman"/>
                <w:sz w:val="26"/>
                <w:szCs w:val="26"/>
                <w:lang w:val="nl-NL"/>
              </w:rPr>
            </w:pPr>
            <w:proofErr w:type="spellStart"/>
            <w:r>
              <w:rPr>
                <w:rFonts w:ascii="Times New Roman" w:hAnsi="Times New Roman" w:cs="Times New Roman"/>
                <w:color w:val="000000"/>
                <w:sz w:val="26"/>
                <w:szCs w:val="26"/>
              </w:rPr>
              <w:t>Bộ</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của</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Sở</w:t>
            </w:r>
            <w:proofErr w:type="spellEnd"/>
          </w:p>
        </w:tc>
        <w:tc>
          <w:tcPr>
            <w:tcW w:w="3211" w:type="dxa"/>
          </w:tcPr>
          <w:p w14:paraId="57CCD608" w14:textId="77777777" w:rsidR="00755207" w:rsidRPr="00F4367C" w:rsidRDefault="00755207" w:rsidP="008A768D">
            <w:pPr>
              <w:jc w:val="both"/>
              <w:rPr>
                <w:rFonts w:ascii="Times New Roman" w:hAnsi="Times New Roman" w:cs="Times New Roman"/>
                <w:color w:val="000000"/>
                <w:sz w:val="26"/>
                <w:szCs w:val="26"/>
                <w:lang w:val="nl-NL"/>
              </w:rPr>
            </w:pPr>
            <w:proofErr w:type="spellStart"/>
            <w:r w:rsidRPr="00F4367C">
              <w:rPr>
                <w:rFonts w:ascii="Times New Roman" w:hAnsi="Times New Roman" w:cs="Times New Roman"/>
                <w:color w:val="000000"/>
                <w:sz w:val="26"/>
                <w:szCs w:val="26"/>
                <w:lang w:val="nl-NL"/>
              </w:rPr>
              <w:t>Tiếp</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nhận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kiểm</w:t>
            </w:r>
            <w:proofErr w:type="spellEnd"/>
            <w:r w:rsidRPr="00F4367C">
              <w:rPr>
                <w:rFonts w:ascii="Times New Roman" w:hAnsi="Times New Roman" w:cs="Times New Roman"/>
                <w:color w:val="000000"/>
                <w:sz w:val="26"/>
                <w:szCs w:val="26"/>
                <w:lang w:val="nl-NL"/>
              </w:rPr>
              <w:t xml:space="preserve"> tra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phần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tài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liệu</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quan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ghi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giấy</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nhận</w:t>
            </w:r>
            <w:proofErr w:type="spellEnd"/>
            <w:r w:rsidRPr="00F4367C">
              <w:rPr>
                <w:rFonts w:ascii="Times New Roman" w:hAnsi="Times New Roman" w:cs="Times New Roman"/>
                <w:color w:val="000000"/>
                <w:sz w:val="26"/>
                <w:szCs w:val="26"/>
                <w:lang w:val="nl-NL"/>
              </w:rPr>
              <w:t>.</w:t>
            </w:r>
          </w:p>
          <w:p w14:paraId="683BE7BE" w14:textId="77777777" w:rsidR="00755207" w:rsidRPr="009C4207" w:rsidRDefault="00755207" w:rsidP="008A768D">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6728A0">
              <w:rPr>
                <w:rFonts w:ascii="Times New Roman" w:hAnsi="Times New Roman" w:cs="Times New Roman"/>
                <w:color w:val="000000"/>
                <w:sz w:val="26"/>
                <w:szCs w:val="26"/>
                <w:lang w:val="nl-NL"/>
              </w:rPr>
              <w:t>Chuyển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hồ</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sơ</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cho</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Lãnh</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đạo</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Phòng</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Chuyên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môn</w:t>
            </w:r>
            <w:proofErr w:type="spellEnd"/>
            <w:r w:rsidRPr="006728A0">
              <w:rPr>
                <w:rFonts w:ascii="Times New Roman" w:hAnsi="Times New Roman" w:cs="Times New Roman"/>
                <w:color w:val="000000"/>
                <w:sz w:val="26"/>
                <w:szCs w:val="26"/>
                <w:lang w:val="nl-NL"/>
              </w:rPr>
              <w:t xml:space="preserve"> – </w:t>
            </w:r>
            <w:proofErr w:type="spellStart"/>
            <w:r w:rsidRPr="006728A0">
              <w:rPr>
                <w:rFonts w:ascii="Times New Roman" w:hAnsi="Times New Roman" w:cs="Times New Roman"/>
                <w:color w:val="000000"/>
                <w:sz w:val="26"/>
                <w:szCs w:val="26"/>
                <w:lang w:val="nl-NL"/>
              </w:rPr>
              <w:t>Văn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phòng</w:t>
            </w:r>
            <w:proofErr w:type="spellEnd"/>
            <w:r w:rsidRPr="006728A0">
              <w:rPr>
                <w:rFonts w:ascii="Times New Roman" w:hAnsi="Times New Roman" w:cs="Times New Roman"/>
                <w:color w:val="000000"/>
                <w:sz w:val="26"/>
                <w:szCs w:val="26"/>
                <w:lang w:val="nl-NL"/>
              </w:rPr>
              <w:t xml:space="preserve"> UBND </w:t>
            </w:r>
            <w:proofErr w:type="spellStart"/>
            <w:r w:rsidRPr="006728A0">
              <w:rPr>
                <w:rFonts w:ascii="Times New Roman" w:hAnsi="Times New Roman" w:cs="Times New Roman"/>
                <w:color w:val="000000"/>
                <w:sz w:val="26"/>
                <w:szCs w:val="26"/>
                <w:lang w:val="nl-NL"/>
              </w:rPr>
              <w:t>Thành</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phố</w:t>
            </w:r>
            <w:proofErr w:type="spellEnd"/>
            <w:r w:rsidRPr="006728A0">
              <w:rPr>
                <w:rFonts w:ascii="Times New Roman" w:hAnsi="Times New Roman" w:cs="Times New Roman"/>
                <w:color w:val="000000"/>
                <w:sz w:val="26"/>
                <w:szCs w:val="26"/>
                <w:lang w:val="nl-NL"/>
              </w:rPr>
              <w:t>.</w:t>
            </w:r>
          </w:p>
        </w:tc>
      </w:tr>
      <w:tr w:rsidR="00755207" w:rsidRPr="009C4207" w14:paraId="01A64EA6" w14:textId="77777777" w:rsidTr="008A768D">
        <w:trPr>
          <w:trHeight w:val="771"/>
        </w:trPr>
        <w:tc>
          <w:tcPr>
            <w:tcW w:w="993" w:type="dxa"/>
          </w:tcPr>
          <w:p w14:paraId="0568D387" w14:textId="77777777" w:rsidR="00755207" w:rsidRPr="002C6E1F" w:rsidRDefault="00755207" w:rsidP="008A768D">
            <w:pPr>
              <w:jc w:val="center"/>
              <w:rPr>
                <w:rFonts w:ascii="Times New Roman" w:hAnsi="Times New Roman" w:cs="Times New Roman"/>
                <w:sz w:val="26"/>
                <w:szCs w:val="26"/>
                <w:lang w:val="vi-VN"/>
              </w:rPr>
            </w:pPr>
            <w:r>
              <w:rPr>
                <w:rFonts w:ascii="Times New Roman" w:hAnsi="Times New Roman" w:cs="Times New Roman"/>
                <w:sz w:val="26"/>
                <w:szCs w:val="26"/>
              </w:rPr>
              <w:t>B4.6</w:t>
            </w:r>
          </w:p>
        </w:tc>
        <w:tc>
          <w:tcPr>
            <w:tcW w:w="1105" w:type="dxa"/>
          </w:tcPr>
          <w:p w14:paraId="2187A7CE" w14:textId="77777777" w:rsidR="00755207" w:rsidRPr="009C4207" w:rsidRDefault="00755207" w:rsidP="008A768D">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Rà</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soát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thẩm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định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hồ</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sơ</w:t>
            </w:r>
            <w:proofErr w:type="spellEnd"/>
          </w:p>
        </w:tc>
        <w:tc>
          <w:tcPr>
            <w:tcW w:w="1446" w:type="dxa"/>
          </w:tcPr>
          <w:p w14:paraId="6C3D416E" w14:textId="77777777" w:rsidR="00755207" w:rsidRPr="009C4207" w:rsidRDefault="00755207" w:rsidP="008A768D">
            <w:pPr>
              <w:jc w:val="center"/>
              <w:rPr>
                <w:rFonts w:ascii="Times New Roman" w:hAnsi="Times New Roman" w:cs="Times New Roman"/>
                <w:sz w:val="26"/>
                <w:szCs w:val="26"/>
              </w:rPr>
            </w:pP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tcPr>
          <w:p w14:paraId="050410A0" w14:textId="77777777" w:rsidR="00755207" w:rsidRPr="009C4207" w:rsidRDefault="00755207" w:rsidP="008A768D">
            <w:pPr>
              <w:jc w:val="center"/>
              <w:rPr>
                <w:rFonts w:ascii="Times New Roman" w:hAnsi="Times New Roman" w:cs="Times New Roman"/>
                <w:sz w:val="26"/>
                <w:szCs w:val="26"/>
              </w:rPr>
            </w:pPr>
          </w:p>
        </w:tc>
        <w:tc>
          <w:tcPr>
            <w:tcW w:w="1608" w:type="dxa"/>
          </w:tcPr>
          <w:p w14:paraId="07FE80C0" w14:textId="77777777" w:rsidR="00755207" w:rsidRPr="009C4207" w:rsidRDefault="00755207" w:rsidP="008A768D">
            <w:pPr>
              <w:jc w:val="center"/>
              <w:rPr>
                <w:rFonts w:ascii="Times New Roman" w:hAnsi="Times New Roman" w:cs="Times New Roman"/>
                <w:sz w:val="26"/>
                <w:szCs w:val="26"/>
                <w:lang w:val="nl-NL"/>
              </w:rPr>
            </w:pPr>
            <w:proofErr w:type="spellStart"/>
            <w:r>
              <w:rPr>
                <w:rFonts w:ascii="Times New Roman" w:hAnsi="Times New Roman" w:cs="Times New Roman"/>
                <w:color w:val="000000"/>
                <w:sz w:val="26"/>
                <w:szCs w:val="26"/>
              </w:rPr>
              <w:t>Lập</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p>
        </w:tc>
        <w:tc>
          <w:tcPr>
            <w:tcW w:w="3211" w:type="dxa"/>
          </w:tcPr>
          <w:p w14:paraId="499E092F" w14:textId="77777777" w:rsidR="00755207" w:rsidRPr="00F4367C" w:rsidRDefault="00755207" w:rsidP="008A768D">
            <w:pPr>
              <w:jc w:val="both"/>
              <w:rPr>
                <w:rFonts w:ascii="Times New Roman" w:hAnsi="Times New Roman" w:cs="Times New Roman"/>
                <w:color w:val="000000"/>
                <w:sz w:val="26"/>
                <w:szCs w:val="26"/>
                <w:lang w:val="nl-NL"/>
              </w:rPr>
            </w:pP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thẩm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định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tài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liệu</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quan</w:t>
            </w:r>
            <w:proofErr w:type="spellEnd"/>
            <w:r w:rsidRPr="00F4367C">
              <w:rPr>
                <w:rFonts w:ascii="Times New Roman" w:hAnsi="Times New Roman" w:cs="Times New Roman"/>
                <w:color w:val="000000"/>
                <w:sz w:val="26"/>
                <w:szCs w:val="26"/>
                <w:lang w:val="nl-NL"/>
              </w:rPr>
              <w:t>:</w:t>
            </w:r>
          </w:p>
          <w:p w14:paraId="4ED33C32" w14:textId="77777777" w:rsidR="00755207" w:rsidRDefault="00755207" w:rsidP="008A768D">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Hồ</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sơ</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đạt</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yêu</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cầu</w:t>
            </w:r>
            <w:proofErr w:type="spellEnd"/>
            <w:r w:rsidRPr="00F4367C">
              <w:rPr>
                <w:rFonts w:ascii="Times New Roman" w:hAnsi="Times New Roman" w:cs="Times New Roman"/>
                <w:b/>
                <w:i/>
                <w:color w:val="000000"/>
                <w:sz w:val="26"/>
                <w:szCs w:val="26"/>
                <w:lang w:val="nl-NL"/>
              </w:rPr>
              <w:t>:</w:t>
            </w:r>
            <w:r w:rsidRPr="00F4367C">
              <w:rPr>
                <w:rFonts w:ascii="Times New Roman" w:hAnsi="Times New Roman" w:cs="Times New Roman"/>
                <w:color w:val="000000"/>
                <w:sz w:val="26"/>
                <w:szCs w:val="26"/>
                <w:lang w:val="nl-NL"/>
              </w:rPr>
              <w:t xml:space="preserve"> </w:t>
            </w:r>
          </w:p>
          <w:p w14:paraId="18B92820" w14:textId="77777777" w:rsidR="00755207" w:rsidRPr="00F4367C" w:rsidRDefault="00755207" w:rsidP="008A768D">
            <w:pPr>
              <w:jc w:val="both"/>
              <w:rPr>
                <w:rFonts w:ascii="Times New Roman" w:hAnsi="Times New Roman" w:cs="Times New Roman"/>
                <w:color w:val="000000"/>
                <w:sz w:val="26"/>
                <w:szCs w:val="26"/>
                <w:lang w:val="nl-NL"/>
              </w:rPr>
            </w:pP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lập</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Tờ</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kèm</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dự</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thảo</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kết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quả</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lãnh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đạo</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Phòng</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chuyên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môn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Văn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phòng</w:t>
            </w:r>
            <w:proofErr w:type="spellEnd"/>
            <w:r>
              <w:rPr>
                <w:rFonts w:ascii="Times New Roman" w:hAnsi="Times New Roman" w:cs="Times New Roman"/>
                <w:color w:val="000000"/>
                <w:sz w:val="26"/>
                <w:szCs w:val="26"/>
              </w:rPr>
              <w:t xml:space="preserve"> UBND </w:t>
            </w:r>
            <w:proofErr w:type="spellStart"/>
            <w:r>
              <w:rPr>
                <w:rFonts w:ascii="Times New Roman" w:hAnsi="Times New Roman" w:cs="Times New Roman"/>
                <w:color w:val="000000"/>
                <w:sz w:val="26"/>
                <w:szCs w:val="26"/>
              </w:rPr>
              <w:t>Thành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phố</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xem</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xét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quyết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định</w:t>
            </w:r>
            <w:proofErr w:type="spellEnd"/>
            <w:r w:rsidRPr="00F4367C">
              <w:rPr>
                <w:rFonts w:ascii="Times New Roman" w:hAnsi="Times New Roman" w:cs="Times New Roman"/>
                <w:color w:val="000000"/>
                <w:sz w:val="26"/>
                <w:szCs w:val="26"/>
                <w:lang w:val="nl-NL"/>
              </w:rPr>
              <w:t>.</w:t>
            </w:r>
          </w:p>
          <w:p w14:paraId="124524ED" w14:textId="77777777" w:rsidR="00755207" w:rsidRPr="009C4207" w:rsidRDefault="00755207" w:rsidP="008A768D">
            <w:pPr>
              <w:pStyle w:val="Header"/>
              <w:tabs>
                <w:tab w:val="clear" w:pos="4320"/>
                <w:tab w:val="clear" w:pos="8640"/>
              </w:tabs>
              <w:autoSpaceDE/>
              <w:autoSpaceDN/>
              <w:jc w:val="both"/>
              <w:rPr>
                <w:rFonts w:ascii="Times New Roman" w:hAnsi="Times New Roman" w:cs="Times New Roman"/>
                <w:sz w:val="26"/>
                <w:szCs w:val="26"/>
                <w:lang w:val="vi-VN"/>
              </w:rPr>
            </w:pPr>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Hồ</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sơ</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chưa</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đạt</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yêu</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cầu</w:t>
            </w:r>
            <w:proofErr w:type="spellEnd"/>
            <w:r w:rsidRPr="00F4367C">
              <w:rPr>
                <w:rFonts w:ascii="Times New Roman" w:hAnsi="Times New Roman" w:cs="Times New Roman"/>
                <w:b/>
                <w:i/>
                <w:color w:val="000000"/>
                <w:sz w:val="26"/>
                <w:szCs w:val="26"/>
                <w:lang w:val="nl-NL"/>
              </w:rPr>
              <w:t>:</w:t>
            </w:r>
            <w:r w:rsidRPr="00F4367C">
              <w:rPr>
                <w:rFonts w:ascii="Times New Roman" w:hAnsi="Times New Roman" w:cs="Times New Roman"/>
                <w:color w:val="000000"/>
                <w:sz w:val="26"/>
                <w:szCs w:val="26"/>
                <w:lang w:val="nl-NL"/>
              </w:rPr>
              <w:t xml:space="preserve"> </w:t>
            </w: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lập</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kèm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dự</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thảo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trả</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Sở</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ngành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được</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phân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quản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môn</w:t>
            </w:r>
            <w:proofErr w:type="spellEnd"/>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quyết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định</w:t>
            </w:r>
            <w:proofErr w:type="spellEnd"/>
            <w:r w:rsidRPr="00F4367C">
              <w:rPr>
                <w:rFonts w:ascii="Times New Roman" w:hAnsi="Times New Roman" w:cs="Times New Roman"/>
                <w:color w:val="000000"/>
                <w:sz w:val="26"/>
                <w:szCs w:val="26"/>
                <w:lang w:val="nl-NL"/>
              </w:rPr>
              <w:t>.</w:t>
            </w:r>
          </w:p>
        </w:tc>
      </w:tr>
      <w:tr w:rsidR="00755207" w:rsidRPr="009C4207" w14:paraId="0C537088" w14:textId="77777777" w:rsidTr="008A768D">
        <w:trPr>
          <w:trHeight w:val="1205"/>
        </w:trPr>
        <w:tc>
          <w:tcPr>
            <w:tcW w:w="993" w:type="dxa"/>
          </w:tcPr>
          <w:p w14:paraId="6423F2C5" w14:textId="77777777" w:rsidR="00755207" w:rsidRPr="002C6E1F" w:rsidRDefault="00755207" w:rsidP="008A768D">
            <w:pPr>
              <w:jc w:val="center"/>
              <w:rPr>
                <w:rFonts w:ascii="Times New Roman" w:hAnsi="Times New Roman" w:cs="Times New Roman"/>
                <w:sz w:val="26"/>
                <w:szCs w:val="26"/>
                <w:lang w:val="vi-VN"/>
              </w:rPr>
            </w:pPr>
            <w:r>
              <w:rPr>
                <w:rFonts w:ascii="Times New Roman" w:hAnsi="Times New Roman" w:cs="Times New Roman"/>
                <w:sz w:val="26"/>
                <w:szCs w:val="26"/>
              </w:rPr>
              <w:lastRenderedPageBreak/>
              <w:t>B4.7</w:t>
            </w:r>
          </w:p>
        </w:tc>
        <w:tc>
          <w:tcPr>
            <w:tcW w:w="1105" w:type="dxa"/>
          </w:tcPr>
          <w:p w14:paraId="52255FCF" w14:textId="77777777" w:rsidR="00755207" w:rsidRPr="009C4207" w:rsidRDefault="00755207" w:rsidP="008A768D">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p>
        </w:tc>
        <w:tc>
          <w:tcPr>
            <w:tcW w:w="1446" w:type="dxa"/>
          </w:tcPr>
          <w:p w14:paraId="7ED9713F" w14:textId="77777777" w:rsidR="00755207" w:rsidRPr="009C4207" w:rsidRDefault="00755207" w:rsidP="008A768D">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tcPr>
          <w:p w14:paraId="76DA710C" w14:textId="77777777" w:rsidR="00755207" w:rsidRPr="009C4207" w:rsidRDefault="00755207" w:rsidP="008A768D">
            <w:pPr>
              <w:jc w:val="center"/>
              <w:rPr>
                <w:rFonts w:ascii="Times New Roman" w:hAnsi="Times New Roman" w:cs="Times New Roman"/>
                <w:sz w:val="26"/>
                <w:szCs w:val="26"/>
              </w:rPr>
            </w:pPr>
          </w:p>
        </w:tc>
        <w:tc>
          <w:tcPr>
            <w:tcW w:w="1608" w:type="dxa"/>
          </w:tcPr>
          <w:p w14:paraId="352FE09B" w14:textId="77777777" w:rsidR="00755207" w:rsidRPr="009C4207" w:rsidRDefault="00755207" w:rsidP="008A768D">
            <w:pPr>
              <w:spacing w:before="20" w:after="20"/>
              <w:jc w:val="both"/>
              <w:rPr>
                <w:rFonts w:ascii="Times New Roman" w:hAnsi="Times New Roman" w:cs="Times New Roman"/>
                <w:sz w:val="26"/>
                <w:szCs w:val="26"/>
              </w:rPr>
            </w:pP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p>
        </w:tc>
        <w:tc>
          <w:tcPr>
            <w:tcW w:w="3211" w:type="dxa"/>
          </w:tcPr>
          <w:p w14:paraId="08C86EE8" w14:textId="77777777" w:rsidR="00755207" w:rsidRPr="009C4207" w:rsidRDefault="00755207" w:rsidP="008A768D">
            <w:pPr>
              <w:pStyle w:val="Header"/>
              <w:tabs>
                <w:tab w:val="clear" w:pos="4320"/>
                <w:tab w:val="clear" w:pos="8640"/>
              </w:tabs>
              <w:autoSpaceDE/>
              <w:autoSpaceDN/>
              <w:jc w:val="both"/>
              <w:rPr>
                <w:rFonts w:ascii="Times New Roman" w:hAnsi="Times New Roman" w:cs="Times New Roman"/>
                <w:sz w:val="26"/>
                <w:szCs w:val="26"/>
                <w:lang w:val="nl-NL"/>
              </w:rPr>
            </w:pP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của</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chức</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môn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nháy</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w:t>
            </w:r>
          </w:p>
        </w:tc>
      </w:tr>
      <w:tr w:rsidR="00755207" w:rsidRPr="009C4207" w14:paraId="752CC799" w14:textId="77777777" w:rsidTr="008A768D">
        <w:trPr>
          <w:trHeight w:val="1205"/>
        </w:trPr>
        <w:tc>
          <w:tcPr>
            <w:tcW w:w="993" w:type="dxa"/>
          </w:tcPr>
          <w:p w14:paraId="7810D85C" w14:textId="77777777" w:rsidR="00755207" w:rsidRPr="009C4207" w:rsidRDefault="00755207" w:rsidP="008A768D">
            <w:pPr>
              <w:jc w:val="center"/>
              <w:rPr>
                <w:rFonts w:ascii="Times New Roman" w:hAnsi="Times New Roman" w:cs="Times New Roman"/>
                <w:sz w:val="26"/>
                <w:szCs w:val="26"/>
                <w:lang w:val="vi-VN"/>
              </w:rPr>
            </w:pPr>
            <w:r>
              <w:rPr>
                <w:rFonts w:ascii="Times New Roman" w:hAnsi="Times New Roman" w:cs="Times New Roman"/>
                <w:sz w:val="26"/>
                <w:szCs w:val="26"/>
              </w:rPr>
              <w:t>B4.8</w:t>
            </w:r>
          </w:p>
        </w:tc>
        <w:tc>
          <w:tcPr>
            <w:tcW w:w="1105" w:type="dxa"/>
          </w:tcPr>
          <w:p w14:paraId="39494226" w14:textId="77777777" w:rsidR="00755207" w:rsidRPr="009C4207" w:rsidRDefault="00755207" w:rsidP="008A768D">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trình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ký</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văn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bản</w:t>
            </w:r>
            <w:proofErr w:type="spellEnd"/>
          </w:p>
        </w:tc>
        <w:tc>
          <w:tcPr>
            <w:tcW w:w="1446" w:type="dxa"/>
          </w:tcPr>
          <w:p w14:paraId="4A7B880B" w14:textId="77777777" w:rsidR="00755207" w:rsidRPr="009C4207" w:rsidRDefault="00755207" w:rsidP="008A768D">
            <w:pPr>
              <w:jc w:val="center"/>
              <w:rPr>
                <w:rFonts w:ascii="Times New Roman" w:hAnsi="Times New Roman" w:cs="Times New Roman"/>
                <w:sz w:val="26"/>
                <w:szCs w:val="26"/>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tcPr>
          <w:p w14:paraId="001ED87B" w14:textId="77777777" w:rsidR="00755207" w:rsidRPr="009C4207" w:rsidRDefault="00755207" w:rsidP="008A768D">
            <w:pPr>
              <w:jc w:val="center"/>
              <w:rPr>
                <w:rFonts w:ascii="Times New Roman" w:hAnsi="Times New Roman" w:cs="Times New Roman"/>
                <w:sz w:val="26"/>
                <w:szCs w:val="26"/>
              </w:rPr>
            </w:pPr>
          </w:p>
        </w:tc>
        <w:tc>
          <w:tcPr>
            <w:tcW w:w="1608" w:type="dxa"/>
          </w:tcPr>
          <w:p w14:paraId="3A6388ED" w14:textId="77777777" w:rsidR="00755207" w:rsidRPr="009C4207" w:rsidRDefault="00755207" w:rsidP="008A768D">
            <w:pPr>
              <w:jc w:val="center"/>
              <w:rPr>
                <w:rFonts w:ascii="Times New Roman" w:hAnsi="Times New Roman" w:cs="Times New Roman"/>
                <w:sz w:val="26"/>
                <w:szCs w:val="26"/>
                <w:lang w:val="nl-NL"/>
              </w:rPr>
            </w:pP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p>
        </w:tc>
        <w:tc>
          <w:tcPr>
            <w:tcW w:w="3211" w:type="dxa"/>
          </w:tcPr>
          <w:p w14:paraId="1788C651" w14:textId="77777777" w:rsidR="00755207" w:rsidRPr="009C4207" w:rsidRDefault="00755207" w:rsidP="008A768D">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Pr>
                <w:rFonts w:ascii="Times New Roman" w:hAnsi="Times New Roman" w:cs="Times New Roman"/>
                <w:color w:val="000000"/>
                <w:sz w:val="26"/>
                <w:szCs w:val="26"/>
                <w:lang w:val="nl-NL"/>
              </w:rPr>
              <w:t>Xem</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xét</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hồ</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sơ</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tài</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liệu</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liên</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quan</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ký</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duyệt</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Tờ</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trình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trình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Lãnh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đạo</w:t>
            </w:r>
            <w:proofErr w:type="spellEnd"/>
            <w:r>
              <w:rPr>
                <w:rFonts w:ascii="Times New Roman" w:hAnsi="Times New Roman" w:cs="Times New Roman"/>
                <w:color w:val="000000"/>
                <w:sz w:val="26"/>
                <w:szCs w:val="26"/>
                <w:lang w:val="nl-NL"/>
              </w:rPr>
              <w:t xml:space="preserve"> UBND </w:t>
            </w:r>
            <w:proofErr w:type="spellStart"/>
            <w:r>
              <w:rPr>
                <w:rFonts w:ascii="Times New Roman" w:hAnsi="Times New Roman" w:cs="Times New Roman"/>
                <w:color w:val="000000"/>
                <w:sz w:val="26"/>
                <w:szCs w:val="26"/>
                <w:lang w:val="nl-NL"/>
              </w:rPr>
              <w:t>Thành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phố</w:t>
            </w:r>
            <w:proofErr w:type="spellEnd"/>
            <w:r>
              <w:rPr>
                <w:rFonts w:ascii="Times New Roman" w:hAnsi="Times New Roman" w:cs="Times New Roman"/>
                <w:color w:val="000000"/>
                <w:sz w:val="26"/>
                <w:szCs w:val="26"/>
                <w:lang w:val="nl-NL"/>
              </w:rPr>
              <w:t>.</w:t>
            </w:r>
          </w:p>
        </w:tc>
      </w:tr>
      <w:tr w:rsidR="00755207" w:rsidRPr="009C4207" w14:paraId="58E07466" w14:textId="77777777" w:rsidTr="008A768D">
        <w:trPr>
          <w:trHeight w:val="1205"/>
        </w:trPr>
        <w:tc>
          <w:tcPr>
            <w:tcW w:w="993" w:type="dxa"/>
          </w:tcPr>
          <w:p w14:paraId="51F21EEF" w14:textId="77777777" w:rsidR="00755207" w:rsidRPr="009C4207" w:rsidRDefault="00755207" w:rsidP="008A768D">
            <w:pPr>
              <w:jc w:val="center"/>
              <w:rPr>
                <w:rFonts w:ascii="Times New Roman" w:hAnsi="Times New Roman" w:cs="Times New Roman"/>
                <w:sz w:val="26"/>
                <w:szCs w:val="26"/>
                <w:lang w:val="vi-VN"/>
              </w:rPr>
            </w:pPr>
            <w:r>
              <w:rPr>
                <w:rFonts w:ascii="Times New Roman" w:hAnsi="Times New Roman" w:cs="Times New Roman"/>
                <w:sz w:val="26"/>
                <w:szCs w:val="26"/>
              </w:rPr>
              <w:t>B4.9</w:t>
            </w:r>
          </w:p>
        </w:tc>
        <w:tc>
          <w:tcPr>
            <w:tcW w:w="1105" w:type="dxa"/>
          </w:tcPr>
          <w:p w14:paraId="50999575" w14:textId="77777777" w:rsidR="00755207" w:rsidRPr="009C4207" w:rsidRDefault="00755207" w:rsidP="008A768D">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ký</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duyệt</w:t>
            </w:r>
            <w:proofErr w:type="spellEnd"/>
          </w:p>
        </w:tc>
        <w:tc>
          <w:tcPr>
            <w:tcW w:w="1446" w:type="dxa"/>
          </w:tcPr>
          <w:p w14:paraId="2F079327" w14:textId="77777777" w:rsidR="00755207" w:rsidRPr="009C4207" w:rsidRDefault="00755207" w:rsidP="008A768D">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tcPr>
          <w:p w14:paraId="50A51D5A" w14:textId="77777777" w:rsidR="00755207" w:rsidRPr="009C4207" w:rsidRDefault="00755207" w:rsidP="008A768D">
            <w:pPr>
              <w:jc w:val="center"/>
              <w:rPr>
                <w:rFonts w:ascii="Times New Roman" w:hAnsi="Times New Roman" w:cs="Times New Roman"/>
                <w:sz w:val="26"/>
                <w:szCs w:val="26"/>
              </w:rPr>
            </w:pPr>
          </w:p>
        </w:tc>
        <w:tc>
          <w:tcPr>
            <w:tcW w:w="1608" w:type="dxa"/>
          </w:tcPr>
          <w:p w14:paraId="6963EBE5" w14:textId="77777777" w:rsidR="00755207" w:rsidRPr="009C4207" w:rsidRDefault="00755207" w:rsidP="008A768D">
            <w:pPr>
              <w:jc w:val="center"/>
              <w:rPr>
                <w:rFonts w:ascii="Times New Roman" w:hAnsi="Times New Roman" w:cs="Times New Roman"/>
                <w:sz w:val="26"/>
                <w:szCs w:val="26"/>
                <w:lang w:val="nl-NL"/>
              </w:rPr>
            </w:pPr>
            <w:proofErr w:type="spellStart"/>
            <w:r>
              <w:rPr>
                <w:rFonts w:ascii="Times New Roman" w:hAnsi="Times New Roman" w:cs="Times New Roman"/>
                <w:color w:val="000000"/>
                <w:sz w:val="26"/>
                <w:szCs w:val="26"/>
                <w:lang w:val="en-US"/>
              </w:rPr>
              <w:t>Tờ</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trình</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hồ</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sơ</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trình</w:t>
            </w:r>
            <w:proofErr w:type="spellEnd"/>
          </w:p>
        </w:tc>
        <w:tc>
          <w:tcPr>
            <w:tcW w:w="3211" w:type="dxa"/>
          </w:tcPr>
          <w:p w14:paraId="395DA71A" w14:textId="77777777" w:rsidR="00755207" w:rsidRPr="009C4207" w:rsidRDefault="00755207" w:rsidP="008A768D">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r>
              <w:rPr>
                <w:rFonts w:ascii="Times New Roman" w:hAnsi="Times New Roman" w:cs="Times New Roman"/>
                <w:color w:val="000000"/>
                <w:sz w:val="26"/>
                <w:szCs w:val="26"/>
                <w:lang w:val="nl-NL"/>
              </w:rPr>
              <w:t xml:space="preserve">UBND </w:t>
            </w:r>
            <w:proofErr w:type="spellStart"/>
            <w:r>
              <w:rPr>
                <w:rFonts w:ascii="Times New Roman" w:hAnsi="Times New Roman" w:cs="Times New Roman"/>
                <w:color w:val="000000"/>
                <w:sz w:val="26"/>
                <w:szCs w:val="26"/>
                <w:lang w:val="nl-NL"/>
              </w:rPr>
              <w:t>Thành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hô</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duyệt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bản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đề</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nghị</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chỉnh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sửa</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bổ</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sung</w:t>
            </w:r>
            <w:proofErr w:type="spellEnd"/>
          </w:p>
        </w:tc>
      </w:tr>
      <w:tr w:rsidR="00755207" w:rsidRPr="009C4207" w14:paraId="5039631E" w14:textId="77777777" w:rsidTr="008A768D">
        <w:trPr>
          <w:trHeight w:val="2777"/>
        </w:trPr>
        <w:tc>
          <w:tcPr>
            <w:tcW w:w="993" w:type="dxa"/>
          </w:tcPr>
          <w:p w14:paraId="35DE52BC" w14:textId="77777777" w:rsidR="00755207" w:rsidRPr="009C4207" w:rsidRDefault="00755207" w:rsidP="008A768D">
            <w:pPr>
              <w:jc w:val="center"/>
              <w:rPr>
                <w:rFonts w:ascii="Times New Roman" w:hAnsi="Times New Roman" w:cs="Times New Roman"/>
                <w:sz w:val="26"/>
                <w:szCs w:val="26"/>
                <w:lang w:val="vi-VN"/>
              </w:rPr>
            </w:pPr>
            <w:r>
              <w:rPr>
                <w:rFonts w:ascii="Times New Roman" w:hAnsi="Times New Roman" w:cs="Times New Roman"/>
                <w:sz w:val="26"/>
                <w:szCs w:val="26"/>
              </w:rPr>
              <w:t>B4.10</w:t>
            </w:r>
          </w:p>
        </w:tc>
        <w:tc>
          <w:tcPr>
            <w:tcW w:w="1105" w:type="dxa"/>
          </w:tcPr>
          <w:p w14:paraId="2D18BC6E" w14:textId="77777777" w:rsidR="00755207" w:rsidRPr="009C4207" w:rsidRDefault="00755207" w:rsidP="008A768D">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Phát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hành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văn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bản</w:t>
            </w:r>
            <w:proofErr w:type="spellEnd"/>
          </w:p>
        </w:tc>
        <w:tc>
          <w:tcPr>
            <w:tcW w:w="1446" w:type="dxa"/>
          </w:tcPr>
          <w:p w14:paraId="2901A267" w14:textId="77777777" w:rsidR="00755207" w:rsidRPr="009C4207" w:rsidRDefault="00755207" w:rsidP="008A768D">
            <w:pPr>
              <w:jc w:val="center"/>
              <w:rPr>
                <w:rFonts w:ascii="Times New Roman" w:hAnsi="Times New Roman" w:cs="Times New Roman"/>
                <w:sz w:val="26"/>
                <w:szCs w:val="26"/>
              </w:rPr>
            </w:pP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thư</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proofErr w:type="gramStart"/>
            <w:r w:rsidRPr="005168C8">
              <w:rPr>
                <w:rFonts w:ascii="Times New Roman" w:hAnsi="Times New Roman" w:cs="Times New Roman"/>
                <w:sz w:val="26"/>
                <w:szCs w:val="26"/>
                <w:lang w:val="nl-NL"/>
              </w:rPr>
              <w:t>HCQT  -</w:t>
            </w:r>
            <w:proofErr w:type="spellStart"/>
            <w:proofErr w:type="gramEnd"/>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tcPr>
          <w:p w14:paraId="3EC0061C" w14:textId="77777777" w:rsidR="00755207" w:rsidRPr="009C4207" w:rsidRDefault="00755207" w:rsidP="008A768D">
            <w:pPr>
              <w:jc w:val="center"/>
              <w:rPr>
                <w:rFonts w:ascii="Times New Roman" w:hAnsi="Times New Roman" w:cs="Times New Roman"/>
                <w:sz w:val="26"/>
                <w:szCs w:val="26"/>
              </w:rPr>
            </w:pPr>
          </w:p>
        </w:tc>
        <w:tc>
          <w:tcPr>
            <w:tcW w:w="1608" w:type="dxa"/>
          </w:tcPr>
          <w:p w14:paraId="67B73EF4" w14:textId="77777777" w:rsidR="00755207" w:rsidRPr="009C4207" w:rsidRDefault="00755207" w:rsidP="008A768D">
            <w:pPr>
              <w:jc w:val="center"/>
              <w:rPr>
                <w:rFonts w:ascii="Times New Roman" w:hAnsi="Times New Roman" w:cs="Times New Roman"/>
                <w:sz w:val="26"/>
                <w:szCs w:val="26"/>
                <w:lang w:val="nl-NL"/>
              </w:rPr>
            </w:pPr>
            <w:proofErr w:type="spellStart"/>
            <w:r w:rsidRPr="00C1723C">
              <w:rPr>
                <w:rFonts w:ascii="Times New Roman" w:hAnsi="Times New Roman" w:cs="Times New Roman"/>
                <w:sz w:val="26"/>
                <w:szCs w:val="26"/>
              </w:rPr>
              <w:t>Hồ</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sơ</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đã</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được</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phê</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duyệt</w:t>
            </w:r>
            <w:proofErr w:type="spellEnd"/>
          </w:p>
        </w:tc>
        <w:tc>
          <w:tcPr>
            <w:tcW w:w="3211" w:type="dxa"/>
          </w:tcPr>
          <w:p w14:paraId="7BF70E39" w14:textId="77777777" w:rsidR="00755207" w:rsidRDefault="00755207" w:rsidP="008A768D">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Lấy</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số</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đóng</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dấu</w:t>
            </w:r>
            <w:proofErr w:type="spellEnd"/>
            <w:r w:rsidRPr="00C1723C">
              <w:rPr>
                <w:rFonts w:ascii="Times New Roman" w:hAnsi="Times New Roman" w:cs="Times New Roman"/>
                <w:sz w:val="26"/>
                <w:szCs w:val="26"/>
                <w:lang w:val="nl-NL"/>
              </w:rPr>
              <w:t xml:space="preserve">, ban </w:t>
            </w:r>
            <w:proofErr w:type="spellStart"/>
            <w:r w:rsidRPr="00C1723C">
              <w:rPr>
                <w:rFonts w:ascii="Times New Roman" w:hAnsi="Times New Roman" w:cs="Times New Roman"/>
                <w:sz w:val="26"/>
                <w:szCs w:val="26"/>
                <w:lang w:val="nl-NL"/>
              </w:rPr>
              <w:t>hành</w:t>
            </w:r>
            <w:proofErr w:type="spellEnd"/>
            <w:r w:rsidRPr="00C1723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bản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đề</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nghị</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chỉnh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sửa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sung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đến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Sở</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Khoa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học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Công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nghệ</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để</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thực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hiện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sao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lưu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có</w:t>
            </w:r>
            <w:r>
              <w:rPr>
                <w:rFonts w:ascii="Times New Roman" w:hAnsi="Times New Roman" w:cs="Times New Roman"/>
                <w:sz w:val="26"/>
                <w:szCs w:val="26"/>
                <w:lang w:val="nl-NL"/>
              </w:rPr>
              <w:t>).</w:t>
            </w:r>
          </w:p>
          <w:p w14:paraId="4FE99D03" w14:textId="77777777" w:rsidR="00755207" w:rsidRPr="009C4207" w:rsidRDefault="00755207" w:rsidP="008A768D">
            <w:pPr>
              <w:pStyle w:val="Header"/>
              <w:tabs>
                <w:tab w:val="clear" w:pos="4320"/>
                <w:tab w:val="clear" w:pos="8640"/>
              </w:tabs>
              <w:autoSpaceDE/>
              <w:autoSpaceDN/>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Tiếp</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tục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thực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hiện</w:t>
            </w:r>
            <w:proofErr w:type="spellEnd"/>
            <w:r w:rsidRPr="008607F6">
              <w:rPr>
                <w:rFonts w:ascii="Times New Roman" w:hAnsi="Times New Roman" w:cs="Times New Roman"/>
                <w:sz w:val="26"/>
                <w:szCs w:val="26"/>
                <w:lang w:val="nl-NL"/>
              </w:rPr>
              <w:t xml:space="preserve"> ở </w:t>
            </w:r>
            <w:r w:rsidRPr="00937E6F">
              <w:rPr>
                <w:rFonts w:ascii="Times New Roman" w:hAnsi="Times New Roman" w:cs="Times New Roman"/>
                <w:color w:val="FF0000"/>
                <w:sz w:val="26"/>
                <w:szCs w:val="26"/>
                <w:lang w:val="nl-NL"/>
              </w:rPr>
              <w:t>B15, B16.</w:t>
            </w:r>
          </w:p>
        </w:tc>
      </w:tr>
      <w:tr w:rsidR="00755207" w:rsidRPr="009C4207" w14:paraId="440A48F2" w14:textId="77777777" w:rsidTr="008A768D">
        <w:trPr>
          <w:trHeight w:val="528"/>
        </w:trPr>
        <w:tc>
          <w:tcPr>
            <w:tcW w:w="9356" w:type="dxa"/>
            <w:gridSpan w:val="6"/>
            <w:vAlign w:val="center"/>
          </w:tcPr>
          <w:p w14:paraId="449C465F" w14:textId="77777777" w:rsidR="00755207" w:rsidRPr="009C4207" w:rsidRDefault="00755207" w:rsidP="008A768D">
            <w:pPr>
              <w:spacing w:before="60"/>
              <w:jc w:val="both"/>
              <w:rPr>
                <w:rFonts w:ascii="Times New Roman" w:hAnsi="Times New Roman" w:cs="Times New Roman"/>
                <w:i/>
                <w:sz w:val="26"/>
                <w:szCs w:val="26"/>
                <w:lang w:val="vi-VN"/>
              </w:rPr>
            </w:pPr>
            <w:r w:rsidRPr="009C4207">
              <w:rPr>
                <w:rFonts w:ascii="Times New Roman" w:hAnsi="Times New Roman" w:cs="Times New Roman"/>
                <w:i/>
                <w:sz w:val="26"/>
                <w:szCs w:val="26"/>
                <w:lang w:val="en-US"/>
              </w:rPr>
              <w:t xml:space="preserve">- </w:t>
            </w:r>
            <w:proofErr w:type="spellStart"/>
            <w:r w:rsidRPr="009C4207">
              <w:rPr>
                <w:rFonts w:ascii="Times New Roman" w:hAnsi="Times New Roman" w:cs="Times New Roman"/>
                <w:i/>
                <w:sz w:val="26"/>
                <w:szCs w:val="26"/>
                <w:lang w:val="en-US"/>
              </w:rPr>
              <w:t>Thông</w:t>
            </w:r>
            <w:proofErr w:type="spellEnd"/>
            <w:r w:rsidRPr="009C4207">
              <w:rPr>
                <w:rFonts w:ascii="Times New Roman" w:hAnsi="Times New Roman" w:cs="Times New Roman"/>
                <w:i/>
                <w:sz w:val="26"/>
                <w:szCs w:val="26"/>
                <w:lang w:val="en-US"/>
              </w:rPr>
              <w:t xml:space="preserve"> </w:t>
            </w:r>
            <w:proofErr w:type="spellStart"/>
            <w:r w:rsidRPr="009C4207">
              <w:rPr>
                <w:rFonts w:ascii="Times New Roman" w:hAnsi="Times New Roman" w:cs="Times New Roman"/>
                <w:i/>
                <w:sz w:val="26"/>
                <w:szCs w:val="26"/>
                <w:lang w:val="en-US"/>
              </w:rPr>
              <w:t>báo</w:t>
            </w:r>
            <w:proofErr w:type="spellEnd"/>
            <w:r w:rsidRPr="009C4207">
              <w:rPr>
                <w:rFonts w:ascii="Times New Roman" w:hAnsi="Times New Roman" w:cs="Times New Roman"/>
                <w:i/>
                <w:sz w:val="26"/>
                <w:szCs w:val="26"/>
                <w:lang w:val="en-US"/>
              </w:rPr>
              <w:t xml:space="preserve"> </w:t>
            </w:r>
            <w:proofErr w:type="spellStart"/>
            <w:r w:rsidRPr="009C4207">
              <w:rPr>
                <w:rFonts w:ascii="Times New Roman" w:hAnsi="Times New Roman" w:cs="Times New Roman"/>
                <w:i/>
                <w:sz w:val="26"/>
                <w:szCs w:val="26"/>
                <w:lang w:val="en-US"/>
              </w:rPr>
              <w:t>yêu</w:t>
            </w:r>
            <w:proofErr w:type="spellEnd"/>
            <w:r w:rsidRPr="009C4207">
              <w:rPr>
                <w:rFonts w:ascii="Times New Roman" w:hAnsi="Times New Roman" w:cs="Times New Roman"/>
                <w:i/>
                <w:sz w:val="26"/>
                <w:szCs w:val="26"/>
                <w:lang w:val="en-US"/>
              </w:rPr>
              <w:t xml:space="preserve"> </w:t>
            </w:r>
            <w:proofErr w:type="spellStart"/>
            <w:r w:rsidRPr="009C4207">
              <w:rPr>
                <w:rFonts w:ascii="Times New Roman" w:hAnsi="Times New Roman" w:cs="Times New Roman"/>
                <w:i/>
                <w:sz w:val="26"/>
                <w:szCs w:val="26"/>
                <w:lang w:val="en-US"/>
              </w:rPr>
              <w:t>cầu</w:t>
            </w:r>
            <w:proofErr w:type="spellEnd"/>
            <w:r w:rsidRPr="009C4207">
              <w:rPr>
                <w:rFonts w:ascii="Times New Roman" w:hAnsi="Times New Roman" w:cs="Times New Roman"/>
                <w:i/>
                <w:sz w:val="26"/>
                <w:szCs w:val="26"/>
                <w:lang w:val="en-US"/>
              </w:rPr>
              <w:t xml:space="preserve"> </w:t>
            </w:r>
            <w:proofErr w:type="spellStart"/>
            <w:r w:rsidRPr="009C4207">
              <w:rPr>
                <w:rFonts w:ascii="Times New Roman" w:hAnsi="Times New Roman" w:cs="Times New Roman"/>
                <w:i/>
                <w:sz w:val="26"/>
                <w:szCs w:val="26"/>
                <w:lang w:val="en-US"/>
              </w:rPr>
              <w:t>bổ</w:t>
            </w:r>
            <w:proofErr w:type="spellEnd"/>
            <w:r w:rsidRPr="009C4207">
              <w:rPr>
                <w:rFonts w:ascii="Times New Roman" w:hAnsi="Times New Roman" w:cs="Times New Roman"/>
                <w:i/>
                <w:sz w:val="26"/>
                <w:szCs w:val="26"/>
                <w:lang w:val="en-US"/>
              </w:rPr>
              <w:t xml:space="preserve"> sung </w:t>
            </w:r>
            <w:proofErr w:type="spellStart"/>
            <w:r w:rsidRPr="009C4207">
              <w:rPr>
                <w:rFonts w:ascii="Times New Roman" w:hAnsi="Times New Roman" w:cs="Times New Roman"/>
                <w:i/>
                <w:sz w:val="26"/>
                <w:szCs w:val="26"/>
                <w:lang w:val="en-US"/>
              </w:rPr>
              <w:t>hồ</w:t>
            </w:r>
            <w:proofErr w:type="spellEnd"/>
            <w:r w:rsidRPr="009C4207">
              <w:rPr>
                <w:rFonts w:ascii="Times New Roman" w:hAnsi="Times New Roman" w:cs="Times New Roman"/>
                <w:i/>
                <w:sz w:val="26"/>
                <w:szCs w:val="26"/>
                <w:lang w:val="en-US"/>
              </w:rPr>
              <w:t xml:space="preserve"> </w:t>
            </w:r>
            <w:proofErr w:type="spellStart"/>
            <w:r w:rsidRPr="009C4207">
              <w:rPr>
                <w:rFonts w:ascii="Times New Roman" w:hAnsi="Times New Roman" w:cs="Times New Roman"/>
                <w:i/>
                <w:sz w:val="26"/>
                <w:szCs w:val="26"/>
                <w:lang w:val="en-US"/>
              </w:rPr>
              <w:t>sơ</w:t>
            </w:r>
            <w:proofErr w:type="spellEnd"/>
            <w:r w:rsidRPr="009C4207">
              <w:rPr>
                <w:rFonts w:ascii="Times New Roman" w:hAnsi="Times New Roman" w:cs="Times New Roman"/>
                <w:i/>
                <w:sz w:val="26"/>
                <w:szCs w:val="26"/>
                <w:lang w:val="en-US"/>
              </w:rPr>
              <w:t xml:space="preserve">: </w:t>
            </w:r>
            <w:r w:rsidRPr="009C4207">
              <w:rPr>
                <w:rFonts w:ascii="Times New Roman" w:hAnsi="Times New Roman" w:cs="Times New Roman"/>
                <w:i/>
                <w:sz w:val="26"/>
                <w:szCs w:val="26"/>
                <w:lang w:val="vi-VN"/>
              </w:rPr>
              <w:t xml:space="preserve">Tổ chức có </w:t>
            </w:r>
            <w:r w:rsidRPr="009C4207">
              <w:rPr>
                <w:rFonts w:ascii="Times New Roman" w:hAnsi="Times New Roman" w:cs="Times New Roman"/>
                <w:i/>
                <w:sz w:val="26"/>
                <w:szCs w:val="26"/>
                <w:lang w:val="en-US"/>
              </w:rPr>
              <w:t>03</w:t>
            </w:r>
            <w:r w:rsidRPr="009C4207">
              <w:rPr>
                <w:rFonts w:ascii="Times New Roman" w:hAnsi="Times New Roman" w:cs="Times New Roman"/>
                <w:i/>
                <w:sz w:val="26"/>
                <w:szCs w:val="26"/>
                <w:lang w:val="vi-VN"/>
              </w:rPr>
              <w:t xml:space="preserve"> ngày làm việc bổ sung hồ sơ theo yêu cầu.</w:t>
            </w:r>
          </w:p>
          <w:p w14:paraId="3A448780" w14:textId="77777777" w:rsidR="00755207" w:rsidRPr="009C4207" w:rsidRDefault="00755207" w:rsidP="008A768D">
            <w:pPr>
              <w:spacing w:before="60"/>
              <w:jc w:val="both"/>
              <w:rPr>
                <w:rFonts w:ascii="Times New Roman" w:hAnsi="Times New Roman" w:cs="Times New Roman"/>
                <w:i/>
                <w:sz w:val="26"/>
                <w:szCs w:val="26"/>
                <w:lang w:val="en-US"/>
              </w:rPr>
            </w:pPr>
            <w:r w:rsidRPr="009C4207">
              <w:rPr>
                <w:rFonts w:ascii="Times New Roman" w:hAnsi="Times New Roman" w:cs="Times New Roman"/>
                <w:i/>
                <w:sz w:val="26"/>
                <w:szCs w:val="26"/>
                <w:lang w:val="en-US"/>
              </w:rPr>
              <w:t xml:space="preserve">- </w:t>
            </w:r>
            <w:r w:rsidRPr="009C4207">
              <w:rPr>
                <w:rFonts w:ascii="Times New Roman" w:hAnsi="Times New Roman" w:cs="Times New Roman"/>
                <w:i/>
                <w:sz w:val="26"/>
                <w:szCs w:val="26"/>
                <w:lang w:val="vi-VN"/>
              </w:rPr>
              <w:t>Sau khi Tổ chức bổ sung hồ sơ hợp lệ theo yêu cầu, thực hiện lại quy trình từ B2.</w:t>
            </w:r>
          </w:p>
          <w:p w14:paraId="720EFCEF" w14:textId="77777777" w:rsidR="00755207" w:rsidRPr="009C4207" w:rsidRDefault="00755207" w:rsidP="008A768D">
            <w:pPr>
              <w:spacing w:before="60"/>
              <w:jc w:val="both"/>
              <w:rPr>
                <w:rFonts w:ascii="Times New Roman" w:hAnsi="Times New Roman" w:cs="Times New Roman"/>
                <w:sz w:val="26"/>
                <w:szCs w:val="26"/>
                <w:lang w:val="en-US"/>
              </w:rPr>
            </w:pPr>
            <w:r w:rsidRPr="009C4207">
              <w:rPr>
                <w:rFonts w:ascii="Times New Roman" w:hAnsi="Times New Roman" w:cs="Times New Roman"/>
                <w:i/>
                <w:sz w:val="26"/>
                <w:szCs w:val="26"/>
                <w:lang w:val="en-US"/>
              </w:rPr>
              <w:t xml:space="preserve">- </w:t>
            </w:r>
            <w:r w:rsidRPr="009C4207">
              <w:rPr>
                <w:rFonts w:ascii="Times New Roman" w:hAnsi="Times New Roman" w:cs="Times New Roman"/>
                <w:i/>
                <w:iCs/>
                <w:sz w:val="26"/>
                <w:szCs w:val="26"/>
                <w:lang w:val="vi-VN"/>
              </w:rPr>
              <w:t xml:space="preserve">Trường hợp </w:t>
            </w:r>
            <w:proofErr w:type="spellStart"/>
            <w:r w:rsidRPr="009C4207">
              <w:rPr>
                <w:rFonts w:ascii="Times New Roman" w:hAnsi="Times New Roman" w:cs="Times New Roman"/>
                <w:i/>
                <w:iCs/>
                <w:sz w:val="26"/>
                <w:szCs w:val="26"/>
                <w:lang w:val="en-US"/>
              </w:rPr>
              <w:t>tổ</w:t>
            </w:r>
            <w:proofErr w:type="spellEnd"/>
            <w:r w:rsidRPr="009C4207">
              <w:rPr>
                <w:rFonts w:ascii="Times New Roman" w:hAnsi="Times New Roman" w:cs="Times New Roman"/>
                <w:i/>
                <w:iCs/>
                <w:sz w:val="26"/>
                <w:szCs w:val="26"/>
                <w:lang w:val="en-US"/>
              </w:rPr>
              <w:t xml:space="preserve"> </w:t>
            </w:r>
            <w:proofErr w:type="spellStart"/>
            <w:r w:rsidRPr="009C4207">
              <w:rPr>
                <w:rFonts w:ascii="Times New Roman" w:hAnsi="Times New Roman" w:cs="Times New Roman"/>
                <w:i/>
                <w:iCs/>
                <w:sz w:val="26"/>
                <w:szCs w:val="26"/>
                <w:lang w:val="en-US"/>
              </w:rPr>
              <w:t>chức</w:t>
            </w:r>
            <w:proofErr w:type="spellEnd"/>
            <w:r w:rsidRPr="009C4207">
              <w:rPr>
                <w:rFonts w:ascii="Times New Roman" w:hAnsi="Times New Roman" w:cs="Times New Roman"/>
                <w:i/>
                <w:iCs/>
                <w:sz w:val="26"/>
                <w:szCs w:val="26"/>
                <w:lang w:val="en-US"/>
              </w:rPr>
              <w:t xml:space="preserve"> </w:t>
            </w:r>
            <w:r w:rsidRPr="009C4207">
              <w:rPr>
                <w:rFonts w:ascii="Times New Roman" w:hAnsi="Times New Roman" w:cs="Times New Roman"/>
                <w:i/>
                <w:iCs/>
                <w:sz w:val="26"/>
                <w:szCs w:val="26"/>
                <w:lang w:val="vi-VN"/>
              </w:rPr>
              <w:t>không nộp bổ sung hồ sơ</w:t>
            </w:r>
            <w:r w:rsidRPr="009C4207">
              <w:rPr>
                <w:rFonts w:ascii="Times New Roman" w:hAnsi="Times New Roman" w:cs="Times New Roman"/>
                <w:i/>
                <w:iCs/>
                <w:sz w:val="26"/>
                <w:szCs w:val="26"/>
                <w:lang w:val="en-US"/>
              </w:rPr>
              <w:t xml:space="preserve">/ </w:t>
            </w:r>
            <w:r w:rsidRPr="009C4207">
              <w:rPr>
                <w:rFonts w:ascii="Times New Roman" w:hAnsi="Times New Roman" w:cs="Times New Roman"/>
                <w:i/>
                <w:iCs/>
                <w:sz w:val="26"/>
                <w:szCs w:val="26"/>
                <w:lang w:val="vi-VN"/>
              </w:rPr>
              <w:t>bổ sung hồ sơ nhưng hồ sơ vẫn không hợp lệ theo yêu cầu</w:t>
            </w:r>
            <w:r w:rsidRPr="009C4207">
              <w:rPr>
                <w:rFonts w:ascii="Times New Roman" w:hAnsi="Times New Roman" w:cs="Times New Roman"/>
                <w:i/>
                <w:iCs/>
                <w:sz w:val="26"/>
                <w:szCs w:val="26"/>
                <w:lang w:val="en-US"/>
              </w:rPr>
              <w:t>:</w:t>
            </w:r>
            <w:r w:rsidRPr="009C4207">
              <w:rPr>
                <w:rFonts w:ascii="Times New Roman" w:hAnsi="Times New Roman" w:cs="Times New Roman"/>
                <w:sz w:val="26"/>
                <w:szCs w:val="26"/>
                <w:lang w:val="vi-VN"/>
              </w:rPr>
              <w:t xml:space="preserve"> từ chối</w:t>
            </w: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giải</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quyết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r w:rsidRPr="009C4207">
              <w:rPr>
                <w:rFonts w:ascii="Times New Roman" w:hAnsi="Times New Roman" w:cs="Times New Roman"/>
                <w:sz w:val="26"/>
                <w:szCs w:val="26"/>
                <w:lang w:val="en-US"/>
              </w:rPr>
              <w:t>.</w:t>
            </w:r>
          </w:p>
        </w:tc>
      </w:tr>
      <w:tr w:rsidR="00755207" w:rsidRPr="009C4207" w14:paraId="141B5AED" w14:textId="77777777" w:rsidTr="008A768D">
        <w:trPr>
          <w:trHeight w:val="605"/>
        </w:trPr>
        <w:tc>
          <w:tcPr>
            <w:tcW w:w="993" w:type="dxa"/>
            <w:vAlign w:val="center"/>
          </w:tcPr>
          <w:p w14:paraId="599D49F3"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rPr>
              <w:t>B5</w:t>
            </w:r>
          </w:p>
        </w:tc>
        <w:tc>
          <w:tcPr>
            <w:tcW w:w="1105" w:type="dxa"/>
            <w:vAlign w:val="center"/>
          </w:tcPr>
          <w:p w14:paraId="022AC78C" w14:textId="77777777" w:rsidR="00755207" w:rsidRPr="009C4207" w:rsidRDefault="00755207" w:rsidP="008A768D">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Thẩm</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định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đề</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xuất</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kết</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quả</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giải</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quyết</w:t>
            </w:r>
            <w:proofErr w:type="spellEnd"/>
            <w:r w:rsidRPr="009C4207">
              <w:rPr>
                <w:rFonts w:ascii="Times New Roman" w:hAnsi="Times New Roman" w:cs="Times New Roman"/>
                <w:b/>
                <w:sz w:val="26"/>
                <w:szCs w:val="26"/>
              </w:rPr>
              <w:t xml:space="preserve"> TTHC</w:t>
            </w:r>
          </w:p>
        </w:tc>
        <w:tc>
          <w:tcPr>
            <w:tcW w:w="1446" w:type="dxa"/>
            <w:vAlign w:val="center"/>
          </w:tcPr>
          <w:p w14:paraId="3E35F849" w14:textId="77777777" w:rsidR="00755207" w:rsidRPr="009C4207" w:rsidRDefault="00755207" w:rsidP="008A768D">
            <w:pPr>
              <w:spacing w:before="20" w:after="2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993" w:type="dxa"/>
            <w:vAlign w:val="center"/>
          </w:tcPr>
          <w:p w14:paraId="3782EBBA"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rPr>
              <w:t>2,</w:t>
            </w:r>
            <w:r>
              <w:rPr>
                <w:rFonts w:ascii="Times New Roman" w:hAnsi="Times New Roman" w:cs="Times New Roman"/>
                <w:sz w:val="26"/>
                <w:szCs w:val="26"/>
              </w:rPr>
              <w:t>25</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ngày</w:t>
            </w:r>
            <w:proofErr w:type="spellEnd"/>
          </w:p>
          <w:p w14:paraId="349A1BEF" w14:textId="77777777" w:rsidR="00755207" w:rsidRPr="009C4207" w:rsidRDefault="00755207" w:rsidP="008A768D">
            <w:pPr>
              <w:jc w:val="center"/>
              <w:rPr>
                <w:rFonts w:ascii="Times New Roman" w:hAnsi="Times New Roman" w:cs="Times New Roman"/>
                <w:sz w:val="26"/>
                <w:szCs w:val="26"/>
                <w:lang w:val="vi-VN"/>
              </w:rPr>
            </w:pP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172E5FBE" w14:textId="77777777" w:rsidR="00755207" w:rsidRPr="009C4207" w:rsidRDefault="00755207"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691BAD2D"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65CF772E"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631C05C3"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4515F2D0"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Dự</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thảo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761101C2"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057D5469"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Hoặc</w:t>
            </w:r>
            <w:proofErr w:type="spellEnd"/>
          </w:p>
          <w:p w14:paraId="341BE709"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tc>
        <w:tc>
          <w:tcPr>
            <w:tcW w:w="3211" w:type="dxa"/>
            <w:vAlign w:val="center"/>
          </w:tcPr>
          <w:p w14:paraId="2D7B0229" w14:textId="77777777" w:rsidR="00755207" w:rsidRPr="009C4207" w:rsidRDefault="00755207"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vi-VN"/>
              </w:rPr>
              <w:t>Công chức thụ lý hồ sơ tiến hành</w:t>
            </w: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tham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mưu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dự</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thảo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giải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quyết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w:t>
            </w:r>
          </w:p>
          <w:p w14:paraId="630EBA15" w14:textId="77777777" w:rsidR="00755207" w:rsidRPr="009C4207" w:rsidRDefault="00755207"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đạt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yêu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cầu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Tham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mưu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Phiếu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Tờ</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và</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chứng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đủ</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điều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kiện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hoạt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động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dịch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vụ</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đánh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công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nghệ</w:t>
            </w:r>
            <w:proofErr w:type="spellEnd"/>
            <w:r w:rsidRPr="009C4207">
              <w:rPr>
                <w:rFonts w:ascii="Times New Roman" w:hAnsi="Times New Roman" w:cs="Times New Roman"/>
                <w:sz w:val="26"/>
                <w:szCs w:val="26"/>
                <w:lang w:val="en-US"/>
              </w:rPr>
              <w:t>.</w:t>
            </w:r>
          </w:p>
          <w:p w14:paraId="470593A4" w14:textId="77777777" w:rsidR="00755207" w:rsidRPr="009C4207" w:rsidRDefault="00755207"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w:t>
            </w:r>
            <w:r w:rsidRPr="009C4207">
              <w:rPr>
                <w:rFonts w:ascii="Times New Roman" w:hAnsi="Times New Roman" w:cs="Times New Roman"/>
                <w:sz w:val="26"/>
                <w:szCs w:val="26"/>
                <w:lang w:val="vi-VN"/>
              </w:rPr>
              <w:t xml:space="preserve"> Nếu hồ sơ không đạt yêu cầu: tham mưu</w:t>
            </w: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Phiếu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Tờ</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kết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quả</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và</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lastRenderedPageBreak/>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p w14:paraId="3BFDD684" w14:textId="77777777" w:rsidR="00755207" w:rsidRPr="009C4207" w:rsidRDefault="00755207" w:rsidP="008A768D">
            <w:pPr>
              <w:spacing w:before="20" w:after="20"/>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Hoàn thiện hồ sơ, trình Lãnh đạo phòng xem xét</w:t>
            </w:r>
          </w:p>
        </w:tc>
      </w:tr>
      <w:tr w:rsidR="00755207" w:rsidRPr="009C4207" w14:paraId="2A86D377" w14:textId="77777777" w:rsidTr="008A768D">
        <w:trPr>
          <w:trHeight w:val="1344"/>
        </w:trPr>
        <w:tc>
          <w:tcPr>
            <w:tcW w:w="993" w:type="dxa"/>
            <w:vAlign w:val="center"/>
          </w:tcPr>
          <w:p w14:paraId="787BE8D2"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rPr>
              <w:lastRenderedPageBreak/>
              <w:t>B6</w:t>
            </w:r>
          </w:p>
        </w:tc>
        <w:tc>
          <w:tcPr>
            <w:tcW w:w="1105" w:type="dxa"/>
            <w:vAlign w:val="center"/>
          </w:tcPr>
          <w:p w14:paraId="449FBF5E" w14:textId="77777777" w:rsidR="00755207" w:rsidRPr="009C4207" w:rsidRDefault="00755207" w:rsidP="008A768D">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lang w:val="en-US"/>
              </w:rPr>
              <w:t>Xem</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xét</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trình</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ký</w:t>
            </w:r>
            <w:proofErr w:type="spellEnd"/>
          </w:p>
        </w:tc>
        <w:tc>
          <w:tcPr>
            <w:tcW w:w="1446" w:type="dxa"/>
            <w:vAlign w:val="center"/>
          </w:tcPr>
          <w:p w14:paraId="3F7D5563" w14:textId="77777777" w:rsidR="00755207" w:rsidRPr="009C4207" w:rsidRDefault="00755207" w:rsidP="008A768D">
            <w:pPr>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proofErr w:type="gram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phòng</w:t>
            </w:r>
            <w:proofErr w:type="spellEnd"/>
            <w:proofErr w:type="gram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môn</w:t>
            </w:r>
            <w:proofErr w:type="spellEnd"/>
          </w:p>
        </w:tc>
        <w:tc>
          <w:tcPr>
            <w:tcW w:w="993" w:type="dxa"/>
            <w:vAlign w:val="center"/>
          </w:tcPr>
          <w:p w14:paraId="46418172"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 xml:space="preserve">0,75 </w:t>
            </w:r>
            <w:proofErr w:type="spellStart"/>
            <w:r w:rsidRPr="009C4207">
              <w:rPr>
                <w:rFonts w:ascii="Times New Roman" w:hAnsi="Times New Roman" w:cs="Times New Roman"/>
                <w:sz w:val="26"/>
                <w:szCs w:val="26"/>
              </w:rPr>
              <w:t>ngày</w:t>
            </w:r>
            <w:proofErr w:type="spellEnd"/>
          </w:p>
          <w:p w14:paraId="5A0FBB05" w14:textId="77777777" w:rsidR="00755207" w:rsidRPr="009C4207" w:rsidRDefault="00755207" w:rsidP="008A768D">
            <w:pPr>
              <w:jc w:val="center"/>
              <w:rPr>
                <w:rFonts w:ascii="Times New Roman" w:hAnsi="Times New Roman" w:cs="Times New Roman"/>
                <w:sz w:val="26"/>
                <w:szCs w:val="26"/>
                <w:lang w:val="vi-VN"/>
              </w:rPr>
            </w:pP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28868908" w14:textId="77777777" w:rsidR="00755207" w:rsidRPr="009C4207" w:rsidRDefault="00755207"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4C43C60E"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5F11F23B"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4E86B7E5"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2149ACB4"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Dự</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thảo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22732712"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36AEA16D"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Hoặc</w:t>
            </w:r>
            <w:proofErr w:type="spellEnd"/>
          </w:p>
          <w:p w14:paraId="64739BCD"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tc>
        <w:tc>
          <w:tcPr>
            <w:tcW w:w="3211" w:type="dxa"/>
            <w:vAlign w:val="center"/>
          </w:tcPr>
          <w:p w14:paraId="422CF312" w14:textId="77777777" w:rsidR="00755207" w:rsidRPr="009C4207" w:rsidRDefault="00755207" w:rsidP="008A768D">
            <w:pPr>
              <w:spacing w:before="60" w:after="60"/>
              <w:jc w:val="both"/>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Lãnh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đạo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phòng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xem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xét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kiểm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tra</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p>
          <w:p w14:paraId="5175CD15" w14:textId="77777777" w:rsidR="00755207" w:rsidRPr="009C4207" w:rsidRDefault="00755207" w:rsidP="008A768D">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phiếu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nháy</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Tờ</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kèm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theo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chứng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đủ</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điều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kiện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hoạt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động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dịch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vụ</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đánh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công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nghệ</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hoặc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nêu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rõ</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do)</w:t>
            </w:r>
            <w:r w:rsidRPr="009C4207">
              <w:rPr>
                <w:rFonts w:ascii="Times New Roman" w:hAnsi="Times New Roman" w:cs="Times New Roman"/>
                <w:sz w:val="26"/>
                <w:szCs w:val="26"/>
                <w:lang w:val="nl-NL"/>
              </w:rPr>
              <w:t>.</w:t>
            </w:r>
          </w:p>
          <w:p w14:paraId="2F498CC6" w14:textId="77777777" w:rsidR="00755207" w:rsidRPr="009C4207" w:rsidRDefault="00755207"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Không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đề</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nghị</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công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chức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thụ</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giải</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w:t>
            </w:r>
          </w:p>
          <w:p w14:paraId="33AA6238" w14:textId="77777777" w:rsidR="00755207" w:rsidRPr="009C4207" w:rsidRDefault="00755207" w:rsidP="008A768D">
            <w:pPr>
              <w:spacing w:before="60" w:after="60"/>
              <w:jc w:val="both"/>
              <w:rPr>
                <w:rFonts w:ascii="Times New Roman" w:hAnsi="Times New Roman" w:cs="Times New Roman"/>
                <w:noProof/>
                <w:sz w:val="26"/>
                <w:szCs w:val="26"/>
                <w:shd w:val="clear" w:color="auto" w:fill="FFFFFF"/>
                <w:lang w:val="en-US"/>
              </w:rPr>
            </w:pP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Lãnh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đạo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Sở</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ký</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duyệt</w:t>
            </w:r>
            <w:proofErr w:type="spellEnd"/>
            <w:r w:rsidRPr="009C4207">
              <w:rPr>
                <w:rFonts w:ascii="Times New Roman" w:hAnsi="Times New Roman" w:cs="Times New Roman"/>
                <w:sz w:val="26"/>
                <w:szCs w:val="26"/>
                <w:lang w:val="en-US"/>
              </w:rPr>
              <w:t>.</w:t>
            </w:r>
          </w:p>
        </w:tc>
      </w:tr>
      <w:tr w:rsidR="00755207" w:rsidRPr="009C4207" w14:paraId="23155919" w14:textId="77777777" w:rsidTr="008A768D">
        <w:trPr>
          <w:trHeight w:val="1609"/>
        </w:trPr>
        <w:tc>
          <w:tcPr>
            <w:tcW w:w="993" w:type="dxa"/>
            <w:vAlign w:val="center"/>
          </w:tcPr>
          <w:p w14:paraId="116B3CE6" w14:textId="77777777" w:rsidR="00755207" w:rsidRPr="009C4207" w:rsidRDefault="00755207" w:rsidP="008A768D">
            <w:pPr>
              <w:jc w:val="center"/>
              <w:rPr>
                <w:rFonts w:ascii="Times New Roman" w:hAnsi="Times New Roman" w:cs="Times New Roman"/>
                <w:sz w:val="26"/>
                <w:szCs w:val="26"/>
                <w:lang w:val="nl-NL"/>
              </w:rPr>
            </w:pPr>
          </w:p>
          <w:p w14:paraId="5A0BEDAA"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rPr>
              <w:t>B7</w:t>
            </w:r>
          </w:p>
          <w:p w14:paraId="16A96FBF" w14:textId="77777777" w:rsidR="00755207" w:rsidRPr="009C4207" w:rsidRDefault="00755207" w:rsidP="008A768D">
            <w:pPr>
              <w:rPr>
                <w:rFonts w:ascii="Times New Roman" w:hAnsi="Times New Roman" w:cs="Times New Roman"/>
                <w:sz w:val="26"/>
                <w:szCs w:val="26"/>
              </w:rPr>
            </w:pPr>
          </w:p>
        </w:tc>
        <w:tc>
          <w:tcPr>
            <w:tcW w:w="1105" w:type="dxa"/>
            <w:vAlign w:val="center"/>
          </w:tcPr>
          <w:p w14:paraId="7D30B5D2" w14:textId="77777777" w:rsidR="00755207" w:rsidRPr="009C4207" w:rsidRDefault="00755207" w:rsidP="008A768D">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lang w:val="en-US"/>
              </w:rPr>
              <w:t>Ký</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duyệt</w:t>
            </w:r>
            <w:proofErr w:type="spellEnd"/>
          </w:p>
        </w:tc>
        <w:tc>
          <w:tcPr>
            <w:tcW w:w="1446" w:type="dxa"/>
            <w:vAlign w:val="center"/>
          </w:tcPr>
          <w:p w14:paraId="50BC2569" w14:textId="77777777" w:rsidR="00755207" w:rsidRPr="009C4207" w:rsidRDefault="00755207" w:rsidP="008A768D">
            <w:pPr>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Sở</w:t>
            </w:r>
            <w:proofErr w:type="spellEnd"/>
          </w:p>
        </w:tc>
        <w:tc>
          <w:tcPr>
            <w:tcW w:w="993" w:type="dxa"/>
            <w:vAlign w:val="center"/>
          </w:tcPr>
          <w:p w14:paraId="5CF40B2E"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 xml:space="preserve">1 </w:t>
            </w:r>
            <w:proofErr w:type="spellStart"/>
            <w:r w:rsidRPr="009C4207">
              <w:rPr>
                <w:rFonts w:ascii="Times New Roman" w:hAnsi="Times New Roman" w:cs="Times New Roman"/>
                <w:sz w:val="26"/>
                <w:szCs w:val="26"/>
              </w:rPr>
              <w:t>ngày</w:t>
            </w:r>
            <w:proofErr w:type="spellEnd"/>
          </w:p>
          <w:p w14:paraId="195DBBFB"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3C013E9C" w14:textId="77777777" w:rsidR="00755207" w:rsidRPr="009C4207" w:rsidRDefault="00755207" w:rsidP="008A768D">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16CBC9E1"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230C8319"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320E1F10"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62CA7F81"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Dự</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thảo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0D8A57C6" w14:textId="77777777" w:rsidR="00755207" w:rsidRPr="009C4207" w:rsidRDefault="00755207" w:rsidP="008A768D">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0F560D97"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Hoặc</w:t>
            </w:r>
            <w:proofErr w:type="spellEnd"/>
          </w:p>
          <w:p w14:paraId="73541858"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tc>
        <w:tc>
          <w:tcPr>
            <w:tcW w:w="3211" w:type="dxa"/>
            <w:vAlign w:val="center"/>
          </w:tcPr>
          <w:p w14:paraId="7C36D489" w14:textId="77777777" w:rsidR="00755207" w:rsidRPr="009C4207" w:rsidRDefault="00755207" w:rsidP="008A768D">
            <w:pPr>
              <w:spacing w:before="60" w:after="60"/>
              <w:jc w:val="both"/>
              <w:rPr>
                <w:rFonts w:ascii="Times New Roman" w:hAnsi="Times New Roman" w:cs="Times New Roman"/>
                <w:sz w:val="26"/>
                <w:szCs w:val="26"/>
              </w:rPr>
            </w:pPr>
            <w:proofErr w:type="spellStart"/>
            <w:r w:rsidRPr="009C4207">
              <w:rPr>
                <w:rFonts w:ascii="Times New Roman" w:hAnsi="Times New Roman" w:cs="Times New Roman"/>
                <w:sz w:val="26"/>
                <w:szCs w:val="26"/>
              </w:rPr>
              <w:t>Lãnh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
          <w:p w14:paraId="5E84939D" w14:textId="77777777" w:rsidR="00755207" w:rsidRPr="009C4207" w:rsidRDefault="00755207" w:rsidP="008A768D">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phiếu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en-US"/>
              </w:rPr>
              <w:t>Tờ</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kèm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theo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chứng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đủ</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điều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kiện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hoạt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động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dịch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vụ</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đánh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công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nghệ</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hoặc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nêu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rõ</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do)</w:t>
            </w:r>
            <w:r w:rsidRPr="009C4207">
              <w:rPr>
                <w:rFonts w:ascii="Times New Roman" w:hAnsi="Times New Roman" w:cs="Times New Roman"/>
                <w:sz w:val="26"/>
                <w:szCs w:val="26"/>
                <w:lang w:val="nl-NL"/>
              </w:rPr>
              <w:t>.</w:t>
            </w:r>
          </w:p>
          <w:p w14:paraId="1F1FD404" w14:textId="77777777" w:rsidR="00755207" w:rsidRPr="009C4207" w:rsidRDefault="00755207" w:rsidP="008A768D">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Không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đề</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nghị</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thụ</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giải</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w:t>
            </w:r>
          </w:p>
        </w:tc>
      </w:tr>
      <w:tr w:rsidR="00755207" w:rsidRPr="009C4207" w14:paraId="4F075211" w14:textId="77777777" w:rsidTr="008A768D">
        <w:trPr>
          <w:trHeight w:val="1556"/>
        </w:trPr>
        <w:tc>
          <w:tcPr>
            <w:tcW w:w="993" w:type="dxa"/>
            <w:vAlign w:val="center"/>
          </w:tcPr>
          <w:p w14:paraId="0507DE0A" w14:textId="77777777" w:rsidR="00755207" w:rsidRPr="009C4207" w:rsidRDefault="00755207" w:rsidP="008A768D">
            <w:pPr>
              <w:jc w:val="center"/>
              <w:rPr>
                <w:rFonts w:ascii="Times New Roman" w:hAnsi="Times New Roman" w:cs="Times New Roman"/>
                <w:sz w:val="26"/>
                <w:szCs w:val="26"/>
                <w:lang w:val="en-US"/>
              </w:rPr>
            </w:pPr>
            <w:r w:rsidRPr="009C4207">
              <w:rPr>
                <w:rFonts w:ascii="Times New Roman" w:hAnsi="Times New Roman" w:cs="Times New Roman"/>
                <w:sz w:val="26"/>
                <w:szCs w:val="26"/>
              </w:rPr>
              <w:t>B8</w:t>
            </w:r>
          </w:p>
        </w:tc>
        <w:tc>
          <w:tcPr>
            <w:tcW w:w="1105" w:type="dxa"/>
            <w:vAlign w:val="center"/>
          </w:tcPr>
          <w:p w14:paraId="19DDE3D3" w14:textId="77777777" w:rsidR="00755207" w:rsidRPr="009C4207" w:rsidRDefault="00755207" w:rsidP="008A768D">
            <w:pPr>
              <w:jc w:val="center"/>
              <w:rPr>
                <w:rFonts w:ascii="Times New Roman" w:hAnsi="Times New Roman" w:cs="Times New Roman"/>
                <w:b/>
                <w:sz w:val="26"/>
                <w:szCs w:val="26"/>
              </w:rPr>
            </w:pPr>
            <w:r w:rsidRPr="009C4207">
              <w:rPr>
                <w:rFonts w:ascii="Times New Roman" w:hAnsi="Times New Roman" w:cs="Times New Roman"/>
                <w:b/>
                <w:sz w:val="26"/>
                <w:szCs w:val="26"/>
                <w:lang w:val="nl-NL"/>
              </w:rPr>
              <w:t xml:space="preserve">Ban </w:t>
            </w:r>
            <w:proofErr w:type="spellStart"/>
            <w:r w:rsidRPr="009C4207">
              <w:rPr>
                <w:rFonts w:ascii="Times New Roman" w:hAnsi="Times New Roman" w:cs="Times New Roman"/>
                <w:b/>
                <w:sz w:val="26"/>
                <w:szCs w:val="26"/>
                <w:lang w:val="nl-NL"/>
              </w:rPr>
              <w:t>hành</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văn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bản</w:t>
            </w:r>
            <w:proofErr w:type="spellEnd"/>
          </w:p>
        </w:tc>
        <w:tc>
          <w:tcPr>
            <w:tcW w:w="1446" w:type="dxa"/>
            <w:vAlign w:val="center"/>
          </w:tcPr>
          <w:p w14:paraId="7079E659" w14:textId="77777777" w:rsidR="00755207" w:rsidRPr="009C4207" w:rsidRDefault="00755207" w:rsidP="008A768D">
            <w:pPr>
              <w:jc w:val="center"/>
              <w:rPr>
                <w:rFonts w:ascii="Times New Roman" w:hAnsi="Times New Roman" w:cs="Times New Roman"/>
                <w:sz w:val="26"/>
                <w:szCs w:val="26"/>
              </w:rPr>
            </w:pP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993" w:type="dxa"/>
            <w:vAlign w:val="center"/>
          </w:tcPr>
          <w:p w14:paraId="0F86D63A" w14:textId="77777777" w:rsidR="00755207" w:rsidRPr="009C4207" w:rsidRDefault="00755207" w:rsidP="008A768D">
            <w:pPr>
              <w:spacing w:before="60" w:after="60"/>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608" w:type="dxa"/>
            <w:vAlign w:val="center"/>
          </w:tcPr>
          <w:p w14:paraId="42D52625"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p>
          <w:p w14:paraId="06252054"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Bộ</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Sở</w:t>
            </w:r>
            <w:proofErr w:type="spellEnd"/>
          </w:p>
        </w:tc>
        <w:tc>
          <w:tcPr>
            <w:tcW w:w="3211" w:type="dxa"/>
            <w:vAlign w:val="center"/>
          </w:tcPr>
          <w:p w14:paraId="5955E38C" w14:textId="77777777" w:rsidR="00755207" w:rsidRPr="009C4207" w:rsidRDefault="00755207" w:rsidP="008A768D">
            <w:pPr>
              <w:spacing w:before="60" w:after="60"/>
              <w:jc w:val="both"/>
              <w:rPr>
                <w:rFonts w:ascii="Times New Roman" w:hAnsi="Times New Roman" w:cs="Times New Roman"/>
                <w:sz w:val="26"/>
                <w:szCs w:val="26"/>
              </w:rPr>
            </w:pPr>
            <w:proofErr w:type="spellStart"/>
            <w:r w:rsidRPr="009C4207">
              <w:rPr>
                <w:rFonts w:ascii="Times New Roman" w:hAnsi="Times New Roman" w:cs="Times New Roman"/>
                <w:sz w:val="26"/>
                <w:szCs w:val="26"/>
                <w:lang w:val="nl-NL"/>
              </w:rPr>
              <w:t>Lấy</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số</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đóng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dấu</w:t>
            </w:r>
            <w:proofErr w:type="spellEnd"/>
            <w:r w:rsidRPr="009C4207">
              <w:rPr>
                <w:rFonts w:ascii="Times New Roman" w:hAnsi="Times New Roman" w:cs="Times New Roman"/>
                <w:sz w:val="26"/>
                <w:szCs w:val="26"/>
                <w:lang w:val="nl-NL"/>
              </w:rPr>
              <w:t xml:space="preserve">, ban </w:t>
            </w:r>
            <w:proofErr w:type="spellStart"/>
            <w:r w:rsidRPr="009C4207">
              <w:rPr>
                <w:rFonts w:ascii="Times New Roman" w:hAnsi="Times New Roman" w:cs="Times New Roman"/>
                <w:sz w:val="26"/>
                <w:szCs w:val="26"/>
                <w:lang w:val="nl-NL"/>
              </w:rPr>
              <w: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Tờ</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các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dự</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thảo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liên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quan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chuyển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hồ</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sơ</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cho</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phê</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duyệt</w:t>
            </w:r>
            <w:proofErr w:type="spellEnd"/>
            <w:r w:rsidRPr="009C4207">
              <w:rPr>
                <w:rFonts w:ascii="Times New Roman" w:hAnsi="Times New Roman" w:cs="Times New Roman"/>
                <w:sz w:val="26"/>
                <w:szCs w:val="26"/>
                <w:lang w:val="nl-NL"/>
              </w:rPr>
              <w:t>.</w:t>
            </w:r>
          </w:p>
        </w:tc>
      </w:tr>
      <w:tr w:rsidR="00755207" w:rsidRPr="009C4207" w14:paraId="5E93B4D0" w14:textId="77777777" w:rsidTr="008A768D">
        <w:trPr>
          <w:trHeight w:val="782"/>
        </w:trPr>
        <w:tc>
          <w:tcPr>
            <w:tcW w:w="993" w:type="dxa"/>
            <w:vAlign w:val="center"/>
          </w:tcPr>
          <w:p w14:paraId="66E438B4" w14:textId="77777777" w:rsidR="00755207" w:rsidRPr="009C4207" w:rsidRDefault="00755207" w:rsidP="008A768D">
            <w:pPr>
              <w:jc w:val="center"/>
              <w:rPr>
                <w:rFonts w:ascii="Times New Roman" w:hAnsi="Times New Roman" w:cs="Times New Roman"/>
                <w:sz w:val="26"/>
                <w:szCs w:val="26"/>
                <w:lang w:val="en-US"/>
              </w:rPr>
            </w:pPr>
            <w:r w:rsidRPr="009C4207">
              <w:rPr>
                <w:rFonts w:ascii="Times New Roman" w:hAnsi="Times New Roman" w:cs="Times New Roman"/>
                <w:sz w:val="26"/>
                <w:szCs w:val="26"/>
              </w:rPr>
              <w:t>B9</w:t>
            </w:r>
          </w:p>
        </w:tc>
        <w:tc>
          <w:tcPr>
            <w:tcW w:w="1105" w:type="dxa"/>
            <w:vAlign w:val="center"/>
          </w:tcPr>
          <w:p w14:paraId="5C604C1F" w14:textId="77777777" w:rsidR="00755207" w:rsidRPr="009C4207" w:rsidRDefault="00755207" w:rsidP="008A768D">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lang w:val="nl-NL"/>
              </w:rPr>
              <w:t>Tiếp</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nhận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và</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chuyển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hồ</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sơ</w:t>
            </w:r>
            <w:proofErr w:type="spellEnd"/>
          </w:p>
        </w:tc>
        <w:tc>
          <w:tcPr>
            <w:tcW w:w="1446" w:type="dxa"/>
            <w:vAlign w:val="center"/>
          </w:tcPr>
          <w:p w14:paraId="75552F54" w14:textId="77777777" w:rsidR="00755207" w:rsidRPr="009C4207" w:rsidRDefault="00755207" w:rsidP="008A768D">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thư</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HCQT –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6005A333" w14:textId="77777777" w:rsidR="00755207" w:rsidRPr="009C4207" w:rsidRDefault="00755207" w:rsidP="008A768D">
            <w:pPr>
              <w:spacing w:before="60" w:after="60"/>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608" w:type="dxa"/>
            <w:vAlign w:val="center"/>
          </w:tcPr>
          <w:p w14:paraId="5352B4C4" w14:textId="77777777" w:rsidR="00755207" w:rsidRPr="009C4207" w:rsidRDefault="00755207" w:rsidP="008A768D">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Bộ</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Sở</w:t>
            </w:r>
            <w:proofErr w:type="spellEnd"/>
          </w:p>
        </w:tc>
        <w:tc>
          <w:tcPr>
            <w:tcW w:w="3211" w:type="dxa"/>
            <w:vAlign w:val="center"/>
          </w:tcPr>
          <w:p w14:paraId="26EDA9DB" w14:textId="77777777" w:rsidR="00755207" w:rsidRPr="009C4207" w:rsidRDefault="00755207" w:rsidP="008A768D">
            <w:pPr>
              <w:spacing w:before="20" w:after="20"/>
              <w:jc w:val="both"/>
              <w:rPr>
                <w:rFonts w:ascii="Times New Roman" w:hAnsi="Times New Roman" w:cs="Times New Roman"/>
                <w:color w:val="000000" w:themeColor="text1"/>
                <w:sz w:val="26"/>
                <w:szCs w:val="26"/>
              </w:rPr>
            </w:pPr>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Tiếp</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nhận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kiểm</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tra</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thành</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phần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hồ</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sơ</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tài</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liệu</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liên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quan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và</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ghi</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giấy</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biên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nhận</w:t>
            </w:r>
            <w:proofErr w:type="spellEnd"/>
            <w:r w:rsidRPr="009C4207">
              <w:rPr>
                <w:rFonts w:ascii="Times New Roman" w:hAnsi="Times New Roman" w:cs="Times New Roman"/>
                <w:color w:val="000000" w:themeColor="text1"/>
                <w:sz w:val="26"/>
                <w:szCs w:val="26"/>
              </w:rPr>
              <w:t>.</w:t>
            </w:r>
          </w:p>
          <w:p w14:paraId="069A0A8F" w14:textId="77777777" w:rsidR="00755207" w:rsidRPr="009C4207" w:rsidRDefault="00755207" w:rsidP="008A768D">
            <w:pPr>
              <w:jc w:val="both"/>
              <w:rPr>
                <w:rFonts w:ascii="Times New Roman" w:hAnsi="Times New Roman" w:cs="Times New Roman"/>
                <w:color w:val="000000" w:themeColor="text1"/>
                <w:sz w:val="26"/>
                <w:szCs w:val="26"/>
              </w:rPr>
            </w:pPr>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Chuyển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hồ</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sơ</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cho</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Lãnh</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đạo</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Phòng</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Chuyên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môn</w:t>
            </w:r>
            <w:proofErr w:type="spellEnd"/>
            <w:r w:rsidRPr="009C4207">
              <w:rPr>
                <w:rFonts w:ascii="Times New Roman" w:hAnsi="Times New Roman" w:cs="Times New Roman"/>
                <w:color w:val="000000" w:themeColor="text1"/>
                <w:sz w:val="26"/>
                <w:szCs w:val="26"/>
              </w:rPr>
              <w:t xml:space="preserve"> – </w:t>
            </w:r>
            <w:proofErr w:type="spellStart"/>
            <w:r w:rsidRPr="009C4207">
              <w:rPr>
                <w:rFonts w:ascii="Times New Roman" w:hAnsi="Times New Roman" w:cs="Times New Roman"/>
                <w:color w:val="000000" w:themeColor="text1"/>
                <w:sz w:val="26"/>
                <w:szCs w:val="26"/>
              </w:rPr>
              <w:t>Văn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phòng</w:t>
            </w:r>
            <w:proofErr w:type="spellEnd"/>
            <w:r w:rsidRPr="009C4207">
              <w:rPr>
                <w:rFonts w:ascii="Times New Roman" w:hAnsi="Times New Roman" w:cs="Times New Roman"/>
                <w:color w:val="000000" w:themeColor="text1"/>
                <w:sz w:val="26"/>
                <w:szCs w:val="26"/>
              </w:rPr>
              <w:t xml:space="preserve"> UBND </w:t>
            </w:r>
            <w:proofErr w:type="spellStart"/>
            <w:r w:rsidRPr="009C4207">
              <w:rPr>
                <w:rFonts w:ascii="Times New Roman" w:hAnsi="Times New Roman" w:cs="Times New Roman"/>
                <w:color w:val="000000" w:themeColor="text1"/>
                <w:sz w:val="26"/>
                <w:szCs w:val="26"/>
              </w:rPr>
              <w:t>Thành</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phố</w:t>
            </w:r>
            <w:proofErr w:type="spellEnd"/>
            <w:r w:rsidRPr="009C4207">
              <w:rPr>
                <w:rFonts w:ascii="Times New Roman" w:hAnsi="Times New Roman" w:cs="Times New Roman"/>
                <w:color w:val="000000" w:themeColor="text1"/>
                <w:sz w:val="26"/>
                <w:szCs w:val="26"/>
              </w:rPr>
              <w:t>.</w:t>
            </w:r>
          </w:p>
        </w:tc>
      </w:tr>
      <w:tr w:rsidR="00755207" w:rsidRPr="009C4207" w14:paraId="044FB833" w14:textId="77777777" w:rsidTr="008A768D">
        <w:trPr>
          <w:trHeight w:val="1178"/>
        </w:trPr>
        <w:tc>
          <w:tcPr>
            <w:tcW w:w="993" w:type="dxa"/>
            <w:vAlign w:val="center"/>
          </w:tcPr>
          <w:p w14:paraId="638C777C" w14:textId="77777777" w:rsidR="00755207" w:rsidRPr="004B697D" w:rsidRDefault="00755207"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0</w:t>
            </w:r>
          </w:p>
        </w:tc>
        <w:tc>
          <w:tcPr>
            <w:tcW w:w="1105" w:type="dxa"/>
            <w:vAlign w:val="center"/>
          </w:tcPr>
          <w:p w14:paraId="1ED0CDC7" w14:textId="77777777" w:rsidR="00755207" w:rsidRPr="009C4207" w:rsidRDefault="00755207" w:rsidP="008A768D">
            <w:pPr>
              <w:jc w:val="center"/>
              <w:rPr>
                <w:rFonts w:ascii="Times New Roman" w:hAnsi="Times New Roman" w:cs="Times New Roman"/>
                <w:b/>
                <w:sz w:val="26"/>
                <w:szCs w:val="26"/>
                <w:lang w:val="en-US"/>
              </w:rPr>
            </w:pPr>
            <w:proofErr w:type="spellStart"/>
            <w:r w:rsidRPr="009C4207">
              <w:rPr>
                <w:rFonts w:ascii="Times New Roman" w:hAnsi="Times New Roman" w:cs="Times New Roman"/>
                <w:b/>
                <w:sz w:val="26"/>
                <w:szCs w:val="26"/>
                <w:lang w:val="nl-NL"/>
              </w:rPr>
              <w:t>Rà</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soát</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thẩm</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lastRenderedPageBreak/>
              <w:t>định</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hồ</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sơ</w:t>
            </w:r>
            <w:proofErr w:type="spellEnd"/>
          </w:p>
        </w:tc>
        <w:tc>
          <w:tcPr>
            <w:tcW w:w="1446" w:type="dxa"/>
            <w:vAlign w:val="center"/>
          </w:tcPr>
          <w:p w14:paraId="4B731D30" w14:textId="77777777" w:rsidR="00755207" w:rsidRPr="009C4207" w:rsidRDefault="00755207" w:rsidP="008A768D">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lastRenderedPageBreak/>
              <w:t>Chuyên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viên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chuyên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môn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lastRenderedPageBreak/>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1A33A8BC"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rPr>
              <w:lastRenderedPageBreak/>
              <w:t xml:space="preserve">1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4ADCF629" w14:textId="77777777" w:rsidR="00755207" w:rsidRPr="009C4207" w:rsidRDefault="00755207" w:rsidP="008A768D">
            <w:pPr>
              <w:spacing w:before="20" w:after="20"/>
              <w:jc w:val="both"/>
              <w:rPr>
                <w:rFonts w:ascii="Times New Roman" w:hAnsi="Times New Roman" w:cs="Times New Roman"/>
                <w:sz w:val="26"/>
                <w:szCs w:val="26"/>
              </w:rPr>
            </w:pPr>
          </w:p>
          <w:p w14:paraId="19DC4FC6" w14:textId="77777777" w:rsidR="00755207" w:rsidRPr="009C4207" w:rsidRDefault="00755207" w:rsidP="008A768D">
            <w:pPr>
              <w:jc w:val="center"/>
              <w:rPr>
                <w:rFonts w:ascii="Times New Roman" w:hAnsi="Times New Roman" w:cs="Times New Roman"/>
                <w:sz w:val="26"/>
                <w:szCs w:val="26"/>
              </w:rPr>
            </w:pPr>
            <w:proofErr w:type="spellStart"/>
            <w:r w:rsidRPr="009C4207">
              <w:rPr>
                <w:rFonts w:ascii="Times New Roman" w:hAnsi="Times New Roman" w:cs="Times New Roman"/>
                <w:sz w:val="26"/>
                <w:szCs w:val="26"/>
              </w:rPr>
              <w:t>Lập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33ED2058" w14:textId="77777777" w:rsidR="00755207" w:rsidRPr="009C4207" w:rsidRDefault="00755207" w:rsidP="008A768D">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lastRenderedPageBreak/>
              <w:t>Bộ</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Sở</w:t>
            </w:r>
            <w:proofErr w:type="spellEnd"/>
          </w:p>
        </w:tc>
        <w:tc>
          <w:tcPr>
            <w:tcW w:w="3211" w:type="dxa"/>
          </w:tcPr>
          <w:p w14:paraId="61654128" w14:textId="77777777" w:rsidR="00D92B47" w:rsidRPr="00A71308" w:rsidRDefault="00D92B47" w:rsidP="00D92B47">
            <w:pPr>
              <w:jc w:val="both"/>
              <w:rPr>
                <w:rFonts w:ascii="Times New Roman" w:hAnsi="Times New Roman" w:cs="Times New Roman"/>
                <w:sz w:val="26"/>
                <w:szCs w:val="26"/>
              </w:rPr>
            </w:pPr>
            <w:proofErr w:type="spellStart"/>
            <w:r w:rsidRPr="00A71308">
              <w:rPr>
                <w:rFonts w:ascii="Times New Roman" w:hAnsi="Times New Roman" w:cs="Times New Roman"/>
                <w:sz w:val="26"/>
                <w:szCs w:val="26"/>
              </w:rPr>
              <w:lastRenderedPageBreak/>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thẩm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định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tài</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liệu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quan</w:t>
            </w:r>
            <w:proofErr w:type="spellEnd"/>
            <w:r w:rsidRPr="00A71308">
              <w:rPr>
                <w:rFonts w:ascii="Times New Roman" w:hAnsi="Times New Roman" w:cs="Times New Roman"/>
                <w:sz w:val="26"/>
                <w:szCs w:val="26"/>
              </w:rPr>
              <w:t>:</w:t>
            </w:r>
          </w:p>
          <w:p w14:paraId="04818A5B" w14:textId="77777777" w:rsidR="00D92B47" w:rsidRDefault="00D92B47" w:rsidP="00D92B47">
            <w:pPr>
              <w:jc w:val="both"/>
              <w:rPr>
                <w:rFonts w:ascii="Times New Roman" w:hAnsi="Times New Roman" w:cs="Times New Roman"/>
                <w:sz w:val="26"/>
                <w:szCs w:val="26"/>
              </w:rPr>
            </w:pPr>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Hồ</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sơ</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đạt</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yêu</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cầu</w:t>
            </w:r>
            <w:proofErr w:type="spellEnd"/>
            <w:r w:rsidRPr="00A71308">
              <w:rPr>
                <w:rFonts w:ascii="Times New Roman" w:hAnsi="Times New Roman" w:cs="Times New Roman"/>
                <w:b/>
                <w:i/>
                <w:sz w:val="26"/>
                <w:szCs w:val="26"/>
              </w:rPr>
              <w:t>:</w:t>
            </w:r>
          </w:p>
          <w:p w14:paraId="78A56AF8" w14:textId="77777777" w:rsidR="00D92B47" w:rsidRPr="005E238D" w:rsidRDefault="00D92B47" w:rsidP="00D92B47">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lastRenderedPageBreak/>
              <w:t xml:space="preserve">+ </w:t>
            </w:r>
            <w:proofErr w:type="spellStart"/>
            <w:r w:rsidRPr="005E238D">
              <w:rPr>
                <w:rFonts w:ascii="Times New Roman" w:hAnsi="Times New Roman" w:cs="Times New Roman"/>
                <w:sz w:val="26"/>
                <w:szCs w:val="26"/>
                <w:lang w:val="nl-NL"/>
              </w:rPr>
              <w:t>Tham</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mưu</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văn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bản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lấy</w:t>
            </w:r>
            <w:proofErr w:type="spellEnd"/>
            <w:r w:rsidRPr="005E238D">
              <w:rPr>
                <w:rFonts w:ascii="Times New Roman" w:hAnsi="Times New Roman" w:cs="Times New Roman"/>
                <w:sz w:val="26"/>
                <w:szCs w:val="26"/>
                <w:lang w:val="nl-NL"/>
              </w:rPr>
              <w:t xml:space="preserve"> ý </w:t>
            </w:r>
            <w:proofErr w:type="spellStart"/>
            <w:r w:rsidRPr="005E238D">
              <w:rPr>
                <w:rFonts w:ascii="Times New Roman" w:hAnsi="Times New Roman" w:cs="Times New Roman"/>
                <w:sz w:val="26"/>
                <w:szCs w:val="26"/>
                <w:lang w:val="nl-NL"/>
              </w:rPr>
              <w:t>kiến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của</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viên</w:t>
            </w:r>
            <w:proofErr w:type="spellEnd"/>
            <w:r w:rsidRPr="005E238D">
              <w:rPr>
                <w:rFonts w:ascii="Times New Roman" w:hAnsi="Times New Roman" w:cs="Times New Roman"/>
                <w:sz w:val="26"/>
                <w:szCs w:val="26"/>
                <w:lang w:val="nl-NL"/>
              </w:rPr>
              <w:t xml:space="preserve"> UBND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phố</w:t>
            </w:r>
            <w:proofErr w:type="spellEnd"/>
            <w:r w:rsidRPr="005E238D">
              <w:rPr>
                <w:rFonts w:ascii="Times New Roman" w:hAnsi="Times New Roman" w:cs="Times New Roman"/>
                <w:sz w:val="26"/>
                <w:szCs w:val="26"/>
                <w:lang w:val="nl-NL"/>
              </w:rPr>
              <w:t>.</w:t>
            </w:r>
          </w:p>
          <w:p w14:paraId="7D05A8D9" w14:textId="77777777" w:rsidR="00D92B47" w:rsidRPr="005E238D" w:rsidRDefault="00D92B47" w:rsidP="00D92B47">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Tổng</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hợp</w:t>
            </w:r>
            <w:proofErr w:type="spellEnd"/>
            <w:r w:rsidRPr="005E238D">
              <w:rPr>
                <w:rFonts w:ascii="Times New Roman" w:hAnsi="Times New Roman" w:cs="Times New Roman"/>
                <w:sz w:val="26"/>
                <w:szCs w:val="26"/>
                <w:lang w:val="nl-NL"/>
              </w:rPr>
              <w:t xml:space="preserve"> ý </w:t>
            </w:r>
            <w:proofErr w:type="spellStart"/>
            <w:r w:rsidRPr="005E238D">
              <w:rPr>
                <w:rFonts w:ascii="Times New Roman" w:hAnsi="Times New Roman" w:cs="Times New Roman"/>
                <w:sz w:val="26"/>
                <w:szCs w:val="26"/>
                <w:lang w:val="nl-NL"/>
              </w:rPr>
              <w:t>kiến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viên</w:t>
            </w:r>
            <w:proofErr w:type="spellEnd"/>
            <w:r w:rsidRPr="005E238D">
              <w:rPr>
                <w:rFonts w:ascii="Times New Roman" w:hAnsi="Times New Roman" w:cs="Times New Roman"/>
                <w:sz w:val="26"/>
                <w:szCs w:val="26"/>
                <w:lang w:val="nl-NL"/>
              </w:rPr>
              <w:t xml:space="preserve"> UBND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phố</w:t>
            </w:r>
            <w:proofErr w:type="spellEnd"/>
            <w:r w:rsidRPr="005E238D">
              <w:rPr>
                <w:rFonts w:ascii="Times New Roman" w:hAnsi="Times New Roman" w:cs="Times New Roman"/>
                <w:sz w:val="26"/>
                <w:szCs w:val="26"/>
                <w:lang w:val="nl-NL"/>
              </w:rPr>
              <w:t>.</w:t>
            </w:r>
          </w:p>
          <w:p w14:paraId="5D2B774E" w14:textId="77777777" w:rsidR="00D92B47" w:rsidRPr="00A71308" w:rsidRDefault="00D92B47" w:rsidP="00D92B47">
            <w:pPr>
              <w:jc w:val="both"/>
              <w:rPr>
                <w:rFonts w:ascii="Times New Roman" w:hAnsi="Times New Roman" w:cs="Times New Roman"/>
                <w:sz w:val="26"/>
                <w:szCs w:val="26"/>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Thẩm</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định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hoàn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thiện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hồ</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sơ</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trình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lãnh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đạo</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Phòng</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chuyên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môn</w:t>
            </w:r>
            <w:proofErr w:type="spellEnd"/>
            <w:r w:rsidRPr="00A71308">
              <w:rPr>
                <w:rFonts w:ascii="Times New Roman" w:hAnsi="Times New Roman" w:cs="Times New Roman"/>
                <w:sz w:val="26"/>
                <w:szCs w:val="26"/>
              </w:rPr>
              <w:t>.</w:t>
            </w:r>
          </w:p>
          <w:p w14:paraId="2AFE9966" w14:textId="678CC985" w:rsidR="00755207" w:rsidRPr="009C4207" w:rsidRDefault="00D92B47" w:rsidP="00D92B47">
            <w:pPr>
              <w:pStyle w:val="Header"/>
              <w:tabs>
                <w:tab w:val="clear" w:pos="4320"/>
                <w:tab w:val="clear" w:pos="8640"/>
              </w:tabs>
              <w:autoSpaceDE/>
              <w:autoSpaceDN/>
              <w:jc w:val="both"/>
              <w:rPr>
                <w:rFonts w:ascii="Times New Roman" w:hAnsi="Times New Roman" w:cs="Times New Roman"/>
                <w:sz w:val="26"/>
                <w:szCs w:val="26"/>
                <w:lang w:val="vi-VN"/>
              </w:rPr>
            </w:pPr>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Hồ</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sơ</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chưa</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đạt</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yêu</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cầu</w:t>
            </w:r>
            <w:proofErr w:type="spellEnd"/>
            <w:r w:rsidRPr="00A71308">
              <w:rPr>
                <w:rFonts w:ascii="Times New Roman" w:hAnsi="Times New Roman" w:cs="Times New Roman"/>
                <w:b/>
                <w:i/>
                <w:sz w:val="26"/>
                <w:szCs w:val="26"/>
              </w:rPr>
              <w:t>:</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lang w:val="nl-NL"/>
              </w:rPr>
              <w:t>Chuyên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lập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kèm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Sở</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phân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môn</w:t>
            </w:r>
            <w:proofErr w:type="spellEnd"/>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UBND </w:t>
            </w:r>
            <w:proofErr w:type="spellStart"/>
            <w:r w:rsidRPr="00A71308">
              <w:rPr>
                <w:rFonts w:ascii="Times New Roman" w:hAnsi="Times New Roman" w:cs="Times New Roman"/>
                <w:sz w:val="26"/>
                <w:szCs w:val="26"/>
              </w:rPr>
              <w:t>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phố</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quyết</w:t>
            </w:r>
            <w:proofErr w:type="spellEnd"/>
            <w:r w:rsidRPr="00A71308">
              <w:rPr>
                <w:rFonts w:ascii="Times New Roman" w:hAnsi="Times New Roman" w:cs="Times New Roman"/>
                <w:sz w:val="26"/>
                <w:szCs w:val="26"/>
              </w:rPr>
              <w:t xml:space="preserve"> </w:t>
            </w:r>
            <w:proofErr w:type="spellStart"/>
            <w:proofErr w:type="gramStart"/>
            <w:r w:rsidRPr="00A71308">
              <w:rPr>
                <w:rFonts w:ascii="Times New Roman" w:hAnsi="Times New Roman" w:cs="Times New Roman"/>
                <w:sz w:val="26"/>
                <w:szCs w:val="26"/>
              </w:rPr>
              <w:t>định</w:t>
            </w:r>
            <w:proofErr w:type="spellEnd"/>
            <w:r w:rsidRPr="00A71308">
              <w:rPr>
                <w:rFonts w:ascii="Times New Roman" w:hAnsi="Times New Roman" w:cs="Times New Roman"/>
                <w:sz w:val="26"/>
                <w:szCs w:val="26"/>
              </w:rPr>
              <w:t>.</w:t>
            </w:r>
            <w:r w:rsidR="00755207" w:rsidRPr="009C4207">
              <w:rPr>
                <w:rFonts w:ascii="Times New Roman" w:hAnsi="Times New Roman" w:cs="Times New Roman"/>
                <w:sz w:val="26"/>
                <w:szCs w:val="26"/>
              </w:rPr>
              <w:t>.</w:t>
            </w:r>
            <w:proofErr w:type="gramEnd"/>
          </w:p>
        </w:tc>
      </w:tr>
      <w:tr w:rsidR="00755207" w:rsidRPr="009C4207" w14:paraId="15E0E11D" w14:textId="77777777" w:rsidTr="008A768D">
        <w:trPr>
          <w:trHeight w:val="1178"/>
        </w:trPr>
        <w:tc>
          <w:tcPr>
            <w:tcW w:w="993" w:type="dxa"/>
            <w:vAlign w:val="center"/>
          </w:tcPr>
          <w:p w14:paraId="015A1D5A" w14:textId="77777777" w:rsidR="00755207" w:rsidRPr="004B697D" w:rsidRDefault="00755207"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lastRenderedPageBreak/>
              <w:t>B1</w:t>
            </w:r>
            <w:r>
              <w:rPr>
                <w:rFonts w:ascii="Times New Roman" w:hAnsi="Times New Roman" w:cs="Times New Roman"/>
                <w:sz w:val="26"/>
                <w:szCs w:val="26"/>
                <w:lang w:val="vi-VN"/>
              </w:rPr>
              <w:t>1</w:t>
            </w:r>
          </w:p>
        </w:tc>
        <w:tc>
          <w:tcPr>
            <w:tcW w:w="1105" w:type="dxa"/>
            <w:vAlign w:val="center"/>
          </w:tcPr>
          <w:p w14:paraId="7924A83C" w14:textId="77777777" w:rsidR="00755207" w:rsidRPr="009C4207" w:rsidRDefault="00755207" w:rsidP="008A768D">
            <w:pPr>
              <w:jc w:val="center"/>
              <w:rPr>
                <w:rFonts w:ascii="Times New Roman" w:hAnsi="Times New Roman" w:cs="Times New Roman"/>
                <w:b/>
                <w:sz w:val="26"/>
                <w:szCs w:val="26"/>
                <w:lang w:val="nl-NL"/>
              </w:rPr>
            </w:pPr>
            <w:proofErr w:type="spellStart"/>
            <w:r w:rsidRPr="009C4207">
              <w:rPr>
                <w:rFonts w:ascii="Times New Roman" w:hAnsi="Times New Roman" w:cs="Times New Roman"/>
                <w:b/>
                <w:sz w:val="26"/>
                <w:szCs w:val="26"/>
                <w:lang w:val="nl-NL"/>
              </w:rPr>
              <w:t>Xem</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xét</w:t>
            </w:r>
            <w:proofErr w:type="spellEnd"/>
          </w:p>
        </w:tc>
        <w:tc>
          <w:tcPr>
            <w:tcW w:w="1446" w:type="dxa"/>
            <w:vAlign w:val="center"/>
          </w:tcPr>
          <w:p w14:paraId="0E56FBE3" w14:textId="77777777" w:rsidR="00755207" w:rsidRPr="009C4207" w:rsidRDefault="00755207" w:rsidP="008A768D">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chuyên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môn</w:t>
            </w:r>
            <w:proofErr w:type="spellEnd"/>
            <w:r w:rsidRPr="009C4207">
              <w:rPr>
                <w:rFonts w:ascii="Times New Roman" w:hAnsi="Times New Roman" w:cs="Times New Roman"/>
                <w:sz w:val="26"/>
                <w:szCs w:val="26"/>
                <w:lang w:val="nl-NL"/>
              </w:rPr>
              <w:t xml:space="preserve"> -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3A09FCAC"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lang w:val="en-US"/>
              </w:rPr>
              <w:t>0,75</w:t>
            </w:r>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2C2F17B8" w14:textId="77777777" w:rsidR="00755207" w:rsidRPr="009C4207" w:rsidRDefault="00755207" w:rsidP="008A768D">
            <w:pPr>
              <w:spacing w:before="20" w:after="20"/>
              <w:jc w:val="both"/>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p>
        </w:tc>
        <w:tc>
          <w:tcPr>
            <w:tcW w:w="3211" w:type="dxa"/>
            <w:vAlign w:val="center"/>
          </w:tcPr>
          <w:p w14:paraId="25ADC164" w14:textId="77777777" w:rsidR="00755207" w:rsidRPr="009C4207" w:rsidRDefault="00755207" w:rsidP="008A768D">
            <w:pPr>
              <w:pStyle w:val="Header"/>
              <w:tabs>
                <w:tab w:val="clear" w:pos="4320"/>
                <w:tab w:val="clear" w:pos="8640"/>
              </w:tabs>
              <w:autoSpaceDE/>
              <w:autoSpaceDN/>
              <w:jc w:val="both"/>
              <w:rPr>
                <w:rFonts w:ascii="Times New Roman" w:hAnsi="Times New Roman" w:cs="Times New Roman"/>
                <w:sz w:val="26"/>
                <w:szCs w:val="26"/>
                <w:lang w:val="nl-NL"/>
              </w:rPr>
            </w:pPr>
            <w:proofErr w:type="spellStart"/>
            <w:r w:rsidRPr="009C4207">
              <w:rPr>
                <w:rFonts w:ascii="Times New Roman" w:hAnsi="Times New Roman" w:cs="Times New Roman"/>
                <w:sz w:val="26"/>
                <w:szCs w:val="26"/>
              </w:rPr>
              <w:t>Lãnh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đạo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chuyên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môn</w:t>
            </w:r>
            <w:proofErr w:type="spellEnd"/>
            <w:r w:rsidRPr="009C4207">
              <w:rPr>
                <w:rFonts w:ascii="Times New Roman" w:hAnsi="Times New Roman" w:cs="Times New Roman"/>
                <w:sz w:val="26"/>
                <w:szCs w:val="26"/>
                <w:lang w:val="nl-NL"/>
              </w:rPr>
              <w:t xml:space="preserve"> </w:t>
            </w:r>
            <w:r w:rsidRPr="009C4207">
              <w:rPr>
                <w:rFonts w:ascii="Times New Roman" w:hAnsi="Times New Roman" w:cs="Times New Roman"/>
                <w:sz w:val="26"/>
                <w:szCs w:val="26"/>
              </w:rPr>
              <w:t>-</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phòng</w:t>
            </w:r>
            <w:proofErr w:type="spellEnd"/>
            <w:r w:rsidRPr="009C4207">
              <w:rPr>
                <w:rFonts w:ascii="Times New Roman" w:hAnsi="Times New Roman" w:cs="Times New Roman"/>
                <w:sz w:val="26"/>
                <w:szCs w:val="26"/>
              </w:rPr>
              <w:t xml:space="preserve"> UBND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kèm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dự</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thảo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giải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quyết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chuyên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môn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lãnh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đạo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phòng</w:t>
            </w:r>
            <w:proofErr w:type="spellEnd"/>
            <w:r w:rsidRPr="009C4207">
              <w:rPr>
                <w:rFonts w:ascii="Times New Roman" w:hAnsi="Times New Roman" w:cs="Times New Roman"/>
                <w:sz w:val="26"/>
                <w:szCs w:val="26"/>
              </w:rPr>
              <w:t xml:space="preserve"> UBND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
        </w:tc>
      </w:tr>
      <w:tr w:rsidR="00755207" w:rsidRPr="009C4207" w14:paraId="4D2EA531" w14:textId="77777777" w:rsidTr="008A768D">
        <w:trPr>
          <w:trHeight w:val="1178"/>
        </w:trPr>
        <w:tc>
          <w:tcPr>
            <w:tcW w:w="993" w:type="dxa"/>
            <w:vAlign w:val="center"/>
          </w:tcPr>
          <w:p w14:paraId="6F28C975" w14:textId="77777777" w:rsidR="00755207" w:rsidRPr="009C4207" w:rsidRDefault="00755207"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2</w:t>
            </w:r>
          </w:p>
        </w:tc>
        <w:tc>
          <w:tcPr>
            <w:tcW w:w="1105" w:type="dxa"/>
            <w:vAlign w:val="center"/>
          </w:tcPr>
          <w:p w14:paraId="0AC588FD" w14:textId="77777777" w:rsidR="00755207" w:rsidRPr="009C4207" w:rsidRDefault="00755207" w:rsidP="008A768D">
            <w:pPr>
              <w:jc w:val="center"/>
              <w:rPr>
                <w:rFonts w:ascii="Times New Roman" w:hAnsi="Times New Roman" w:cs="Times New Roman"/>
                <w:b/>
                <w:sz w:val="26"/>
                <w:szCs w:val="26"/>
                <w:lang w:val="nl-NL"/>
              </w:rPr>
            </w:pPr>
            <w:proofErr w:type="spellStart"/>
            <w:r w:rsidRPr="009C4207">
              <w:rPr>
                <w:rFonts w:ascii="Times New Roman" w:hAnsi="Times New Roman" w:cs="Times New Roman"/>
                <w:b/>
                <w:sz w:val="26"/>
                <w:szCs w:val="26"/>
                <w:lang w:val="nl-NL"/>
              </w:rPr>
              <w:t>Xem</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xét</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trình</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ký</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văn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bản</w:t>
            </w:r>
            <w:proofErr w:type="spellEnd"/>
            <w:r w:rsidRPr="009C4207">
              <w:rPr>
                <w:rFonts w:ascii="Times New Roman" w:hAnsi="Times New Roman" w:cs="Times New Roman"/>
                <w:b/>
                <w:sz w:val="26"/>
                <w:szCs w:val="26"/>
                <w:lang w:val="nl-NL"/>
              </w:rPr>
              <w:t xml:space="preserve"> </w:t>
            </w:r>
          </w:p>
        </w:tc>
        <w:tc>
          <w:tcPr>
            <w:tcW w:w="1446" w:type="dxa"/>
            <w:vAlign w:val="center"/>
          </w:tcPr>
          <w:p w14:paraId="57251292" w14:textId="77777777" w:rsidR="00755207" w:rsidRPr="009C4207" w:rsidRDefault="00755207" w:rsidP="008A768D">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444661E0"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rPr>
              <w:t>0</w:t>
            </w:r>
            <w:r>
              <w:rPr>
                <w:rFonts w:ascii="Times New Roman" w:hAnsi="Times New Roman" w:cs="Times New Roman"/>
                <w:sz w:val="26"/>
                <w:szCs w:val="26"/>
                <w:lang w:val="vi-VN"/>
              </w:rPr>
              <w:t>1</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5B25AB5C" w14:textId="77777777" w:rsidR="00755207" w:rsidRPr="009C4207" w:rsidRDefault="00755207" w:rsidP="008A768D">
            <w:pPr>
              <w:spacing w:before="20" w:after="20"/>
              <w:jc w:val="both"/>
              <w:rPr>
                <w:rFonts w:ascii="Times New Roman" w:hAnsi="Times New Roman" w:cs="Times New Roman"/>
                <w:sz w:val="26"/>
                <w:szCs w:val="26"/>
              </w:rPr>
            </w:pPr>
          </w:p>
          <w:p w14:paraId="4F2BD238" w14:textId="77777777" w:rsidR="00755207" w:rsidRPr="009C4207" w:rsidRDefault="00755207" w:rsidP="008A768D">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p>
        </w:tc>
        <w:tc>
          <w:tcPr>
            <w:tcW w:w="3211" w:type="dxa"/>
          </w:tcPr>
          <w:p w14:paraId="5F2C9A77" w14:textId="77777777" w:rsidR="00755207" w:rsidRPr="009C4207" w:rsidRDefault="00755207" w:rsidP="008A768D">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xem</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xét</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hồ</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sơ</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tài</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liệu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liên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quan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duyệt</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Phiếu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nháy</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rPr>
              <w:t>dự</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thảo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giải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quyết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r>
      <w:tr w:rsidR="00755207" w:rsidRPr="009C4207" w14:paraId="397C9FA0" w14:textId="77777777" w:rsidTr="008A768D">
        <w:trPr>
          <w:trHeight w:val="1178"/>
        </w:trPr>
        <w:tc>
          <w:tcPr>
            <w:tcW w:w="993" w:type="dxa"/>
            <w:vAlign w:val="center"/>
          </w:tcPr>
          <w:p w14:paraId="11841A1A" w14:textId="77777777" w:rsidR="00755207" w:rsidRPr="009C4207" w:rsidRDefault="00755207"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3</w:t>
            </w:r>
          </w:p>
        </w:tc>
        <w:tc>
          <w:tcPr>
            <w:tcW w:w="1105" w:type="dxa"/>
            <w:vAlign w:val="center"/>
          </w:tcPr>
          <w:p w14:paraId="13EA0DFF" w14:textId="77777777" w:rsidR="00755207" w:rsidRPr="009C4207" w:rsidRDefault="00755207" w:rsidP="008A768D">
            <w:pPr>
              <w:jc w:val="center"/>
              <w:rPr>
                <w:rFonts w:ascii="Times New Roman" w:hAnsi="Times New Roman" w:cs="Times New Roman"/>
                <w:b/>
                <w:sz w:val="26"/>
                <w:szCs w:val="26"/>
                <w:lang w:val="nl-NL"/>
              </w:rPr>
            </w:pPr>
            <w:proofErr w:type="spellStart"/>
            <w:r w:rsidRPr="009C4207">
              <w:rPr>
                <w:rFonts w:ascii="Times New Roman" w:hAnsi="Times New Roman" w:cs="Times New Roman"/>
                <w:b/>
                <w:sz w:val="26"/>
                <w:szCs w:val="26"/>
                <w:lang w:val="nl-NL"/>
              </w:rPr>
              <w:t>Xem</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xét</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ký</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duyệt</w:t>
            </w:r>
            <w:proofErr w:type="spellEnd"/>
          </w:p>
        </w:tc>
        <w:tc>
          <w:tcPr>
            <w:tcW w:w="1446" w:type="dxa"/>
            <w:vAlign w:val="center"/>
          </w:tcPr>
          <w:p w14:paraId="1527AC1B" w14:textId="77777777" w:rsidR="00755207" w:rsidRPr="009C4207" w:rsidRDefault="00755207" w:rsidP="008A768D">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2E0251B0" w14:textId="77777777" w:rsidR="00755207" w:rsidRPr="009C4207" w:rsidRDefault="00755207" w:rsidP="008A768D">
            <w:pPr>
              <w:jc w:val="center"/>
              <w:rPr>
                <w:rFonts w:ascii="Times New Roman" w:hAnsi="Times New Roman" w:cs="Times New Roman"/>
                <w:sz w:val="26"/>
                <w:szCs w:val="26"/>
              </w:rPr>
            </w:pPr>
            <w:r w:rsidRPr="009C4207">
              <w:rPr>
                <w:rFonts w:ascii="Times New Roman" w:hAnsi="Times New Roman" w:cs="Times New Roman"/>
                <w:sz w:val="26"/>
                <w:szCs w:val="26"/>
              </w:rPr>
              <w:t>1</w:t>
            </w:r>
            <w:r>
              <w:rPr>
                <w:rFonts w:ascii="Times New Roman" w:hAnsi="Times New Roman" w:cs="Times New Roman"/>
                <w:sz w:val="26"/>
                <w:szCs w:val="26"/>
                <w:lang w:val="vi-VN"/>
              </w:rPr>
              <w:t>,5</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2A04AA86" w14:textId="77777777" w:rsidR="00755207" w:rsidRPr="009C4207" w:rsidRDefault="00755207" w:rsidP="008A768D">
            <w:pPr>
              <w:spacing w:before="20" w:after="20"/>
              <w:jc w:val="both"/>
              <w:rPr>
                <w:rFonts w:ascii="Times New Roman" w:hAnsi="Times New Roman" w:cs="Times New Roman"/>
                <w:sz w:val="26"/>
                <w:szCs w:val="26"/>
              </w:rPr>
            </w:pPr>
          </w:p>
          <w:p w14:paraId="100EAB80" w14:textId="77777777" w:rsidR="00755207" w:rsidRPr="009C4207" w:rsidRDefault="00755207" w:rsidP="008A768D">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p>
        </w:tc>
        <w:tc>
          <w:tcPr>
            <w:tcW w:w="3211" w:type="dxa"/>
          </w:tcPr>
          <w:p w14:paraId="1DD618A8" w14:textId="77777777" w:rsidR="00755207" w:rsidRPr="009C4207" w:rsidRDefault="00755207" w:rsidP="008A768D">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r w:rsidRPr="009C4207">
              <w:rPr>
                <w:rFonts w:ascii="Times New Roman" w:hAnsi="Times New Roman" w:cs="Times New Roman"/>
                <w:sz w:val="26"/>
                <w:szCs w:val="26"/>
                <w:lang w:val="nl-NL"/>
              </w:rPr>
              <w:t xml:space="preserve"> x</w:t>
            </w:r>
            <w:proofErr w:type="spellStart"/>
            <w:r w:rsidRPr="009C4207">
              <w:rPr>
                <w:rFonts w:ascii="Times New Roman" w:hAnsi="Times New Roman" w:cs="Times New Roman"/>
                <w:sz w:val="26"/>
                <w:szCs w:val="26"/>
              </w:rPr>
              <w:t>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tài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liệu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liên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quan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duyệt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p>
        </w:tc>
      </w:tr>
      <w:tr w:rsidR="00755207" w:rsidRPr="009C4207" w14:paraId="7209F9C3" w14:textId="77777777" w:rsidTr="008A768D">
        <w:trPr>
          <w:trHeight w:val="629"/>
        </w:trPr>
        <w:tc>
          <w:tcPr>
            <w:tcW w:w="993" w:type="dxa"/>
            <w:vAlign w:val="center"/>
          </w:tcPr>
          <w:p w14:paraId="7D04989C" w14:textId="77777777" w:rsidR="00755207" w:rsidRPr="009C4207" w:rsidRDefault="00755207" w:rsidP="008A768D">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Pr>
                <w:rFonts w:ascii="Times New Roman" w:hAnsi="Times New Roman" w:cs="Times New Roman"/>
                <w:sz w:val="26"/>
                <w:szCs w:val="26"/>
                <w:lang w:val="vi-VN"/>
              </w:rPr>
              <w:t>4</w:t>
            </w:r>
          </w:p>
        </w:tc>
        <w:tc>
          <w:tcPr>
            <w:tcW w:w="1105" w:type="dxa"/>
            <w:vAlign w:val="center"/>
          </w:tcPr>
          <w:p w14:paraId="345F908F" w14:textId="77777777" w:rsidR="00755207" w:rsidRPr="009C4207" w:rsidRDefault="00755207" w:rsidP="008A768D">
            <w:pPr>
              <w:jc w:val="center"/>
              <w:rPr>
                <w:rFonts w:ascii="Times New Roman" w:hAnsi="Times New Roman" w:cs="Times New Roman"/>
                <w:b/>
                <w:sz w:val="26"/>
                <w:szCs w:val="26"/>
                <w:lang w:val="nl-NL"/>
              </w:rPr>
            </w:pPr>
            <w:proofErr w:type="spellStart"/>
            <w:r w:rsidRPr="009C4207">
              <w:rPr>
                <w:rFonts w:ascii="Times New Roman" w:hAnsi="Times New Roman" w:cs="Times New Roman"/>
                <w:b/>
                <w:sz w:val="26"/>
                <w:szCs w:val="26"/>
                <w:lang w:val="nl-NL"/>
              </w:rPr>
              <w:t>Phát</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hành</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văn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bản</w:t>
            </w:r>
            <w:proofErr w:type="spellEnd"/>
          </w:p>
        </w:tc>
        <w:tc>
          <w:tcPr>
            <w:tcW w:w="1446" w:type="dxa"/>
            <w:vAlign w:val="center"/>
          </w:tcPr>
          <w:p w14:paraId="51398967" w14:textId="77777777" w:rsidR="00755207" w:rsidRPr="009C4207" w:rsidRDefault="00755207" w:rsidP="008A768D">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thư</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HCQT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27590AE3" w14:textId="375682B5" w:rsidR="00755207" w:rsidRPr="009C4207" w:rsidRDefault="00890C14" w:rsidP="008A768D">
            <w:pPr>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608" w:type="dxa"/>
            <w:vAlign w:val="center"/>
          </w:tcPr>
          <w:p w14:paraId="1E037178" w14:textId="77777777" w:rsidR="00755207" w:rsidRPr="009C4207" w:rsidRDefault="00755207" w:rsidP="008A768D">
            <w:pPr>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được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phê</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duyệt</w:t>
            </w:r>
            <w:proofErr w:type="spellEnd"/>
            <w:r w:rsidRPr="009C4207">
              <w:rPr>
                <w:rFonts w:ascii="Times New Roman" w:hAnsi="Times New Roman" w:cs="Times New Roman"/>
                <w:sz w:val="26"/>
                <w:szCs w:val="26"/>
              </w:rPr>
              <w:t xml:space="preserve"> k</w:t>
            </w:r>
            <w:r w:rsidRPr="009C4207">
              <w:rPr>
                <w:rFonts w:ascii="Times New Roman" w:hAnsi="Times New Roman" w:cs="Times New Roman"/>
                <w:sz w:val="26"/>
                <w:szCs w:val="26"/>
                <w:lang w:val="vi-VN"/>
              </w:rPr>
              <w:t>ết quả giải quyết TTHC</w:t>
            </w:r>
          </w:p>
        </w:tc>
        <w:tc>
          <w:tcPr>
            <w:tcW w:w="3211" w:type="dxa"/>
          </w:tcPr>
          <w:p w14:paraId="0524DB9E" w14:textId="77777777" w:rsidR="00755207" w:rsidRPr="009C4207" w:rsidRDefault="00755207" w:rsidP="008A768D">
            <w:pPr>
              <w:jc w:val="both"/>
              <w:rPr>
                <w:rFonts w:ascii="Times New Roman" w:hAnsi="Times New Roman" w:cs="Times New Roman"/>
                <w:sz w:val="26"/>
                <w:szCs w:val="26"/>
              </w:rPr>
            </w:pPr>
            <w:r w:rsidRPr="009C4207">
              <w:rPr>
                <w:rFonts w:ascii="Times New Roman" w:hAnsi="Times New Roman" w:cs="Times New Roman"/>
                <w:sz w:val="26"/>
                <w:szCs w:val="26"/>
              </w:rPr>
              <w:t xml:space="preserve">Cho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đóng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dấu</w:t>
            </w:r>
            <w:proofErr w:type="spellEnd"/>
            <w:r w:rsidRPr="009C4207">
              <w:rPr>
                <w:rFonts w:ascii="Times New Roman" w:hAnsi="Times New Roman" w:cs="Times New Roman"/>
                <w:sz w:val="26"/>
                <w:szCs w:val="26"/>
              </w:rPr>
              <w:t xml:space="preserve">, ban </w:t>
            </w:r>
            <w:proofErr w:type="spellStart"/>
            <w:r w:rsidRPr="009C4207">
              <w:rPr>
                <w:rFonts w:ascii="Times New Roman" w:hAnsi="Times New Roman" w:cs="Times New Roman"/>
                <w:sz w:val="26"/>
                <w:szCs w:val="26"/>
              </w:rPr>
              <w: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Sở</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được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phân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w:t>
            </w:r>
          </w:p>
        </w:tc>
      </w:tr>
      <w:tr w:rsidR="00755207" w:rsidRPr="009C4207" w14:paraId="5AA8AA72" w14:textId="77777777" w:rsidTr="008A768D">
        <w:trPr>
          <w:trHeight w:val="629"/>
        </w:trPr>
        <w:tc>
          <w:tcPr>
            <w:tcW w:w="993" w:type="dxa"/>
          </w:tcPr>
          <w:p w14:paraId="03BFA4FB" w14:textId="77777777" w:rsidR="00755207" w:rsidRPr="009C4207" w:rsidRDefault="00755207" w:rsidP="008A768D">
            <w:pPr>
              <w:jc w:val="center"/>
              <w:rPr>
                <w:rFonts w:ascii="Times New Roman" w:hAnsi="Times New Roman" w:cs="Times New Roman"/>
                <w:sz w:val="26"/>
                <w:szCs w:val="26"/>
              </w:rPr>
            </w:pPr>
            <w:r>
              <w:rPr>
                <w:rFonts w:ascii="Times New Roman" w:hAnsi="Times New Roman" w:cs="Times New Roman"/>
                <w:sz w:val="26"/>
                <w:szCs w:val="26"/>
              </w:rPr>
              <w:lastRenderedPageBreak/>
              <w:t>B15</w:t>
            </w:r>
          </w:p>
        </w:tc>
        <w:tc>
          <w:tcPr>
            <w:tcW w:w="1105" w:type="dxa"/>
          </w:tcPr>
          <w:p w14:paraId="6A28DD77" w14:textId="77777777" w:rsidR="00755207" w:rsidRPr="009C4207" w:rsidRDefault="00755207" w:rsidP="008A768D">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Tiếp</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nhận</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của</w:t>
            </w:r>
            <w:proofErr w:type="spellEnd"/>
            <w:r>
              <w:rPr>
                <w:rFonts w:ascii="Times New Roman" w:hAnsi="Times New Roman" w:cs="Times New Roman"/>
                <w:b/>
                <w:sz w:val="26"/>
                <w:szCs w:val="26"/>
                <w:lang w:val="nl-NL"/>
              </w:rPr>
              <w:t xml:space="preserve"> UBND </w:t>
            </w:r>
            <w:proofErr w:type="spellStart"/>
            <w:r>
              <w:rPr>
                <w:rFonts w:ascii="Times New Roman" w:hAnsi="Times New Roman" w:cs="Times New Roman"/>
                <w:b/>
                <w:sz w:val="26"/>
                <w:szCs w:val="26"/>
                <w:lang w:val="nl-NL"/>
              </w:rPr>
              <w:t>Thành</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phố</w:t>
            </w:r>
            <w:proofErr w:type="spellEnd"/>
          </w:p>
        </w:tc>
        <w:tc>
          <w:tcPr>
            <w:tcW w:w="1446" w:type="dxa"/>
          </w:tcPr>
          <w:p w14:paraId="3CC5057B" w14:textId="77777777" w:rsidR="00755207" w:rsidRPr="009C4207" w:rsidRDefault="00755207" w:rsidP="008A768D">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Văn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thư</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Sở</w:t>
            </w:r>
            <w:proofErr w:type="spellEnd"/>
          </w:p>
        </w:tc>
        <w:tc>
          <w:tcPr>
            <w:tcW w:w="993" w:type="dxa"/>
          </w:tcPr>
          <w:p w14:paraId="6D70250F" w14:textId="77777777" w:rsidR="00755207" w:rsidRPr="009C4207" w:rsidRDefault="00755207" w:rsidP="008A768D">
            <w:pPr>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608" w:type="dxa"/>
          </w:tcPr>
          <w:p w14:paraId="024AA770" w14:textId="77777777" w:rsidR="00755207" w:rsidRPr="009C4207" w:rsidRDefault="00755207" w:rsidP="008A768D">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phê</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duyệt</w:t>
            </w:r>
            <w:proofErr w:type="spellEnd"/>
            <w:r w:rsidRPr="00A71308">
              <w:rPr>
                <w:rFonts w:ascii="Times New Roman" w:hAnsi="Times New Roman" w:cs="Times New Roman"/>
                <w:sz w:val="26"/>
                <w:szCs w:val="26"/>
              </w:rPr>
              <w:t xml:space="preserve"> k</w:t>
            </w:r>
            <w:r w:rsidRPr="00A71308">
              <w:rPr>
                <w:rFonts w:ascii="Times New Roman" w:hAnsi="Times New Roman" w:cs="Times New Roman"/>
                <w:sz w:val="26"/>
                <w:szCs w:val="26"/>
                <w:lang w:val="vi-VN"/>
              </w:rPr>
              <w:t>ết quả giải quyết TTHC</w:t>
            </w:r>
          </w:p>
        </w:tc>
        <w:tc>
          <w:tcPr>
            <w:tcW w:w="3211" w:type="dxa"/>
          </w:tcPr>
          <w:p w14:paraId="05063840" w14:textId="77777777" w:rsidR="00755207" w:rsidRPr="009C4207" w:rsidRDefault="00755207" w:rsidP="008A768D">
            <w:pPr>
              <w:jc w:val="both"/>
              <w:rPr>
                <w:rFonts w:ascii="Times New Roman" w:hAnsi="Times New Roman" w:cs="Times New Roman"/>
                <w:sz w:val="26"/>
                <w:szCs w:val="26"/>
              </w:rPr>
            </w:pPr>
            <w:proofErr w:type="spellStart"/>
            <w:r>
              <w:rPr>
                <w:rFonts w:ascii="Times New Roman" w:hAnsi="Times New Roman" w:cs="Times New Roman"/>
                <w:sz w:val="26"/>
                <w:szCs w:val="26"/>
                <w:lang w:val="en-US"/>
              </w:rPr>
              <w:t>Tiếp</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và</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Bộ</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phận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một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cửa</w:t>
            </w:r>
            <w:proofErr w:type="spellEnd"/>
          </w:p>
        </w:tc>
      </w:tr>
      <w:tr w:rsidR="00755207" w:rsidRPr="009C4207" w14:paraId="2D041AA4" w14:textId="77777777" w:rsidTr="008A768D">
        <w:trPr>
          <w:trHeight w:val="629"/>
        </w:trPr>
        <w:tc>
          <w:tcPr>
            <w:tcW w:w="993" w:type="dxa"/>
          </w:tcPr>
          <w:p w14:paraId="139FB4EB" w14:textId="77777777" w:rsidR="00755207" w:rsidRPr="009C4207" w:rsidRDefault="00755207" w:rsidP="008A768D">
            <w:pPr>
              <w:jc w:val="center"/>
              <w:rPr>
                <w:rFonts w:ascii="Times New Roman" w:hAnsi="Times New Roman" w:cs="Times New Roman"/>
                <w:sz w:val="26"/>
                <w:szCs w:val="26"/>
              </w:rPr>
            </w:pPr>
            <w:r>
              <w:rPr>
                <w:rFonts w:ascii="Times New Roman" w:hAnsi="Times New Roman" w:cs="Times New Roman"/>
                <w:sz w:val="26"/>
                <w:szCs w:val="26"/>
              </w:rPr>
              <w:t>B16</w:t>
            </w:r>
          </w:p>
        </w:tc>
        <w:tc>
          <w:tcPr>
            <w:tcW w:w="1105" w:type="dxa"/>
          </w:tcPr>
          <w:p w14:paraId="70EC59EF" w14:textId="77777777" w:rsidR="00755207" w:rsidRPr="009C4207" w:rsidRDefault="00755207" w:rsidP="008A768D">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Trả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lưu</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hồ</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sơ</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thống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kê</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và</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theo</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dõi</w:t>
            </w:r>
            <w:proofErr w:type="spellEnd"/>
          </w:p>
        </w:tc>
        <w:tc>
          <w:tcPr>
            <w:tcW w:w="1446" w:type="dxa"/>
          </w:tcPr>
          <w:p w14:paraId="3643195D" w14:textId="77777777" w:rsidR="00755207" w:rsidRPr="009C4207" w:rsidRDefault="00755207" w:rsidP="008A768D">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Bộ</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phận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tiếp</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kết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quả</w:t>
            </w:r>
            <w:proofErr w:type="spellEnd"/>
          </w:p>
        </w:tc>
        <w:tc>
          <w:tcPr>
            <w:tcW w:w="993" w:type="dxa"/>
          </w:tcPr>
          <w:p w14:paraId="4730E238" w14:textId="77777777" w:rsidR="00755207" w:rsidRPr="009C4207" w:rsidRDefault="00755207" w:rsidP="008A768D">
            <w:pPr>
              <w:jc w:val="center"/>
              <w:rPr>
                <w:rFonts w:ascii="Times New Roman" w:hAnsi="Times New Roman" w:cs="Times New Roman"/>
                <w:sz w:val="26"/>
                <w:szCs w:val="26"/>
              </w:rPr>
            </w:pPr>
            <w:r>
              <w:rPr>
                <w:rFonts w:ascii="Times New Roman" w:hAnsi="Times New Roman" w:cs="Times New Roman"/>
                <w:sz w:val="26"/>
                <w:szCs w:val="26"/>
                <w:lang w:val="nl-NL"/>
              </w:rPr>
              <w:t xml:space="preserve">Theo </w:t>
            </w:r>
            <w:proofErr w:type="spellStart"/>
            <w:r>
              <w:rPr>
                <w:rFonts w:ascii="Times New Roman" w:hAnsi="Times New Roman" w:cs="Times New Roman"/>
                <w:sz w:val="26"/>
                <w:szCs w:val="26"/>
                <w:lang w:val="nl-NL"/>
              </w:rPr>
              <w:t>giấy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hẹn</w:t>
            </w:r>
            <w:proofErr w:type="spellEnd"/>
          </w:p>
        </w:tc>
        <w:tc>
          <w:tcPr>
            <w:tcW w:w="1608" w:type="dxa"/>
          </w:tcPr>
          <w:p w14:paraId="39636B97" w14:textId="77777777" w:rsidR="00755207" w:rsidRPr="009C4207" w:rsidRDefault="00755207" w:rsidP="008A768D">
            <w:pPr>
              <w:jc w:val="center"/>
              <w:rPr>
                <w:rFonts w:ascii="Times New Roman" w:hAnsi="Times New Roman" w:cs="Times New Roman"/>
                <w:sz w:val="26"/>
                <w:szCs w:val="26"/>
              </w:rPr>
            </w:pP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quả</w:t>
            </w:r>
            <w:proofErr w:type="spellEnd"/>
          </w:p>
        </w:tc>
        <w:tc>
          <w:tcPr>
            <w:tcW w:w="3211" w:type="dxa"/>
          </w:tcPr>
          <w:p w14:paraId="36235340" w14:textId="77777777" w:rsidR="00755207" w:rsidRDefault="00755207" w:rsidP="008A768D">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kết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quả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tổ</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chức</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cá</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nhân</w:t>
            </w:r>
            <w:proofErr w:type="spellEnd"/>
          </w:p>
          <w:p w14:paraId="043D9E76" w14:textId="77777777" w:rsidR="00755207" w:rsidRDefault="00755207" w:rsidP="008A768D">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Thống</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kê</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theo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dõi</w:t>
            </w:r>
            <w:proofErr w:type="spellEnd"/>
          </w:p>
          <w:p w14:paraId="4AF4D109" w14:textId="77777777" w:rsidR="00755207" w:rsidRPr="009C4207" w:rsidRDefault="00755207" w:rsidP="008A768D">
            <w:pPr>
              <w:jc w:val="both"/>
              <w:rPr>
                <w:rFonts w:ascii="Times New Roman" w:hAnsi="Times New Roman" w:cs="Times New Roman"/>
                <w:sz w:val="26"/>
                <w:szCs w:val="26"/>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thư</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nếu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có</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w:t>
            </w:r>
          </w:p>
        </w:tc>
      </w:tr>
    </w:tbl>
    <w:p w14:paraId="03A938EF" w14:textId="77777777" w:rsidR="00755207" w:rsidRPr="00755207" w:rsidRDefault="00755207" w:rsidP="00B9457C">
      <w:pPr>
        <w:pStyle w:val="BodyText"/>
        <w:tabs>
          <w:tab w:val="left" w:pos="851"/>
        </w:tabs>
        <w:spacing w:after="120"/>
        <w:rPr>
          <w:rFonts w:ascii="Times New Roman" w:hAnsi="Times New Roman" w:cs="Times New Roman"/>
          <w:b/>
          <w:sz w:val="26"/>
          <w:szCs w:val="26"/>
          <w:lang w:val="en-US"/>
        </w:rPr>
      </w:pPr>
    </w:p>
    <w:p w14:paraId="60996862" w14:textId="087A7AE6" w:rsidR="00246672" w:rsidRPr="00127FC7" w:rsidRDefault="00246672" w:rsidP="00127FC7">
      <w:pPr>
        <w:pStyle w:val="BodyText"/>
        <w:numPr>
          <w:ilvl w:val="0"/>
          <w:numId w:val="4"/>
        </w:numPr>
        <w:tabs>
          <w:tab w:val="left" w:pos="1134"/>
        </w:tabs>
        <w:spacing w:before="120" w:after="120"/>
        <w:ind w:left="0" w:firstLine="709"/>
        <w:rPr>
          <w:rFonts w:ascii="Times New Roman" w:hAnsi="Times New Roman" w:cs="Times New Roman"/>
          <w:b/>
          <w:sz w:val="26"/>
          <w:szCs w:val="26"/>
        </w:rPr>
      </w:pPr>
      <w:r w:rsidRPr="00127FC7">
        <w:rPr>
          <w:rFonts w:ascii="Times New Roman" w:hAnsi="Times New Roman" w:cs="Times New Roman"/>
          <w:b/>
          <w:sz w:val="26"/>
          <w:szCs w:val="26"/>
          <w:lang w:val="en-US"/>
        </w:rPr>
        <w:t>TRƯỜNG HỢP THUỘC THẨM QUYỀN GIẢI QUYẾT CỦA SỞ KHOA HỌC VÀ CÔNG NGHỆ</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418"/>
        <w:gridCol w:w="1324"/>
        <w:gridCol w:w="1179"/>
        <w:gridCol w:w="1466"/>
        <w:gridCol w:w="3118"/>
      </w:tblGrid>
      <w:tr w:rsidR="00127FC7" w:rsidRPr="00127FC7" w14:paraId="2832A5A7" w14:textId="77777777" w:rsidTr="009B0B07">
        <w:trPr>
          <w:trHeight w:val="1070"/>
          <w:tblHeader/>
        </w:trPr>
        <w:tc>
          <w:tcPr>
            <w:tcW w:w="817" w:type="dxa"/>
            <w:vAlign w:val="center"/>
          </w:tcPr>
          <w:p w14:paraId="7846661E" w14:textId="77777777" w:rsidR="00246672" w:rsidRPr="00127FC7" w:rsidRDefault="00246672" w:rsidP="00DC4B0E">
            <w:pPr>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Bước</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công</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việc</w:t>
            </w:r>
            <w:proofErr w:type="spellEnd"/>
          </w:p>
        </w:tc>
        <w:tc>
          <w:tcPr>
            <w:tcW w:w="1418" w:type="dxa"/>
            <w:vAlign w:val="center"/>
          </w:tcPr>
          <w:p w14:paraId="3FC88A07" w14:textId="77777777" w:rsidR="00246672" w:rsidRPr="00127FC7" w:rsidRDefault="00246672" w:rsidP="00DC4B0E">
            <w:pPr>
              <w:jc w:val="center"/>
              <w:rPr>
                <w:rFonts w:ascii="Times New Roman" w:hAnsi="Times New Roman" w:cs="Times New Roman"/>
                <w:b/>
                <w:noProof/>
                <w:sz w:val="26"/>
                <w:szCs w:val="26"/>
              </w:rPr>
            </w:pPr>
            <w:r w:rsidRPr="00127FC7">
              <w:rPr>
                <w:rFonts w:ascii="Times New Roman" w:hAnsi="Times New Roman" w:cs="Times New Roman"/>
                <w:b/>
                <w:noProof/>
                <w:sz w:val="26"/>
                <w:szCs w:val="26"/>
              </w:rPr>
              <w:t>Nội dung công việc</w:t>
            </w:r>
          </w:p>
        </w:tc>
        <w:tc>
          <w:tcPr>
            <w:tcW w:w="1324" w:type="dxa"/>
            <w:vAlign w:val="center"/>
          </w:tcPr>
          <w:p w14:paraId="0B641593" w14:textId="77777777" w:rsidR="00246672" w:rsidRPr="00127FC7" w:rsidRDefault="00246672" w:rsidP="00DC4B0E">
            <w:pPr>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Trách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nhiệm</w:t>
            </w:r>
            <w:proofErr w:type="spellEnd"/>
          </w:p>
        </w:tc>
        <w:tc>
          <w:tcPr>
            <w:tcW w:w="1179" w:type="dxa"/>
            <w:vAlign w:val="center"/>
          </w:tcPr>
          <w:p w14:paraId="199C5284" w14:textId="77777777" w:rsidR="00246672" w:rsidRPr="00127FC7" w:rsidRDefault="00246672" w:rsidP="00DC4B0E">
            <w:pPr>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Thời</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gian</w:t>
            </w:r>
            <w:proofErr w:type="spellEnd"/>
          </w:p>
        </w:tc>
        <w:tc>
          <w:tcPr>
            <w:tcW w:w="1466" w:type="dxa"/>
            <w:vAlign w:val="center"/>
          </w:tcPr>
          <w:p w14:paraId="1D164894" w14:textId="77777777" w:rsidR="00246672" w:rsidRPr="00127FC7" w:rsidRDefault="00246672" w:rsidP="00DC4B0E">
            <w:pPr>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Hồ</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sơ</w:t>
            </w:r>
            <w:proofErr w:type="spellEnd"/>
            <w:r w:rsidRPr="00127FC7">
              <w:rPr>
                <w:rFonts w:ascii="Times New Roman" w:hAnsi="Times New Roman" w:cs="Times New Roman"/>
                <w:b/>
                <w:sz w:val="26"/>
                <w:szCs w:val="26"/>
              </w:rPr>
              <w:t>/</w:t>
            </w:r>
            <w:proofErr w:type="spellStart"/>
            <w:r w:rsidRPr="00127FC7">
              <w:rPr>
                <w:rFonts w:ascii="Times New Roman" w:hAnsi="Times New Roman" w:cs="Times New Roman"/>
                <w:b/>
                <w:sz w:val="26"/>
                <w:szCs w:val="26"/>
              </w:rPr>
              <w:t>Biểu</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mẫu</w:t>
            </w:r>
            <w:proofErr w:type="spellEnd"/>
          </w:p>
        </w:tc>
        <w:tc>
          <w:tcPr>
            <w:tcW w:w="3118" w:type="dxa"/>
            <w:vAlign w:val="center"/>
          </w:tcPr>
          <w:p w14:paraId="7AEB1933" w14:textId="77777777" w:rsidR="00246672" w:rsidRPr="00127FC7" w:rsidRDefault="00246672" w:rsidP="00DC4B0E">
            <w:pPr>
              <w:autoSpaceDE/>
              <w:autoSpaceDN/>
              <w:jc w:val="center"/>
              <w:rPr>
                <w:rFonts w:ascii="Times New Roman" w:eastAsia="Calibri" w:hAnsi="Times New Roman" w:cs="Times New Roman"/>
                <w:b/>
                <w:bCs/>
                <w:sz w:val="26"/>
                <w:szCs w:val="26"/>
                <w:lang w:val="nl-NL"/>
              </w:rPr>
            </w:pPr>
            <w:proofErr w:type="spellStart"/>
            <w:r w:rsidRPr="00127FC7">
              <w:rPr>
                <w:rFonts w:ascii="Times New Roman" w:eastAsia="Calibri" w:hAnsi="Times New Roman" w:cs="Times New Roman"/>
                <w:b/>
                <w:bCs/>
                <w:sz w:val="26"/>
                <w:szCs w:val="26"/>
                <w:lang w:val="nl-NL"/>
              </w:rPr>
              <w:t>Diễn</w:t>
            </w:r>
            <w:proofErr w:type="spellEnd"/>
            <w:r w:rsidRPr="00127FC7">
              <w:rPr>
                <w:rFonts w:ascii="Times New Roman" w:eastAsia="Calibri" w:hAnsi="Times New Roman" w:cs="Times New Roman"/>
                <w:b/>
                <w:bCs/>
                <w:sz w:val="26"/>
                <w:szCs w:val="26"/>
                <w:lang w:val="nl-NL"/>
              </w:rPr>
              <w:t xml:space="preserve"> </w:t>
            </w:r>
            <w:proofErr w:type="spellStart"/>
            <w:r w:rsidRPr="00127FC7">
              <w:rPr>
                <w:rFonts w:ascii="Times New Roman" w:eastAsia="Calibri" w:hAnsi="Times New Roman" w:cs="Times New Roman"/>
                <w:b/>
                <w:bCs/>
                <w:sz w:val="26"/>
                <w:szCs w:val="26"/>
                <w:lang w:val="nl-NL"/>
              </w:rPr>
              <w:t>giải</w:t>
            </w:r>
            <w:proofErr w:type="spellEnd"/>
          </w:p>
        </w:tc>
      </w:tr>
      <w:tr w:rsidR="00127FC7" w:rsidRPr="00127FC7" w14:paraId="0495D783" w14:textId="77777777" w:rsidTr="00026C0B">
        <w:trPr>
          <w:trHeight w:val="795"/>
        </w:trPr>
        <w:tc>
          <w:tcPr>
            <w:tcW w:w="817" w:type="dxa"/>
            <w:vMerge w:val="restart"/>
          </w:tcPr>
          <w:p w14:paraId="3A09AF57" w14:textId="77777777" w:rsidR="00614F54" w:rsidRPr="00127FC7" w:rsidRDefault="00614F54" w:rsidP="00614F54">
            <w:pPr>
              <w:jc w:val="center"/>
              <w:rPr>
                <w:rFonts w:ascii="Times New Roman" w:hAnsi="Times New Roman" w:cs="Times New Roman"/>
                <w:sz w:val="26"/>
                <w:szCs w:val="26"/>
              </w:rPr>
            </w:pPr>
            <w:r w:rsidRPr="00127FC7">
              <w:rPr>
                <w:rFonts w:ascii="Times New Roman" w:hAnsi="Times New Roman" w:cs="Times New Roman"/>
                <w:sz w:val="26"/>
                <w:szCs w:val="26"/>
              </w:rPr>
              <w:t>B1</w:t>
            </w:r>
          </w:p>
        </w:tc>
        <w:tc>
          <w:tcPr>
            <w:tcW w:w="1418" w:type="dxa"/>
          </w:tcPr>
          <w:p w14:paraId="209874E0" w14:textId="77777777" w:rsidR="00614F54" w:rsidRPr="00127FC7" w:rsidRDefault="00614F54" w:rsidP="00614F54">
            <w:pPr>
              <w:jc w:val="center"/>
              <w:rPr>
                <w:rFonts w:ascii="Times New Roman" w:hAnsi="Times New Roman" w:cs="Times New Roman"/>
                <w:b/>
                <w:sz w:val="26"/>
                <w:szCs w:val="26"/>
              </w:rPr>
            </w:pP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Nộp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p>
        </w:tc>
        <w:tc>
          <w:tcPr>
            <w:tcW w:w="1324" w:type="dxa"/>
          </w:tcPr>
          <w:p w14:paraId="13C867CE" w14:textId="77777777" w:rsidR="00614F54" w:rsidRPr="00127FC7" w:rsidRDefault="00614F54" w:rsidP="00996771">
            <w:pPr>
              <w:spacing w:before="20" w:after="2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Tổ</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p>
        </w:tc>
        <w:tc>
          <w:tcPr>
            <w:tcW w:w="1179" w:type="dxa"/>
          </w:tcPr>
          <w:p w14:paraId="0A4306AE" w14:textId="77777777" w:rsidR="00614F54" w:rsidRPr="00127FC7" w:rsidRDefault="00614F54" w:rsidP="00614F54">
            <w:pPr>
              <w:spacing w:before="20" w:after="20"/>
              <w:jc w:val="center"/>
              <w:rPr>
                <w:rFonts w:ascii="Times New Roman" w:hAnsi="Times New Roman" w:cs="Times New Roman"/>
                <w:sz w:val="26"/>
                <w:szCs w:val="26"/>
              </w:rPr>
            </w:pPr>
          </w:p>
        </w:tc>
        <w:tc>
          <w:tcPr>
            <w:tcW w:w="1466" w:type="dxa"/>
          </w:tcPr>
          <w:p w14:paraId="48640792" w14:textId="77777777" w:rsidR="00614F54" w:rsidRPr="00127FC7" w:rsidRDefault="00614F54" w:rsidP="00614F54">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 xml:space="preserve">Theo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I</w:t>
            </w:r>
          </w:p>
        </w:tc>
        <w:tc>
          <w:tcPr>
            <w:tcW w:w="3118" w:type="dxa"/>
          </w:tcPr>
          <w:p w14:paraId="40833505" w14:textId="77777777" w:rsidR="00614F54" w:rsidRPr="00127FC7" w:rsidRDefault="00614F54" w:rsidP="00614F54">
            <w:pPr>
              <w:jc w:val="both"/>
              <w:rPr>
                <w:rStyle w:val="apple-converted-space"/>
                <w:rFonts w:ascii="Times New Roman" w:hAnsi="Times New Roman" w:cs="Times New Roman"/>
                <w:sz w:val="26"/>
                <w:szCs w:val="26"/>
              </w:rPr>
            </w:pPr>
            <w:proofErr w:type="spellStart"/>
            <w:r w:rsidRPr="00127FC7">
              <w:rPr>
                <w:rFonts w:ascii="Times New Roman" w:hAnsi="Times New Roman" w:cs="Times New Roman"/>
                <w:sz w:val="26"/>
                <w:szCs w:val="26"/>
              </w:rPr>
              <w:t>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phần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I</w:t>
            </w:r>
          </w:p>
        </w:tc>
      </w:tr>
      <w:tr w:rsidR="00127FC7" w:rsidRPr="00127FC7" w14:paraId="79DB8E64" w14:textId="77777777" w:rsidTr="00026C0B">
        <w:trPr>
          <w:trHeight w:val="389"/>
        </w:trPr>
        <w:tc>
          <w:tcPr>
            <w:tcW w:w="817" w:type="dxa"/>
            <w:vMerge/>
          </w:tcPr>
          <w:p w14:paraId="03797624" w14:textId="77777777" w:rsidR="00614F54" w:rsidRPr="00127FC7" w:rsidRDefault="00614F54" w:rsidP="00614F54">
            <w:pPr>
              <w:jc w:val="center"/>
              <w:rPr>
                <w:rFonts w:ascii="Times New Roman" w:hAnsi="Times New Roman" w:cs="Times New Roman"/>
                <w:sz w:val="26"/>
                <w:szCs w:val="26"/>
              </w:rPr>
            </w:pPr>
          </w:p>
        </w:tc>
        <w:tc>
          <w:tcPr>
            <w:tcW w:w="1418" w:type="dxa"/>
          </w:tcPr>
          <w:p w14:paraId="65B5E35F" w14:textId="77777777" w:rsidR="00614F54" w:rsidRPr="00127FC7" w:rsidRDefault="00614F54" w:rsidP="00614F54">
            <w:pPr>
              <w:jc w:val="center"/>
              <w:rPr>
                <w:rFonts w:ascii="Times New Roman" w:hAnsi="Times New Roman" w:cs="Times New Roman"/>
                <w:b/>
                <w:sz w:val="26"/>
                <w:szCs w:val="26"/>
              </w:rPr>
            </w:pPr>
            <w:proofErr w:type="spellStart"/>
            <w:r w:rsidRPr="00127FC7">
              <w:rPr>
                <w:rFonts w:ascii="Times New Roman" w:hAnsi="Times New Roman" w:cs="Times New Roman"/>
                <w:sz w:val="26"/>
                <w:szCs w:val="26"/>
              </w:rPr>
              <w:t>Kiểm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tính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đầy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đủ</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p>
        </w:tc>
        <w:tc>
          <w:tcPr>
            <w:tcW w:w="1324" w:type="dxa"/>
          </w:tcPr>
          <w:p w14:paraId="0DE0985E" w14:textId="77777777" w:rsidR="00614F54" w:rsidRPr="00127FC7" w:rsidRDefault="00614F54" w:rsidP="00614F54">
            <w:pPr>
              <w:spacing w:before="20" w:after="2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Bộ</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Một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cửa</w:t>
            </w:r>
            <w:proofErr w:type="spellEnd"/>
          </w:p>
        </w:tc>
        <w:tc>
          <w:tcPr>
            <w:tcW w:w="1179" w:type="dxa"/>
          </w:tcPr>
          <w:p w14:paraId="7C42145A" w14:textId="718FBAA2" w:rsidR="00614F54" w:rsidRPr="00127FC7" w:rsidRDefault="00614F54" w:rsidP="00614F54">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giờ</w:t>
            </w:r>
            <w:proofErr w:type="spellEnd"/>
            <w:r w:rsidR="003B0A60">
              <w:rPr>
                <w:rFonts w:ascii="Times New Roman" w:hAnsi="Times New Roman" w:cs="Times New Roman"/>
                <w:sz w:val="26"/>
                <w:szCs w:val="26"/>
                <w:lang w:val="vi-VN"/>
              </w:rPr>
              <w:t xml:space="preserve"> hành chính</w:t>
            </w:r>
            <w:r w:rsidRPr="00127FC7">
              <w:rPr>
                <w:rFonts w:ascii="Times New Roman" w:hAnsi="Times New Roman" w:cs="Times New Roman"/>
                <w:sz w:val="26"/>
                <w:szCs w:val="26"/>
              </w:rPr>
              <w:t xml:space="preserve"> </w:t>
            </w:r>
          </w:p>
        </w:tc>
        <w:tc>
          <w:tcPr>
            <w:tcW w:w="1466" w:type="dxa"/>
          </w:tcPr>
          <w:p w14:paraId="0E13C878" w14:textId="77777777" w:rsidR="00DC6E54" w:rsidRPr="00127FC7" w:rsidRDefault="00DC6E54" w:rsidP="00DC6E54">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 xml:space="preserve">Theo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w:t>
            </w:r>
            <w:r w:rsidRPr="00127FC7">
              <w:rPr>
                <w:rFonts w:ascii="Times New Roman" w:hAnsi="Times New Roman" w:cs="Times New Roman"/>
                <w:sz w:val="26"/>
                <w:szCs w:val="26"/>
                <w:lang w:val="vi-VN"/>
              </w:rPr>
              <w:t>I</w:t>
            </w:r>
          </w:p>
          <w:p w14:paraId="27FE5C2B" w14:textId="77777777" w:rsidR="00DC6E54" w:rsidRPr="00127FC7" w:rsidRDefault="00DC6E54" w:rsidP="00DC6E54">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6422966A" w14:textId="77777777" w:rsidR="00DC6E54" w:rsidRPr="00127FC7" w:rsidRDefault="00DC6E54" w:rsidP="00DC6E54">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02</w:t>
            </w:r>
          </w:p>
          <w:p w14:paraId="1DF15493" w14:textId="77777777" w:rsidR="00614F54" w:rsidRPr="00127FC7" w:rsidRDefault="00DC6E54" w:rsidP="00DC6E54">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BM 03</w:t>
            </w:r>
          </w:p>
        </w:tc>
        <w:tc>
          <w:tcPr>
            <w:tcW w:w="3118" w:type="dxa"/>
          </w:tcPr>
          <w:p w14:paraId="4E464CBD" w14:textId="77777777" w:rsidR="00DC6E54" w:rsidRPr="00127FC7" w:rsidRDefault="00DC6E54" w:rsidP="00DC6E54">
            <w:pPr>
              <w:widowControl w:val="0"/>
              <w:spacing w:before="60" w:after="60"/>
              <w:ind w:left="-12"/>
              <w:jc w:val="both"/>
              <w:rPr>
                <w:rFonts w:ascii="Times New Roman" w:hAnsi="Times New Roman" w:cs="Times New Roman"/>
                <w:sz w:val="26"/>
                <w:szCs w:val="26"/>
              </w:rPr>
            </w:pPr>
            <w:proofErr w:type="spellStart"/>
            <w:r w:rsidRPr="00127FC7">
              <w:rPr>
                <w:rFonts w:ascii="Times New Roman" w:hAnsi="Times New Roman" w:cs="Times New Roman"/>
                <w:sz w:val="26"/>
                <w:szCs w:val="26"/>
              </w:rPr>
              <w:t>Kiểm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tính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đầy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đủ</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các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giấy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tờ</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có</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trong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phần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w:t>
            </w:r>
          </w:p>
          <w:p w14:paraId="79FAD77B" w14:textId="77777777" w:rsidR="00DC6E54" w:rsidRPr="00127FC7" w:rsidRDefault="00DC6E54" w:rsidP="00DC6E54">
            <w:pPr>
              <w:widowControl w:val="0"/>
              <w:spacing w:before="60" w:after="60"/>
              <w:ind w:left="-12"/>
              <w:jc w:val="both"/>
              <w:rPr>
                <w:rFonts w:ascii="Times New Roman" w:hAnsi="Times New Roman" w:cs="Times New Roman"/>
                <w:sz w:val="26"/>
                <w:szCs w:val="26"/>
              </w:rPr>
            </w:pPr>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Trường</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hợp</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hô</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sơ</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hợp</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lệ</w:t>
            </w:r>
            <w:proofErr w:type="spellEnd"/>
            <w:r w:rsidRPr="00127FC7">
              <w:rPr>
                <w:rFonts w:ascii="Times New Roman" w:hAnsi="Times New Roman" w:cs="Times New Roman"/>
                <w:b/>
                <w:bCs/>
                <w:i/>
                <w:iCs/>
                <w:sz w:val="26"/>
                <w:szCs w:val="26"/>
              </w:rPr>
              <w:t>:</w:t>
            </w: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Lập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Giấy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tiếp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và</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hẹn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trả</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kết</w:t>
            </w:r>
            <w:proofErr w:type="spellEnd"/>
            <w:r w:rsidRPr="00127FC7">
              <w:rPr>
                <w:rFonts w:ascii="Times New Roman" w:hAnsi="Times New Roman" w:cs="Times New Roman"/>
                <w:sz w:val="26"/>
                <w:szCs w:val="26"/>
              </w:rPr>
              <w:t xml:space="preserve"> quả, </w:t>
            </w:r>
            <w:proofErr w:type="spellStart"/>
            <w:r w:rsidRPr="00127FC7">
              <w:rPr>
                <w:rFonts w:ascii="Times New Roman" w:hAnsi="Times New Roman" w:cs="Times New Roman"/>
                <w:sz w:val="26"/>
                <w:szCs w:val="26"/>
              </w:rPr>
              <w:t>trao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nhân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nộp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hô</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xml:space="preserve"> BM 01), </w:t>
            </w:r>
            <w:proofErr w:type="spellStart"/>
            <w:r w:rsidRPr="00127FC7">
              <w:rPr>
                <w:rFonts w:ascii="Times New Roman" w:hAnsi="Times New Roman" w:cs="Times New Roman"/>
                <w:sz w:val="26"/>
                <w:szCs w:val="26"/>
              </w:rPr>
              <w:t>thực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hiện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tiếp</w:t>
            </w:r>
            <w:proofErr w:type="spellEnd"/>
            <w:r w:rsidRPr="00127FC7">
              <w:rPr>
                <w:rFonts w:ascii="Times New Roman" w:hAnsi="Times New Roman" w:cs="Times New Roman"/>
                <w:sz w:val="26"/>
                <w:szCs w:val="26"/>
              </w:rPr>
              <w:t xml:space="preserve"> B2.</w:t>
            </w:r>
          </w:p>
          <w:p w14:paraId="27298E4F" w14:textId="77777777" w:rsidR="00DC6E54" w:rsidRPr="00127FC7" w:rsidRDefault="00DC6E54" w:rsidP="00DC6E54">
            <w:pPr>
              <w:widowControl w:val="0"/>
              <w:spacing w:before="60"/>
              <w:jc w:val="both"/>
              <w:rPr>
                <w:rFonts w:ascii="Times New Roman" w:hAnsi="Times New Roman" w:cs="Times New Roman"/>
                <w:sz w:val="26"/>
                <w:szCs w:val="26"/>
              </w:rPr>
            </w:pPr>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Trường</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hợp</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hô</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sơ</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chưa</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hợp</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lệ</w:t>
            </w:r>
            <w:proofErr w:type="spellEnd"/>
            <w:r w:rsidRPr="00127FC7">
              <w:rPr>
                <w:rFonts w:ascii="Times New Roman" w:hAnsi="Times New Roman" w:cs="Times New Roman"/>
                <w:b/>
                <w:bCs/>
                <w:i/>
                <w:iCs/>
                <w:sz w:val="26"/>
                <w:szCs w:val="26"/>
              </w:rPr>
              <w:t>:</w:t>
            </w: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Hướng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dẫn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tổ</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nộp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hô</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bô</w:t>
            </w:r>
            <w:proofErr w:type="spellEnd"/>
            <w:r w:rsidRPr="00127FC7">
              <w:rPr>
                <w:rFonts w:ascii="Times New Roman" w:hAnsi="Times New Roman" w:cs="Times New Roman"/>
                <w:sz w:val="26"/>
                <w:szCs w:val="26"/>
              </w:rPr>
              <w:t xml:space="preserve">̉ sung, </w:t>
            </w:r>
            <w:proofErr w:type="spellStart"/>
            <w:r w:rsidRPr="00127FC7">
              <w:rPr>
                <w:rFonts w:ascii="Times New Roman" w:hAnsi="Times New Roman" w:cs="Times New Roman"/>
                <w:sz w:val="26"/>
                <w:szCs w:val="26"/>
              </w:rPr>
              <w:t>hoàn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thiện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hô</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và</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ghi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rõ</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lý</w:t>
            </w:r>
            <w:proofErr w:type="spellEnd"/>
            <w:r w:rsidRPr="00127FC7">
              <w:rPr>
                <w:rFonts w:ascii="Times New Roman" w:hAnsi="Times New Roman" w:cs="Times New Roman"/>
                <w:sz w:val="26"/>
                <w:szCs w:val="26"/>
              </w:rPr>
              <w:t xml:space="preserve"> do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xml:space="preserve"> BM 02).</w:t>
            </w:r>
          </w:p>
          <w:p w14:paraId="004533A9" w14:textId="77777777" w:rsidR="00614F54" w:rsidRPr="00127FC7" w:rsidRDefault="00DC6E54" w:rsidP="00DC6E54">
            <w:pPr>
              <w:jc w:val="both"/>
              <w:rPr>
                <w:rStyle w:val="apple-converted-space"/>
                <w:rFonts w:ascii="Times New Roman" w:hAnsi="Times New Roman" w:cs="Times New Roman"/>
                <w:sz w:val="26"/>
                <w:szCs w:val="26"/>
              </w:rPr>
            </w:pPr>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Trường</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hợp</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từ</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chối</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tiếp</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nhận</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hồ</w:t>
            </w:r>
            <w:proofErr w:type="spellEnd"/>
            <w:r w:rsidRPr="00127FC7">
              <w:rPr>
                <w:rFonts w:ascii="Times New Roman" w:hAnsi="Times New Roman" w:cs="Times New Roman"/>
                <w:b/>
                <w:bCs/>
                <w:i/>
                <w:iCs/>
                <w:sz w:val="26"/>
                <w:szCs w:val="26"/>
              </w:rPr>
              <w:t xml:space="preserve"> </w:t>
            </w:r>
            <w:proofErr w:type="spellStart"/>
            <w:r w:rsidRPr="00127FC7">
              <w:rPr>
                <w:rFonts w:ascii="Times New Roman" w:hAnsi="Times New Roman" w:cs="Times New Roman"/>
                <w:b/>
                <w:bCs/>
                <w:i/>
                <w:iCs/>
                <w:sz w:val="26"/>
                <w:szCs w:val="26"/>
              </w:rPr>
              <w:t>sơ</w:t>
            </w:r>
            <w:proofErr w:type="spellEnd"/>
            <w:r w:rsidRPr="00127FC7">
              <w:rPr>
                <w:rFonts w:ascii="Times New Roman" w:hAnsi="Times New Roman" w:cs="Times New Roman"/>
                <w:b/>
                <w:bCs/>
                <w:i/>
                <w:iCs/>
                <w:sz w:val="26"/>
                <w:szCs w:val="26"/>
              </w:rPr>
              <w:t>:</w:t>
            </w: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Lập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Phiếu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từ</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chối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tiếp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giải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quyết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xml:space="preserve"> BM 03).</w:t>
            </w:r>
          </w:p>
        </w:tc>
      </w:tr>
      <w:tr w:rsidR="00127FC7" w:rsidRPr="00127FC7" w14:paraId="3E4CB834" w14:textId="77777777" w:rsidTr="00026C0B">
        <w:trPr>
          <w:trHeight w:val="795"/>
        </w:trPr>
        <w:tc>
          <w:tcPr>
            <w:tcW w:w="817" w:type="dxa"/>
            <w:vAlign w:val="center"/>
          </w:tcPr>
          <w:p w14:paraId="76F294C7" w14:textId="77777777" w:rsidR="003D2341" w:rsidRPr="00127FC7" w:rsidRDefault="003D2341" w:rsidP="00614F54">
            <w:pPr>
              <w:jc w:val="center"/>
              <w:rPr>
                <w:rFonts w:ascii="Times New Roman" w:hAnsi="Times New Roman" w:cs="Times New Roman"/>
                <w:sz w:val="26"/>
                <w:szCs w:val="26"/>
              </w:rPr>
            </w:pPr>
            <w:r w:rsidRPr="00127FC7">
              <w:rPr>
                <w:rFonts w:ascii="Times New Roman" w:hAnsi="Times New Roman" w:cs="Times New Roman"/>
                <w:sz w:val="26"/>
                <w:szCs w:val="26"/>
              </w:rPr>
              <w:t>B2</w:t>
            </w:r>
          </w:p>
        </w:tc>
        <w:tc>
          <w:tcPr>
            <w:tcW w:w="1418" w:type="dxa"/>
            <w:vAlign w:val="center"/>
          </w:tcPr>
          <w:p w14:paraId="534287A9" w14:textId="77777777" w:rsidR="003D2341" w:rsidRPr="00127FC7" w:rsidRDefault="003D2341" w:rsidP="00614F54">
            <w:pPr>
              <w:jc w:val="center"/>
              <w:rPr>
                <w:rFonts w:ascii="Times New Roman" w:hAnsi="Times New Roman" w:cs="Times New Roman"/>
                <w:sz w:val="26"/>
                <w:szCs w:val="26"/>
              </w:rPr>
            </w:pPr>
            <w:proofErr w:type="spellStart"/>
            <w:r w:rsidRPr="00127FC7">
              <w:rPr>
                <w:rFonts w:ascii="Times New Roman" w:hAnsi="Times New Roman" w:cs="Times New Roman"/>
                <w:b/>
                <w:sz w:val="26"/>
                <w:szCs w:val="26"/>
                <w:lang w:val="nl-NL"/>
              </w:rPr>
              <w:t>Tiếp</w:t>
            </w:r>
            <w:proofErr w:type="spellEnd"/>
            <w:r w:rsidRPr="00127FC7">
              <w:rPr>
                <w:rFonts w:ascii="Times New Roman" w:hAnsi="Times New Roman" w:cs="Times New Roman"/>
                <w:b/>
                <w:sz w:val="26"/>
                <w:szCs w:val="26"/>
                <w:lang w:val="nl-NL"/>
              </w:rPr>
              <w:t xml:space="preserve"> </w:t>
            </w:r>
            <w:proofErr w:type="spellStart"/>
            <w:r w:rsidRPr="00127FC7">
              <w:rPr>
                <w:rFonts w:ascii="Times New Roman" w:hAnsi="Times New Roman" w:cs="Times New Roman"/>
                <w:b/>
                <w:sz w:val="26"/>
                <w:szCs w:val="26"/>
                <w:lang w:val="nl-NL"/>
              </w:rPr>
              <w:t>nhận</w:t>
            </w:r>
            <w:proofErr w:type="spellEnd"/>
            <w:r w:rsidRPr="00127FC7">
              <w:rPr>
                <w:rFonts w:ascii="Times New Roman" w:hAnsi="Times New Roman" w:cs="Times New Roman"/>
                <w:b/>
                <w:sz w:val="26"/>
                <w:szCs w:val="26"/>
                <w:lang w:val="nl-NL"/>
              </w:rPr>
              <w:t xml:space="preserve"> </w:t>
            </w:r>
            <w:proofErr w:type="spellStart"/>
            <w:r w:rsidRPr="00127FC7">
              <w:rPr>
                <w:rFonts w:ascii="Times New Roman" w:hAnsi="Times New Roman" w:cs="Times New Roman"/>
                <w:b/>
                <w:sz w:val="26"/>
                <w:szCs w:val="26"/>
                <w:lang w:val="nl-NL"/>
              </w:rPr>
              <w:t>hồ</w:t>
            </w:r>
            <w:proofErr w:type="spellEnd"/>
            <w:r w:rsidRPr="00127FC7">
              <w:rPr>
                <w:rFonts w:ascii="Times New Roman" w:hAnsi="Times New Roman" w:cs="Times New Roman"/>
                <w:b/>
                <w:sz w:val="26"/>
                <w:szCs w:val="26"/>
                <w:lang w:val="nl-NL"/>
              </w:rPr>
              <w:t xml:space="preserve"> </w:t>
            </w:r>
            <w:proofErr w:type="spellStart"/>
            <w:r w:rsidRPr="00127FC7">
              <w:rPr>
                <w:rFonts w:ascii="Times New Roman" w:hAnsi="Times New Roman" w:cs="Times New Roman"/>
                <w:b/>
                <w:sz w:val="26"/>
                <w:szCs w:val="26"/>
                <w:lang w:val="nl-NL"/>
              </w:rPr>
              <w:t>sơ</w:t>
            </w:r>
            <w:proofErr w:type="spellEnd"/>
            <w:r w:rsidRPr="00127FC7">
              <w:rPr>
                <w:rFonts w:ascii="Times New Roman" w:hAnsi="Times New Roman" w:cs="Times New Roman"/>
                <w:b/>
                <w:sz w:val="26"/>
                <w:szCs w:val="26"/>
                <w:lang w:val="nl-NL"/>
              </w:rPr>
              <w:t xml:space="preserve"> </w:t>
            </w:r>
          </w:p>
        </w:tc>
        <w:tc>
          <w:tcPr>
            <w:tcW w:w="1324" w:type="dxa"/>
            <w:vAlign w:val="center"/>
          </w:tcPr>
          <w:p w14:paraId="3A5B317E" w14:textId="77777777" w:rsidR="003D2341" w:rsidRPr="00127FC7" w:rsidRDefault="003D2341" w:rsidP="00614F54">
            <w:pPr>
              <w:spacing w:before="20" w:after="20"/>
              <w:jc w:val="center"/>
              <w:rPr>
                <w:rFonts w:ascii="Times New Roman" w:hAnsi="Times New Roman" w:cs="Times New Roman"/>
                <w:sz w:val="26"/>
                <w:szCs w:val="26"/>
              </w:rPr>
            </w:pPr>
            <w:proofErr w:type="spellStart"/>
            <w:r w:rsidRPr="00127FC7">
              <w:rPr>
                <w:rFonts w:ascii="Times New Roman" w:hAnsi="Times New Roman" w:cs="Times New Roman"/>
                <w:sz w:val="26"/>
                <w:szCs w:val="26"/>
                <w:lang w:val="nl-NL"/>
              </w:rPr>
              <w:t>Bộ</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phận</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Một</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cửa</w:t>
            </w:r>
            <w:proofErr w:type="spellEnd"/>
          </w:p>
        </w:tc>
        <w:tc>
          <w:tcPr>
            <w:tcW w:w="1179" w:type="dxa"/>
            <w:vAlign w:val="center"/>
          </w:tcPr>
          <w:p w14:paraId="5786731B" w14:textId="65C0419B" w:rsidR="003D2341" w:rsidRPr="006D1695" w:rsidRDefault="006D1695" w:rsidP="00614F54">
            <w:pPr>
              <w:spacing w:before="20" w:after="20"/>
              <w:jc w:val="center"/>
              <w:rPr>
                <w:rFonts w:ascii="Times New Roman" w:hAnsi="Times New Roman" w:cs="Times New Roman"/>
                <w:sz w:val="26"/>
                <w:szCs w:val="26"/>
                <w:lang w:val="vi-VN"/>
              </w:rPr>
            </w:pPr>
            <w:r>
              <w:rPr>
                <w:rFonts w:ascii="Times New Roman" w:hAnsi="Times New Roman" w:cs="Times New Roman"/>
                <w:sz w:val="26"/>
                <w:szCs w:val="26"/>
                <w:lang w:val="vi-VN"/>
              </w:rPr>
              <w:t>02 giờ làm việc</w:t>
            </w:r>
          </w:p>
        </w:tc>
        <w:tc>
          <w:tcPr>
            <w:tcW w:w="1466" w:type="dxa"/>
            <w:vAlign w:val="center"/>
          </w:tcPr>
          <w:p w14:paraId="5BFAC5D2" w14:textId="77777777" w:rsidR="003D2341" w:rsidRPr="00127FC7" w:rsidRDefault="003D2341" w:rsidP="003A32CE">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 xml:space="preserve">Theo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w:t>
            </w:r>
            <w:r w:rsidRPr="00127FC7">
              <w:rPr>
                <w:rFonts w:ascii="Times New Roman" w:hAnsi="Times New Roman" w:cs="Times New Roman"/>
                <w:sz w:val="26"/>
                <w:szCs w:val="26"/>
                <w:lang w:val="vi-VN"/>
              </w:rPr>
              <w:t>I</w:t>
            </w:r>
          </w:p>
          <w:p w14:paraId="3E840286" w14:textId="77777777" w:rsidR="003D2341" w:rsidRPr="00127FC7" w:rsidRDefault="003D2341" w:rsidP="003A32CE">
            <w:pPr>
              <w:pStyle w:val="BodyText"/>
              <w:spacing w:before="120" w:after="120"/>
              <w:jc w:val="center"/>
              <w:rPr>
                <w:rFonts w:ascii="Times New Roman" w:hAnsi="Times New Roman" w:cs="Times New Roman"/>
                <w:b/>
                <w:sz w:val="26"/>
                <w:szCs w:val="26"/>
                <w:lang w:val="en-US"/>
              </w:rPr>
            </w:pPr>
            <w:r w:rsidRPr="00127FC7">
              <w:rPr>
                <w:rFonts w:ascii="Times New Roman" w:hAnsi="Times New Roman" w:cs="Times New Roman"/>
                <w:sz w:val="26"/>
                <w:szCs w:val="26"/>
              </w:rPr>
              <w:t>BM 01</w:t>
            </w:r>
          </w:p>
        </w:tc>
        <w:tc>
          <w:tcPr>
            <w:tcW w:w="3118" w:type="dxa"/>
            <w:vAlign w:val="center"/>
          </w:tcPr>
          <w:p w14:paraId="6961A478" w14:textId="77777777" w:rsidR="00577069" w:rsidRPr="00127FC7" w:rsidRDefault="00577069" w:rsidP="00577069">
            <w:pPr>
              <w:spacing w:before="60" w:after="60"/>
              <w:ind w:left="-12"/>
              <w:jc w:val="both"/>
              <w:rPr>
                <w:rStyle w:val="apple-converted-space"/>
                <w:rFonts w:ascii="Times New Roman" w:hAnsi="Times New Roman" w:cs="Times New Roman"/>
                <w:sz w:val="26"/>
                <w:szCs w:val="26"/>
              </w:rPr>
            </w:pPr>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Tiếp</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nhận</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trực</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tiếp</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hoặc</w:t>
            </w:r>
            <w:proofErr w:type="spellEnd"/>
            <w:r w:rsidRPr="00127FC7">
              <w:rPr>
                <w:rStyle w:val="apple-converted-space"/>
                <w:rFonts w:ascii="Times New Roman" w:hAnsi="Times New Roman" w:cs="Times New Roman"/>
                <w:sz w:val="26"/>
                <w:szCs w:val="26"/>
              </w:rPr>
              <w:t xml:space="preserve"> qua </w:t>
            </w:r>
            <w:proofErr w:type="spellStart"/>
            <w:r w:rsidRPr="00127FC7">
              <w:rPr>
                <w:rStyle w:val="apple-converted-space"/>
                <w:rFonts w:ascii="Times New Roman" w:hAnsi="Times New Roman" w:cs="Times New Roman"/>
                <w:sz w:val="26"/>
                <w:szCs w:val="26"/>
              </w:rPr>
              <w:t>đường</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bưu</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chính</w:t>
            </w:r>
            <w:proofErr w:type="spellEnd"/>
            <w:r w:rsidRPr="00127FC7">
              <w:rPr>
                <w:rStyle w:val="apple-converted-space"/>
                <w:rFonts w:ascii="Times New Roman" w:hAnsi="Times New Roman" w:cs="Times New Roman"/>
                <w:sz w:val="26"/>
                <w:szCs w:val="26"/>
              </w:rPr>
              <w:t xml:space="preserve">: Scan </w:t>
            </w:r>
            <w:proofErr w:type="spellStart"/>
            <w:r w:rsidRPr="00127FC7">
              <w:rPr>
                <w:rStyle w:val="apple-converted-space"/>
                <w:rFonts w:ascii="Times New Roman" w:hAnsi="Times New Roman" w:cs="Times New Roman"/>
                <w:sz w:val="26"/>
                <w:szCs w:val="26"/>
              </w:rPr>
              <w:t>và</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lưu</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trữ</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hồ</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sơ</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điện</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tử</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cập</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lastRenderedPageBreak/>
              <w:t>nhật</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vào</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Hệ</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thống</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Một</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cửa</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gửi</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cho</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công</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chức</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thụ</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lý</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hồ</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sơ</w:t>
            </w:r>
            <w:proofErr w:type="spellEnd"/>
            <w:r w:rsidRPr="00127FC7">
              <w:rPr>
                <w:rStyle w:val="apple-converted-space"/>
                <w:rFonts w:ascii="Times New Roman" w:hAnsi="Times New Roman" w:cs="Times New Roman"/>
                <w:sz w:val="26"/>
                <w:szCs w:val="26"/>
              </w:rPr>
              <w:t xml:space="preserve"> </w:t>
            </w:r>
          </w:p>
          <w:p w14:paraId="61EF8EF8" w14:textId="77777777" w:rsidR="003D2341" w:rsidRPr="00127FC7" w:rsidRDefault="00577069" w:rsidP="00577069">
            <w:pPr>
              <w:jc w:val="both"/>
              <w:rPr>
                <w:rFonts w:ascii="Times New Roman" w:hAnsi="Times New Roman" w:cs="Times New Roman"/>
                <w:sz w:val="26"/>
                <w:szCs w:val="26"/>
              </w:rPr>
            </w:pPr>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Tiếp</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nhận</w:t>
            </w:r>
            <w:proofErr w:type="spellEnd"/>
            <w:r w:rsidRPr="00127FC7">
              <w:rPr>
                <w:rStyle w:val="apple-converted-space"/>
                <w:rFonts w:ascii="Times New Roman" w:hAnsi="Times New Roman" w:cs="Times New Roman"/>
                <w:sz w:val="26"/>
                <w:szCs w:val="26"/>
              </w:rPr>
              <w:t xml:space="preserve"> qua </w:t>
            </w:r>
            <w:proofErr w:type="spellStart"/>
            <w:r w:rsidRPr="00127FC7">
              <w:rPr>
                <w:rStyle w:val="apple-converted-space"/>
                <w:rFonts w:ascii="Times New Roman" w:hAnsi="Times New Roman" w:cs="Times New Roman"/>
                <w:sz w:val="26"/>
                <w:szCs w:val="26"/>
              </w:rPr>
              <w:t>Cổng</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dịch</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vụ</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công</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Quốc</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gia</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chuyển</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hồ</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sơ</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gửi</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cho</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công</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chức</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thụ</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lý</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hồ</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sơ</w:t>
            </w:r>
            <w:proofErr w:type="spellEnd"/>
          </w:p>
        </w:tc>
      </w:tr>
      <w:tr w:rsidR="00127FC7" w:rsidRPr="00127FC7" w14:paraId="36323425" w14:textId="77777777" w:rsidTr="00577069">
        <w:trPr>
          <w:trHeight w:val="1098"/>
        </w:trPr>
        <w:tc>
          <w:tcPr>
            <w:tcW w:w="817" w:type="dxa"/>
            <w:vAlign w:val="center"/>
          </w:tcPr>
          <w:p w14:paraId="20438340" w14:textId="77777777" w:rsidR="00614F54" w:rsidRPr="00127FC7" w:rsidRDefault="00614F54" w:rsidP="00614F54">
            <w:pPr>
              <w:jc w:val="center"/>
              <w:rPr>
                <w:rFonts w:ascii="Times New Roman" w:hAnsi="Times New Roman" w:cs="Times New Roman"/>
                <w:sz w:val="26"/>
                <w:szCs w:val="26"/>
              </w:rPr>
            </w:pPr>
            <w:r w:rsidRPr="00127FC7">
              <w:rPr>
                <w:rFonts w:ascii="Times New Roman" w:hAnsi="Times New Roman" w:cs="Times New Roman"/>
                <w:sz w:val="26"/>
                <w:szCs w:val="26"/>
              </w:rPr>
              <w:lastRenderedPageBreak/>
              <w:t>B3</w:t>
            </w:r>
          </w:p>
        </w:tc>
        <w:tc>
          <w:tcPr>
            <w:tcW w:w="1418" w:type="dxa"/>
            <w:vAlign w:val="center"/>
          </w:tcPr>
          <w:p w14:paraId="590EF85A" w14:textId="77777777" w:rsidR="00614F54" w:rsidRPr="00127FC7" w:rsidRDefault="00614F54" w:rsidP="00614F54">
            <w:pPr>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Kiểm</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tra</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tính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hợp</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lệ</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của</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hồ</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sơ</w:t>
            </w:r>
            <w:proofErr w:type="spellEnd"/>
          </w:p>
        </w:tc>
        <w:tc>
          <w:tcPr>
            <w:tcW w:w="1324" w:type="dxa"/>
            <w:vAlign w:val="center"/>
          </w:tcPr>
          <w:p w14:paraId="2E5A8730" w14:textId="77777777" w:rsidR="00614F54" w:rsidRPr="00127FC7" w:rsidRDefault="00614F54" w:rsidP="00614F54">
            <w:pPr>
              <w:spacing w:before="20" w:after="2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lý</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p>
        </w:tc>
        <w:tc>
          <w:tcPr>
            <w:tcW w:w="1179" w:type="dxa"/>
            <w:vAlign w:val="center"/>
          </w:tcPr>
          <w:p w14:paraId="620104E4" w14:textId="77777777" w:rsidR="00614F54" w:rsidRPr="00127FC7" w:rsidRDefault="003D2341" w:rsidP="00614F54">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0,5</w:t>
            </w:r>
            <w:r w:rsidR="00614F54" w:rsidRPr="00127FC7">
              <w:rPr>
                <w:rFonts w:ascii="Times New Roman" w:hAnsi="Times New Roman" w:cs="Times New Roman"/>
                <w:sz w:val="26"/>
                <w:szCs w:val="26"/>
              </w:rPr>
              <w:t xml:space="preserve"> </w:t>
            </w:r>
            <w:proofErr w:type="spellStart"/>
            <w:r w:rsidR="00614F54" w:rsidRPr="00127FC7">
              <w:rPr>
                <w:rFonts w:ascii="Times New Roman" w:hAnsi="Times New Roman" w:cs="Times New Roman"/>
                <w:sz w:val="26"/>
                <w:szCs w:val="26"/>
              </w:rPr>
              <w:t>ngày</w:t>
            </w:r>
            <w:proofErr w:type="spellEnd"/>
            <w:r w:rsidR="00614F54" w:rsidRPr="00127FC7">
              <w:rPr>
                <w:rFonts w:ascii="Times New Roman" w:hAnsi="Times New Roman" w:cs="Times New Roman"/>
                <w:sz w:val="26"/>
                <w:szCs w:val="26"/>
              </w:rPr>
              <w:t xml:space="preserve"> </w:t>
            </w:r>
            <w:proofErr w:type="spellStart"/>
            <w:r w:rsidR="00614F54" w:rsidRPr="00127FC7">
              <w:rPr>
                <w:rFonts w:ascii="Times New Roman" w:hAnsi="Times New Roman" w:cs="Times New Roman"/>
                <w:sz w:val="26"/>
                <w:szCs w:val="26"/>
              </w:rPr>
              <w:t>làm</w:t>
            </w:r>
            <w:proofErr w:type="spellEnd"/>
            <w:r w:rsidR="00614F54" w:rsidRPr="00127FC7">
              <w:rPr>
                <w:rFonts w:ascii="Times New Roman" w:hAnsi="Times New Roman" w:cs="Times New Roman"/>
                <w:sz w:val="26"/>
                <w:szCs w:val="26"/>
              </w:rPr>
              <w:t xml:space="preserve"> </w:t>
            </w:r>
            <w:proofErr w:type="spellStart"/>
            <w:r w:rsidR="00614F54" w:rsidRPr="00127FC7">
              <w:rPr>
                <w:rFonts w:ascii="Times New Roman" w:hAnsi="Times New Roman" w:cs="Times New Roman"/>
                <w:sz w:val="26"/>
                <w:szCs w:val="26"/>
              </w:rPr>
              <w:t>việc</w:t>
            </w:r>
            <w:proofErr w:type="spellEnd"/>
          </w:p>
        </w:tc>
        <w:tc>
          <w:tcPr>
            <w:tcW w:w="1466" w:type="dxa"/>
            <w:vAlign w:val="center"/>
          </w:tcPr>
          <w:p w14:paraId="5C259178" w14:textId="77777777" w:rsidR="00026C0B" w:rsidRPr="00127FC7" w:rsidRDefault="00026C0B" w:rsidP="00026C0B">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284A7EFD" w14:textId="77777777" w:rsidR="00614F54" w:rsidRPr="00127FC7" w:rsidRDefault="00026C0B" w:rsidP="00026C0B">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lang w:val="vi-VN"/>
              </w:rPr>
              <w:t>BM 01</w:t>
            </w:r>
            <w:r w:rsidR="00614F54" w:rsidRPr="00127FC7">
              <w:rPr>
                <w:rFonts w:ascii="Times New Roman" w:hAnsi="Times New Roman" w:cs="Times New Roman"/>
                <w:sz w:val="26"/>
                <w:szCs w:val="26"/>
              </w:rPr>
              <w:t xml:space="preserve"> </w:t>
            </w:r>
          </w:p>
        </w:tc>
        <w:tc>
          <w:tcPr>
            <w:tcW w:w="3118" w:type="dxa"/>
            <w:vAlign w:val="center"/>
          </w:tcPr>
          <w:p w14:paraId="4CF673F2" w14:textId="77777777" w:rsidR="00577069" w:rsidRPr="00127FC7" w:rsidRDefault="00577069" w:rsidP="00577069">
            <w:pPr>
              <w:jc w:val="both"/>
              <w:rPr>
                <w:rFonts w:ascii="Times New Roman" w:hAnsi="Times New Roman" w:cs="Times New Roman"/>
                <w:sz w:val="26"/>
                <w:szCs w:val="26"/>
              </w:rPr>
            </w:pPr>
            <w:proofErr w:type="spellStart"/>
            <w:r w:rsidRPr="00127FC7">
              <w:rPr>
                <w:rStyle w:val="apple-converted-space"/>
                <w:rFonts w:ascii="Times New Roman" w:hAnsi="Times New Roman" w:cs="Times New Roman"/>
                <w:sz w:val="26"/>
                <w:szCs w:val="26"/>
              </w:rPr>
              <w:t>Công</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chức</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thụ</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lý</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hồ</w:t>
            </w:r>
            <w:proofErr w:type="spellEnd"/>
            <w:r w:rsidRPr="00127FC7">
              <w:rPr>
                <w:rStyle w:val="apple-converted-space"/>
                <w:rFonts w:ascii="Times New Roman" w:hAnsi="Times New Roman" w:cs="Times New Roman"/>
                <w:sz w:val="26"/>
                <w:szCs w:val="26"/>
              </w:rPr>
              <w:t xml:space="preserve"> </w:t>
            </w:r>
            <w:proofErr w:type="spellStart"/>
            <w:r w:rsidRPr="00127FC7">
              <w:rPr>
                <w:rStyle w:val="apple-converted-space"/>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tiến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kiểm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tính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hợp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w:t>
            </w:r>
          </w:p>
          <w:p w14:paraId="25CAE20F" w14:textId="77777777" w:rsidR="00577069" w:rsidRPr="00127FC7" w:rsidRDefault="00577069" w:rsidP="00577069">
            <w:pPr>
              <w:jc w:val="both"/>
              <w:rPr>
                <w:rFonts w:ascii="Times New Roman" w:hAnsi="Times New Roman" w:cs="Times New Roman"/>
                <w:iCs/>
                <w:sz w:val="26"/>
                <w:szCs w:val="26"/>
              </w:rPr>
            </w:pPr>
            <w:r w:rsidRPr="00127FC7">
              <w:rPr>
                <w:rFonts w:ascii="Times New Roman" w:hAnsi="Times New Roman" w:cs="Times New Roman"/>
                <w:i/>
                <w:iCs/>
                <w:sz w:val="26"/>
                <w:szCs w:val="26"/>
              </w:rPr>
              <w:t xml:space="preserve">a) </w:t>
            </w:r>
            <w:proofErr w:type="spellStart"/>
            <w:r w:rsidRPr="00127FC7">
              <w:rPr>
                <w:rFonts w:ascii="Times New Roman" w:hAnsi="Times New Roman" w:cs="Times New Roman"/>
                <w:i/>
                <w:iCs/>
                <w:sz w:val="26"/>
                <w:szCs w:val="26"/>
              </w:rPr>
              <w:t>Trường</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hợp</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hồ</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sơ</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chưa</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hợp</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lệ</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hoặc</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có</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nội</w:t>
            </w:r>
            <w:proofErr w:type="spellEnd"/>
            <w:r w:rsidRPr="00127FC7">
              <w:rPr>
                <w:rFonts w:ascii="Times New Roman" w:hAnsi="Times New Roman" w:cs="Times New Roman"/>
                <w:i/>
                <w:iCs/>
                <w:sz w:val="26"/>
                <w:szCs w:val="26"/>
              </w:rPr>
              <w:t xml:space="preserve"> dung </w:t>
            </w:r>
            <w:proofErr w:type="spellStart"/>
            <w:r w:rsidRPr="00127FC7">
              <w:rPr>
                <w:rFonts w:ascii="Times New Roman" w:hAnsi="Times New Roman" w:cs="Times New Roman"/>
                <w:i/>
                <w:iCs/>
                <w:sz w:val="26"/>
                <w:szCs w:val="26"/>
              </w:rPr>
              <w:t>cần</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sửa</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đổi</w:t>
            </w:r>
            <w:proofErr w:type="spellEnd"/>
            <w:r w:rsidRPr="00127FC7">
              <w:rPr>
                <w:rFonts w:ascii="Times New Roman" w:hAnsi="Times New Roman" w:cs="Times New Roman"/>
                <w:i/>
                <w:iCs/>
                <w:sz w:val="26"/>
                <w:szCs w:val="26"/>
              </w:rPr>
              <w:t xml:space="preserve">, </w:t>
            </w:r>
            <w:proofErr w:type="spellStart"/>
            <w:r w:rsidRPr="00127FC7">
              <w:rPr>
                <w:rFonts w:ascii="Times New Roman" w:hAnsi="Times New Roman" w:cs="Times New Roman"/>
                <w:i/>
                <w:iCs/>
                <w:sz w:val="26"/>
                <w:szCs w:val="26"/>
              </w:rPr>
              <w:t>bổ</w:t>
            </w:r>
            <w:proofErr w:type="spellEnd"/>
            <w:r w:rsidRPr="00127FC7">
              <w:rPr>
                <w:rFonts w:ascii="Times New Roman" w:hAnsi="Times New Roman" w:cs="Times New Roman"/>
                <w:i/>
                <w:iCs/>
                <w:sz w:val="26"/>
                <w:szCs w:val="26"/>
              </w:rPr>
              <w:t xml:space="preserve"> sung:</w:t>
            </w:r>
            <w:r w:rsidRPr="00127FC7">
              <w:rPr>
                <w:rFonts w:ascii="Times New Roman" w:hAnsi="Times New Roman" w:cs="Times New Roman"/>
                <w:i/>
                <w:sz w:val="26"/>
                <w:szCs w:val="26"/>
              </w:rPr>
              <w:t xml:space="preserve"> </w:t>
            </w:r>
            <w:proofErr w:type="spellStart"/>
            <w:r w:rsidRPr="00127FC7">
              <w:rPr>
                <w:rFonts w:ascii="Times New Roman" w:hAnsi="Times New Roman" w:cs="Times New Roman"/>
                <w:iCs/>
                <w:sz w:val="26"/>
                <w:szCs w:val="26"/>
              </w:rPr>
              <w:t>chuyển</w:t>
            </w:r>
            <w:proofErr w:type="spellEnd"/>
            <w:r w:rsidRPr="00127FC7">
              <w:rPr>
                <w:rFonts w:ascii="Times New Roman" w:hAnsi="Times New Roman" w:cs="Times New Roman"/>
                <w:iCs/>
                <w:sz w:val="26"/>
                <w:szCs w:val="26"/>
              </w:rPr>
              <w:t xml:space="preserve"> sang </w:t>
            </w:r>
            <w:proofErr w:type="spellStart"/>
            <w:r w:rsidRPr="00127FC7">
              <w:rPr>
                <w:rFonts w:ascii="Times New Roman" w:hAnsi="Times New Roman" w:cs="Times New Roman"/>
                <w:iCs/>
                <w:sz w:val="26"/>
                <w:szCs w:val="26"/>
              </w:rPr>
              <w:t>bước</w:t>
            </w:r>
            <w:proofErr w:type="spellEnd"/>
            <w:r w:rsidRPr="00127FC7">
              <w:rPr>
                <w:rFonts w:ascii="Times New Roman" w:hAnsi="Times New Roman" w:cs="Times New Roman"/>
                <w:iCs/>
                <w:sz w:val="26"/>
                <w:szCs w:val="26"/>
              </w:rPr>
              <w:t xml:space="preserve"> </w:t>
            </w:r>
            <w:r w:rsidRPr="00127FC7">
              <w:rPr>
                <w:rFonts w:ascii="Times New Roman" w:hAnsi="Times New Roman" w:cs="Times New Roman"/>
                <w:b/>
                <w:iCs/>
                <w:sz w:val="26"/>
                <w:szCs w:val="26"/>
              </w:rPr>
              <w:t>B4.</w:t>
            </w:r>
          </w:p>
          <w:p w14:paraId="3C1CC158" w14:textId="459C4EF0" w:rsidR="00614F54" w:rsidRPr="000342EF" w:rsidRDefault="00577069" w:rsidP="00577069">
            <w:pPr>
              <w:jc w:val="both"/>
              <w:rPr>
                <w:rFonts w:ascii="Times New Roman" w:hAnsi="Times New Roman" w:cs="Times New Roman"/>
                <w:b/>
                <w:sz w:val="26"/>
                <w:szCs w:val="26"/>
                <w:lang w:val="vi-VN"/>
              </w:rPr>
            </w:pPr>
            <w:r w:rsidRPr="00127FC7">
              <w:rPr>
                <w:rFonts w:ascii="Times New Roman" w:hAnsi="Times New Roman" w:cs="Times New Roman"/>
                <w:sz w:val="26"/>
                <w:szCs w:val="26"/>
              </w:rPr>
              <w:t xml:space="preserve">b) </w:t>
            </w:r>
            <w:proofErr w:type="spellStart"/>
            <w:r w:rsidRPr="00127FC7">
              <w:rPr>
                <w:rFonts w:ascii="Times New Roman" w:hAnsi="Times New Roman" w:cs="Times New Roman"/>
                <w:i/>
                <w:sz w:val="26"/>
                <w:szCs w:val="26"/>
              </w:rPr>
              <w:t>Trường</w:t>
            </w:r>
            <w:proofErr w:type="spellEnd"/>
            <w:r w:rsidRPr="00127FC7">
              <w:rPr>
                <w:rFonts w:ascii="Times New Roman" w:hAnsi="Times New Roman" w:cs="Times New Roman"/>
                <w:i/>
                <w:sz w:val="26"/>
                <w:szCs w:val="26"/>
              </w:rPr>
              <w:t xml:space="preserve"> </w:t>
            </w:r>
            <w:proofErr w:type="spellStart"/>
            <w:r w:rsidRPr="00127FC7">
              <w:rPr>
                <w:rFonts w:ascii="Times New Roman" w:hAnsi="Times New Roman" w:cs="Times New Roman"/>
                <w:i/>
                <w:sz w:val="26"/>
                <w:szCs w:val="26"/>
              </w:rPr>
              <w:t>hợp</w:t>
            </w:r>
            <w:proofErr w:type="spellEnd"/>
            <w:r w:rsidRPr="00127FC7">
              <w:rPr>
                <w:rFonts w:ascii="Times New Roman" w:hAnsi="Times New Roman" w:cs="Times New Roman"/>
                <w:i/>
                <w:sz w:val="26"/>
                <w:szCs w:val="26"/>
              </w:rPr>
              <w:t xml:space="preserve"> </w:t>
            </w:r>
            <w:proofErr w:type="spellStart"/>
            <w:r w:rsidRPr="00127FC7">
              <w:rPr>
                <w:rFonts w:ascii="Times New Roman" w:hAnsi="Times New Roman" w:cs="Times New Roman"/>
                <w:i/>
                <w:sz w:val="26"/>
                <w:szCs w:val="26"/>
              </w:rPr>
              <w:t>hồ</w:t>
            </w:r>
            <w:proofErr w:type="spellEnd"/>
            <w:r w:rsidRPr="00127FC7">
              <w:rPr>
                <w:rFonts w:ascii="Times New Roman" w:hAnsi="Times New Roman" w:cs="Times New Roman"/>
                <w:i/>
                <w:sz w:val="26"/>
                <w:szCs w:val="26"/>
              </w:rPr>
              <w:t xml:space="preserve"> </w:t>
            </w:r>
            <w:proofErr w:type="spellStart"/>
            <w:r w:rsidRPr="00127FC7">
              <w:rPr>
                <w:rFonts w:ascii="Times New Roman" w:hAnsi="Times New Roman" w:cs="Times New Roman"/>
                <w:i/>
                <w:sz w:val="26"/>
                <w:szCs w:val="26"/>
              </w:rPr>
              <w:t>sơ</w:t>
            </w:r>
            <w:proofErr w:type="spellEnd"/>
            <w:r w:rsidRPr="00127FC7">
              <w:rPr>
                <w:rFonts w:ascii="Times New Roman" w:hAnsi="Times New Roman" w:cs="Times New Roman"/>
                <w:i/>
                <w:sz w:val="26"/>
                <w:szCs w:val="26"/>
              </w:rPr>
              <w:t xml:space="preserve"> </w:t>
            </w:r>
            <w:proofErr w:type="spellStart"/>
            <w:r w:rsidRPr="00127FC7">
              <w:rPr>
                <w:rFonts w:ascii="Times New Roman" w:hAnsi="Times New Roman" w:cs="Times New Roman"/>
                <w:i/>
                <w:sz w:val="26"/>
                <w:szCs w:val="26"/>
              </w:rPr>
              <w:t>hợp</w:t>
            </w:r>
            <w:proofErr w:type="spellEnd"/>
            <w:r w:rsidRPr="00127FC7">
              <w:rPr>
                <w:rFonts w:ascii="Times New Roman" w:hAnsi="Times New Roman" w:cs="Times New Roman"/>
                <w:i/>
                <w:sz w:val="26"/>
                <w:szCs w:val="26"/>
              </w:rPr>
              <w:t xml:space="preserve"> </w:t>
            </w:r>
            <w:proofErr w:type="spellStart"/>
            <w:r w:rsidRPr="00127FC7">
              <w:rPr>
                <w:rFonts w:ascii="Times New Roman" w:hAnsi="Times New Roman" w:cs="Times New Roman"/>
                <w:i/>
                <w:sz w:val="26"/>
                <w:szCs w:val="26"/>
              </w:rPr>
              <w:t>lệ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chuyển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bước</w:t>
            </w:r>
            <w:proofErr w:type="spellEnd"/>
            <w:r w:rsidRPr="00127FC7">
              <w:rPr>
                <w:rFonts w:ascii="Times New Roman" w:hAnsi="Times New Roman" w:cs="Times New Roman"/>
                <w:sz w:val="26"/>
                <w:szCs w:val="26"/>
              </w:rPr>
              <w:t xml:space="preserve"> </w:t>
            </w:r>
            <w:r w:rsidRPr="00127FC7">
              <w:rPr>
                <w:rFonts w:ascii="Times New Roman" w:hAnsi="Times New Roman" w:cs="Times New Roman"/>
                <w:b/>
                <w:sz w:val="26"/>
                <w:szCs w:val="26"/>
              </w:rPr>
              <w:t>B5</w:t>
            </w:r>
            <w:r w:rsidR="000342EF">
              <w:rPr>
                <w:rFonts w:ascii="Times New Roman" w:hAnsi="Times New Roman" w:cs="Times New Roman"/>
                <w:b/>
                <w:sz w:val="26"/>
                <w:szCs w:val="26"/>
                <w:lang w:val="vi-VN"/>
              </w:rPr>
              <w:t>.</w:t>
            </w:r>
          </w:p>
        </w:tc>
      </w:tr>
      <w:tr w:rsidR="00127FC7" w:rsidRPr="00127FC7" w14:paraId="0F2679BD" w14:textId="77777777" w:rsidTr="00026C0B">
        <w:trPr>
          <w:trHeight w:val="736"/>
        </w:trPr>
        <w:tc>
          <w:tcPr>
            <w:tcW w:w="817" w:type="dxa"/>
            <w:vAlign w:val="center"/>
          </w:tcPr>
          <w:p w14:paraId="3F074DDA" w14:textId="77777777" w:rsidR="00246672" w:rsidRPr="00127FC7" w:rsidRDefault="00246672" w:rsidP="00DC4B0E">
            <w:pPr>
              <w:jc w:val="center"/>
              <w:rPr>
                <w:rFonts w:ascii="Times New Roman" w:hAnsi="Times New Roman" w:cs="Times New Roman"/>
                <w:sz w:val="26"/>
                <w:szCs w:val="26"/>
              </w:rPr>
            </w:pPr>
            <w:r w:rsidRPr="00127FC7">
              <w:rPr>
                <w:rFonts w:ascii="Times New Roman" w:hAnsi="Times New Roman" w:cs="Times New Roman"/>
                <w:sz w:val="26"/>
                <w:szCs w:val="26"/>
              </w:rPr>
              <w:t>B4</w:t>
            </w:r>
          </w:p>
        </w:tc>
        <w:tc>
          <w:tcPr>
            <w:tcW w:w="8505" w:type="dxa"/>
            <w:gridSpan w:val="5"/>
            <w:vAlign w:val="center"/>
          </w:tcPr>
          <w:p w14:paraId="164278F1" w14:textId="77777777" w:rsidR="00246672" w:rsidRPr="00127FC7" w:rsidRDefault="00246672" w:rsidP="00DC4B0E">
            <w:pPr>
              <w:jc w:val="both"/>
              <w:rPr>
                <w:rFonts w:ascii="Times New Roman" w:hAnsi="Times New Roman" w:cs="Times New Roman"/>
                <w:sz w:val="26"/>
                <w:szCs w:val="26"/>
              </w:rPr>
            </w:pPr>
            <w:proofErr w:type="spellStart"/>
            <w:r w:rsidRPr="00127FC7">
              <w:rPr>
                <w:rFonts w:ascii="Times New Roman" w:hAnsi="Times New Roman" w:cs="Times New Roman"/>
                <w:b/>
                <w:bCs/>
                <w:i/>
                <w:sz w:val="26"/>
                <w:szCs w:val="26"/>
              </w:rPr>
              <w:t>Trường</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hợp</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hồ</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sơ</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chưa</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hợp</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lệ</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hoặc</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có</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nội</w:t>
            </w:r>
            <w:proofErr w:type="spellEnd"/>
            <w:r w:rsidRPr="00127FC7">
              <w:rPr>
                <w:rFonts w:ascii="Times New Roman" w:hAnsi="Times New Roman" w:cs="Times New Roman"/>
                <w:b/>
                <w:bCs/>
                <w:i/>
                <w:sz w:val="26"/>
                <w:szCs w:val="26"/>
              </w:rPr>
              <w:t xml:space="preserve"> dung </w:t>
            </w:r>
            <w:proofErr w:type="spellStart"/>
            <w:r w:rsidRPr="00127FC7">
              <w:rPr>
                <w:rFonts w:ascii="Times New Roman" w:hAnsi="Times New Roman" w:cs="Times New Roman"/>
                <w:b/>
                <w:bCs/>
                <w:i/>
                <w:sz w:val="26"/>
                <w:szCs w:val="26"/>
              </w:rPr>
              <w:t>cần</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sửa</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đổi</w:t>
            </w:r>
            <w:proofErr w:type="spellEnd"/>
            <w:r w:rsidRPr="00127FC7">
              <w:rPr>
                <w:rFonts w:ascii="Times New Roman" w:hAnsi="Times New Roman" w:cs="Times New Roman"/>
                <w:b/>
                <w:bCs/>
                <w:i/>
                <w:sz w:val="26"/>
                <w:szCs w:val="26"/>
              </w:rPr>
              <w:t xml:space="preserve">, </w:t>
            </w:r>
            <w:proofErr w:type="spellStart"/>
            <w:r w:rsidRPr="00127FC7">
              <w:rPr>
                <w:rFonts w:ascii="Times New Roman" w:hAnsi="Times New Roman" w:cs="Times New Roman"/>
                <w:b/>
                <w:bCs/>
                <w:i/>
                <w:sz w:val="26"/>
                <w:szCs w:val="26"/>
              </w:rPr>
              <w:t>bổ</w:t>
            </w:r>
            <w:proofErr w:type="spellEnd"/>
            <w:r w:rsidRPr="00127FC7">
              <w:rPr>
                <w:rFonts w:ascii="Times New Roman" w:hAnsi="Times New Roman" w:cs="Times New Roman"/>
                <w:b/>
                <w:bCs/>
                <w:i/>
                <w:sz w:val="26"/>
                <w:szCs w:val="26"/>
              </w:rPr>
              <w:t xml:space="preserve"> sung</w:t>
            </w:r>
          </w:p>
        </w:tc>
      </w:tr>
      <w:tr w:rsidR="00127FC7" w:rsidRPr="00127FC7" w14:paraId="7387CE05" w14:textId="77777777" w:rsidTr="00026C0B">
        <w:trPr>
          <w:trHeight w:val="1205"/>
        </w:trPr>
        <w:tc>
          <w:tcPr>
            <w:tcW w:w="817" w:type="dxa"/>
            <w:vAlign w:val="center"/>
          </w:tcPr>
          <w:p w14:paraId="52190660" w14:textId="77777777" w:rsidR="00026C0B" w:rsidRPr="00127FC7" w:rsidRDefault="00026C0B" w:rsidP="001B5D48">
            <w:pPr>
              <w:jc w:val="center"/>
              <w:rPr>
                <w:rFonts w:ascii="Times New Roman" w:hAnsi="Times New Roman" w:cs="Times New Roman"/>
                <w:sz w:val="26"/>
                <w:szCs w:val="26"/>
              </w:rPr>
            </w:pPr>
            <w:r w:rsidRPr="00127FC7">
              <w:rPr>
                <w:rFonts w:ascii="Times New Roman" w:hAnsi="Times New Roman" w:cs="Times New Roman"/>
                <w:sz w:val="26"/>
                <w:szCs w:val="26"/>
              </w:rPr>
              <w:t>B4.1</w:t>
            </w:r>
          </w:p>
        </w:tc>
        <w:tc>
          <w:tcPr>
            <w:tcW w:w="1418" w:type="dxa"/>
            <w:vAlign w:val="center"/>
          </w:tcPr>
          <w:p w14:paraId="25166BFD" w14:textId="77777777" w:rsidR="00026C0B" w:rsidRPr="00127FC7" w:rsidRDefault="00026C0B" w:rsidP="001B5D48">
            <w:pPr>
              <w:jc w:val="center"/>
              <w:rPr>
                <w:rFonts w:ascii="Times New Roman" w:hAnsi="Times New Roman" w:cs="Times New Roman"/>
                <w:b/>
                <w:sz w:val="26"/>
                <w:szCs w:val="26"/>
                <w:lang w:val="en-US"/>
              </w:rPr>
            </w:pPr>
            <w:proofErr w:type="spellStart"/>
            <w:r w:rsidRPr="00127FC7">
              <w:rPr>
                <w:rFonts w:ascii="Times New Roman" w:hAnsi="Times New Roman" w:cs="Times New Roman"/>
                <w:b/>
                <w:sz w:val="26"/>
                <w:szCs w:val="26"/>
              </w:rPr>
              <w:t>Đề</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xuất</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nội</w:t>
            </w:r>
            <w:proofErr w:type="spellEnd"/>
            <w:r w:rsidRPr="00127FC7">
              <w:rPr>
                <w:rFonts w:ascii="Times New Roman" w:hAnsi="Times New Roman" w:cs="Times New Roman"/>
                <w:b/>
                <w:sz w:val="26"/>
                <w:szCs w:val="26"/>
              </w:rPr>
              <w:t xml:space="preserve"> dung </w:t>
            </w:r>
            <w:proofErr w:type="spellStart"/>
            <w:r w:rsidRPr="00127FC7">
              <w:rPr>
                <w:rFonts w:ascii="Times New Roman" w:hAnsi="Times New Roman" w:cs="Times New Roman"/>
                <w:b/>
                <w:sz w:val="26"/>
                <w:szCs w:val="26"/>
              </w:rPr>
              <w:t>giải</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quyết</w:t>
            </w:r>
            <w:proofErr w:type="spellEnd"/>
          </w:p>
        </w:tc>
        <w:tc>
          <w:tcPr>
            <w:tcW w:w="1324" w:type="dxa"/>
            <w:vAlign w:val="center"/>
          </w:tcPr>
          <w:p w14:paraId="68399DF4" w14:textId="77777777" w:rsidR="00026C0B" w:rsidRPr="00127FC7" w:rsidRDefault="00026C0B" w:rsidP="001B5D48">
            <w:pPr>
              <w:jc w:val="center"/>
              <w:rPr>
                <w:rFonts w:ascii="Times New Roman" w:hAnsi="Times New Roman" w:cs="Times New Roman"/>
                <w:sz w:val="26"/>
                <w:szCs w:val="26"/>
              </w:rPr>
            </w:pP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lý</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p>
        </w:tc>
        <w:tc>
          <w:tcPr>
            <w:tcW w:w="1179" w:type="dxa"/>
            <w:vAlign w:val="center"/>
          </w:tcPr>
          <w:p w14:paraId="056D79B4" w14:textId="77777777" w:rsidR="00026C0B" w:rsidRPr="00127FC7" w:rsidRDefault="00026C0B" w:rsidP="001B5D48">
            <w:pPr>
              <w:jc w:val="center"/>
              <w:rPr>
                <w:rFonts w:ascii="Times New Roman" w:hAnsi="Times New Roman" w:cs="Times New Roman"/>
                <w:sz w:val="26"/>
                <w:szCs w:val="26"/>
              </w:rPr>
            </w:pPr>
            <w:r w:rsidRPr="00127FC7">
              <w:rPr>
                <w:rFonts w:ascii="Times New Roman" w:hAnsi="Times New Roman" w:cs="Times New Roman"/>
                <w:sz w:val="26"/>
                <w:szCs w:val="26"/>
              </w:rPr>
              <w:t xml:space="preserve">1 </w:t>
            </w:r>
            <w:proofErr w:type="spellStart"/>
            <w:r w:rsidRPr="00127FC7">
              <w:rPr>
                <w:rFonts w:ascii="Times New Roman" w:hAnsi="Times New Roman" w:cs="Times New Roman"/>
                <w:sz w:val="26"/>
                <w:szCs w:val="26"/>
              </w:rPr>
              <w:t>ngày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làm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việc</w:t>
            </w:r>
            <w:proofErr w:type="spellEnd"/>
          </w:p>
        </w:tc>
        <w:tc>
          <w:tcPr>
            <w:tcW w:w="1466" w:type="dxa"/>
            <w:vAlign w:val="center"/>
          </w:tcPr>
          <w:p w14:paraId="53E29C9F" w14:textId="77777777" w:rsidR="00026C0B" w:rsidRPr="00127FC7" w:rsidRDefault="00026C0B" w:rsidP="003A32CE">
            <w:pPr>
              <w:spacing w:before="120"/>
              <w:jc w:val="center"/>
              <w:rPr>
                <w:rFonts w:ascii="Times New Roman" w:hAnsi="Times New Roman" w:cs="Times New Roman"/>
                <w:sz w:val="26"/>
                <w:szCs w:val="26"/>
              </w:rPr>
            </w:pPr>
            <w:r w:rsidRPr="00127FC7">
              <w:rPr>
                <w:rFonts w:ascii="Times New Roman" w:hAnsi="Times New Roman" w:cs="Times New Roman"/>
                <w:sz w:val="26"/>
                <w:szCs w:val="26"/>
              </w:rPr>
              <w:t xml:space="preserve">Theo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I</w:t>
            </w:r>
          </w:p>
          <w:p w14:paraId="379F5C60" w14:textId="77777777" w:rsidR="00026C0B" w:rsidRPr="00127FC7" w:rsidRDefault="00026C0B"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77A795D4" w14:textId="77777777" w:rsidR="00026C0B" w:rsidRPr="00127FC7" w:rsidRDefault="00026C0B"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trình</w:t>
            </w:r>
            <w:proofErr w:type="spellEnd"/>
            <w:r w:rsidRPr="00127FC7">
              <w:rPr>
                <w:rFonts w:ascii="Times New Roman" w:hAnsi="Times New Roman" w:cs="Times New Roman"/>
                <w:sz w:val="26"/>
                <w:szCs w:val="26"/>
              </w:rPr>
              <w:t>;</w:t>
            </w:r>
          </w:p>
          <w:p w14:paraId="732BE6BD" w14:textId="77777777" w:rsidR="00026C0B" w:rsidRPr="00127FC7" w:rsidRDefault="00026C0B"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Phiếu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trình</w:t>
            </w:r>
            <w:proofErr w:type="spellEnd"/>
            <w:r w:rsidRPr="00127FC7">
              <w:rPr>
                <w:rFonts w:ascii="Times New Roman" w:hAnsi="Times New Roman" w:cs="Times New Roman"/>
                <w:sz w:val="26"/>
                <w:szCs w:val="26"/>
              </w:rPr>
              <w:t>;</w:t>
            </w:r>
          </w:p>
          <w:p w14:paraId="1713982B" w14:textId="6121A067" w:rsidR="00026C0B" w:rsidRPr="00127FC7" w:rsidRDefault="00F1684D" w:rsidP="009B0B07">
            <w:pPr>
              <w:pStyle w:val="BodyText"/>
              <w:spacing w:before="120" w:after="120"/>
              <w:jc w:val="center"/>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Th</w:t>
            </w:r>
            <w:r w:rsidR="009B0B07" w:rsidRPr="00127FC7">
              <w:rPr>
                <w:rFonts w:ascii="Times New Roman" w:hAnsi="Times New Roman" w:cs="Times New Roman"/>
                <w:sz w:val="26"/>
                <w:szCs w:val="26"/>
                <w:lang w:val="en-US"/>
              </w:rPr>
              <w:t>ô</w:t>
            </w:r>
            <w:r w:rsidRPr="00127FC7">
              <w:rPr>
                <w:rFonts w:ascii="Times New Roman" w:hAnsi="Times New Roman" w:cs="Times New Roman"/>
                <w:sz w:val="26"/>
                <w:szCs w:val="26"/>
                <w:lang w:val="en-US"/>
              </w:rPr>
              <w:t>ng</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báo</w:t>
            </w:r>
            <w:proofErr w:type="spellEnd"/>
            <w:r w:rsidR="00026C0B" w:rsidRPr="00127FC7">
              <w:rPr>
                <w:rFonts w:ascii="Times New Roman" w:hAnsi="Times New Roman" w:cs="Times New Roman"/>
                <w:sz w:val="26"/>
                <w:szCs w:val="26"/>
                <w:lang w:val="en-US"/>
              </w:rPr>
              <w:t xml:space="preserve"> </w:t>
            </w:r>
            <w:proofErr w:type="spellStart"/>
            <w:r w:rsidR="00026C0B" w:rsidRPr="00127FC7">
              <w:rPr>
                <w:rFonts w:ascii="Times New Roman" w:hAnsi="Times New Roman" w:cs="Times New Roman"/>
                <w:sz w:val="26"/>
                <w:szCs w:val="26"/>
                <w:lang w:val="en-US"/>
              </w:rPr>
              <w:t>đề</w:t>
            </w:r>
            <w:proofErr w:type="spellEnd"/>
            <w:r w:rsidR="00026C0B" w:rsidRPr="00127FC7">
              <w:rPr>
                <w:rFonts w:ascii="Times New Roman" w:hAnsi="Times New Roman" w:cs="Times New Roman"/>
                <w:sz w:val="26"/>
                <w:szCs w:val="26"/>
                <w:lang w:val="en-US"/>
              </w:rPr>
              <w:t xml:space="preserve"> </w:t>
            </w:r>
            <w:proofErr w:type="spellStart"/>
            <w:r w:rsidR="00026C0B" w:rsidRPr="00127FC7">
              <w:rPr>
                <w:rFonts w:ascii="Times New Roman" w:hAnsi="Times New Roman" w:cs="Times New Roman"/>
                <w:sz w:val="26"/>
                <w:szCs w:val="26"/>
                <w:lang w:val="en-US"/>
              </w:rPr>
              <w:t>nghị</w:t>
            </w:r>
            <w:proofErr w:type="spellEnd"/>
            <w:r w:rsidR="00026C0B" w:rsidRPr="00127FC7">
              <w:rPr>
                <w:rFonts w:ascii="Times New Roman" w:hAnsi="Times New Roman" w:cs="Times New Roman"/>
                <w:sz w:val="26"/>
                <w:szCs w:val="26"/>
                <w:lang w:val="en-US"/>
              </w:rPr>
              <w:t xml:space="preserve"> </w:t>
            </w:r>
            <w:proofErr w:type="spellStart"/>
            <w:r w:rsidR="00026C0B" w:rsidRPr="00127FC7">
              <w:rPr>
                <w:rFonts w:ascii="Times New Roman" w:hAnsi="Times New Roman" w:cs="Times New Roman"/>
                <w:sz w:val="26"/>
                <w:szCs w:val="26"/>
                <w:lang w:val="en-US"/>
              </w:rPr>
              <w:t>bổ</w:t>
            </w:r>
            <w:proofErr w:type="spellEnd"/>
            <w:r w:rsidR="00026C0B" w:rsidRPr="00127FC7">
              <w:rPr>
                <w:rFonts w:ascii="Times New Roman" w:hAnsi="Times New Roman" w:cs="Times New Roman"/>
                <w:sz w:val="26"/>
                <w:szCs w:val="26"/>
                <w:lang w:val="en-US"/>
              </w:rPr>
              <w:t xml:space="preserve"> sung</w:t>
            </w:r>
          </w:p>
        </w:tc>
        <w:tc>
          <w:tcPr>
            <w:tcW w:w="3118" w:type="dxa"/>
            <w:vAlign w:val="center"/>
          </w:tcPr>
          <w:p w14:paraId="65C17406" w14:textId="77777777" w:rsidR="00026C0B" w:rsidRPr="00127FC7" w:rsidRDefault="00026C0B" w:rsidP="003A32CE">
            <w:pPr>
              <w:spacing w:before="20" w:after="2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xml:space="preserve">Công chức thụ lý hồ sơ </w:t>
            </w:r>
            <w:proofErr w:type="spellStart"/>
            <w:r w:rsidRPr="00127FC7">
              <w:rPr>
                <w:rFonts w:ascii="Times New Roman" w:hAnsi="Times New Roman" w:cs="Times New Roman"/>
                <w:sz w:val="26"/>
                <w:szCs w:val="26"/>
                <w:lang w:val="en-US"/>
              </w:rPr>
              <w:t>đề</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xuất</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nội</w:t>
            </w:r>
            <w:proofErr w:type="spellEnd"/>
            <w:r w:rsidRPr="00127FC7">
              <w:rPr>
                <w:rFonts w:ascii="Times New Roman" w:hAnsi="Times New Roman" w:cs="Times New Roman"/>
                <w:sz w:val="26"/>
                <w:szCs w:val="26"/>
                <w:lang w:val="en-US"/>
              </w:rPr>
              <w:t xml:space="preserve"> dung </w:t>
            </w:r>
            <w:proofErr w:type="spellStart"/>
            <w:r w:rsidRPr="00127FC7">
              <w:rPr>
                <w:rFonts w:ascii="Times New Roman" w:hAnsi="Times New Roman" w:cs="Times New Roman"/>
                <w:sz w:val="26"/>
                <w:szCs w:val="26"/>
                <w:lang w:val="en-US"/>
              </w:rPr>
              <w:t>giải</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quyết</w:t>
            </w:r>
            <w:proofErr w:type="spellEnd"/>
            <w:r w:rsidRPr="00127FC7">
              <w:rPr>
                <w:rFonts w:ascii="Times New Roman" w:hAnsi="Times New Roman" w:cs="Times New Roman"/>
                <w:sz w:val="26"/>
                <w:szCs w:val="26"/>
                <w:lang w:val="vi-VN"/>
              </w:rPr>
              <w:t>:</w:t>
            </w:r>
          </w:p>
          <w:p w14:paraId="498CF22E" w14:textId="39A56236" w:rsidR="00026C0B" w:rsidRPr="00127FC7" w:rsidRDefault="00026C0B" w:rsidP="003A32CE">
            <w:pPr>
              <w:jc w:val="both"/>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Tham</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mưu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Phiếu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trình</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dự</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thảo</w:t>
            </w:r>
            <w:proofErr w:type="spellEnd"/>
            <w:r w:rsidRPr="00127FC7">
              <w:rPr>
                <w:rFonts w:ascii="Times New Roman" w:hAnsi="Times New Roman" w:cs="Times New Roman"/>
                <w:sz w:val="26"/>
                <w:szCs w:val="26"/>
                <w:lang w:val="en-US"/>
              </w:rPr>
              <w:t xml:space="preserve"> </w:t>
            </w:r>
            <w:proofErr w:type="spellStart"/>
            <w:r w:rsidR="00994F0F" w:rsidRPr="00127FC7">
              <w:rPr>
                <w:rFonts w:ascii="Times New Roman" w:hAnsi="Times New Roman" w:cs="Times New Roman"/>
                <w:sz w:val="26"/>
                <w:szCs w:val="26"/>
                <w:lang w:val="en-US"/>
              </w:rPr>
              <w:t>Thông</w:t>
            </w:r>
            <w:proofErr w:type="spellEnd"/>
            <w:r w:rsidR="00994F0F" w:rsidRPr="00127FC7">
              <w:rPr>
                <w:rFonts w:ascii="Times New Roman" w:hAnsi="Times New Roman" w:cs="Times New Roman"/>
                <w:sz w:val="26"/>
                <w:szCs w:val="26"/>
                <w:lang w:val="en-US"/>
              </w:rPr>
              <w:t xml:space="preserve"> </w:t>
            </w:r>
            <w:proofErr w:type="spellStart"/>
            <w:r w:rsidR="00994F0F" w:rsidRPr="00127FC7">
              <w:rPr>
                <w:rFonts w:ascii="Times New Roman" w:hAnsi="Times New Roman" w:cs="Times New Roman"/>
                <w:sz w:val="26"/>
                <w:szCs w:val="26"/>
                <w:lang w:val="en-US"/>
              </w:rPr>
              <w:t>báo</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rPr>
              <w:t>yêu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cầu</w:t>
            </w:r>
            <w:proofErr w:type="spellEnd"/>
            <w:r w:rsidRPr="00127FC7">
              <w:rPr>
                <w:rFonts w:ascii="Times New Roman" w:hAnsi="Times New Roman" w:cs="Times New Roman"/>
                <w:sz w:val="26"/>
                <w:szCs w:val="26"/>
              </w:rPr>
              <w:t xml:space="preserve"> </w:t>
            </w:r>
            <w:r w:rsidRPr="00127FC7">
              <w:rPr>
                <w:rFonts w:ascii="Times New Roman" w:hAnsi="Times New Roman" w:cs="Times New Roman"/>
                <w:sz w:val="26"/>
                <w:szCs w:val="26"/>
                <w:lang w:val="vi-VN"/>
              </w:rPr>
              <w:t xml:space="preserve">sửa đổi, bổ sung </w:t>
            </w:r>
            <w:proofErr w:type="spellStart"/>
            <w:r w:rsidRPr="00127FC7">
              <w:rPr>
                <w:rFonts w:ascii="Times New Roman" w:hAnsi="Times New Roman" w:cs="Times New Roman"/>
                <w:sz w:val="26"/>
                <w:szCs w:val="26"/>
                <w:lang w:val="en-US"/>
              </w:rPr>
              <w:t>hồ</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sơ</w:t>
            </w:r>
            <w:proofErr w:type="spellEnd"/>
            <w:r w:rsidRPr="00127FC7">
              <w:rPr>
                <w:rFonts w:ascii="Times New Roman" w:hAnsi="Times New Roman" w:cs="Times New Roman"/>
                <w:sz w:val="26"/>
                <w:szCs w:val="26"/>
                <w:lang w:val="en-US"/>
              </w:rPr>
              <w:t xml:space="preserve"> </w:t>
            </w:r>
            <w:r w:rsidRPr="00127FC7">
              <w:rPr>
                <w:rFonts w:ascii="Times New Roman" w:hAnsi="Times New Roman" w:cs="Times New Roman"/>
                <w:sz w:val="26"/>
                <w:szCs w:val="26"/>
                <w:lang w:val="vi-VN"/>
              </w:rPr>
              <w:t>và thời hạn sửa đổi, bổ sung hồ sơ</w:t>
            </w:r>
            <w:r w:rsidRPr="00127FC7">
              <w:rPr>
                <w:rFonts w:ascii="Times New Roman" w:hAnsi="Times New Roman" w:cs="Times New Roman"/>
                <w:sz w:val="26"/>
                <w:szCs w:val="26"/>
                <w:lang w:val="en-US"/>
              </w:rPr>
              <w:t>.</w:t>
            </w:r>
            <w:r w:rsidRPr="00127FC7">
              <w:rPr>
                <w:rFonts w:ascii="Times New Roman" w:hAnsi="Times New Roman" w:cs="Times New Roman"/>
                <w:sz w:val="26"/>
                <w:szCs w:val="26"/>
                <w:lang w:val="vi-VN"/>
              </w:rPr>
              <w:t xml:space="preserve"> </w:t>
            </w:r>
            <w:r w:rsidRPr="00127FC7">
              <w:rPr>
                <w:rFonts w:ascii="Times New Roman" w:hAnsi="Times New Roman" w:cs="Times New Roman"/>
                <w:sz w:val="26"/>
                <w:szCs w:val="26"/>
              </w:rPr>
              <w:t>(</w:t>
            </w:r>
            <w:proofErr w:type="spellStart"/>
            <w:r w:rsidRPr="00127FC7">
              <w:rPr>
                <w:rFonts w:ascii="Times New Roman" w:hAnsi="Times New Roman" w:cs="Times New Roman"/>
                <w:sz w:val="26"/>
                <w:szCs w:val="26"/>
              </w:rPr>
              <w:t>thời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gian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sửa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đổi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bổ</w:t>
            </w:r>
            <w:proofErr w:type="spellEnd"/>
            <w:r w:rsidRPr="00127FC7">
              <w:rPr>
                <w:rFonts w:ascii="Times New Roman" w:hAnsi="Times New Roman" w:cs="Times New Roman"/>
                <w:sz w:val="26"/>
                <w:szCs w:val="26"/>
              </w:rPr>
              <w:t xml:space="preserve"> sung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không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quá</w:t>
            </w:r>
            <w:proofErr w:type="spellEnd"/>
            <w:r w:rsidRPr="00127FC7">
              <w:rPr>
                <w:rFonts w:ascii="Times New Roman" w:hAnsi="Times New Roman" w:cs="Times New Roman"/>
                <w:sz w:val="26"/>
                <w:szCs w:val="26"/>
              </w:rPr>
              <w:t xml:space="preserve"> 03 </w:t>
            </w:r>
            <w:proofErr w:type="spellStart"/>
            <w:r w:rsidRPr="00127FC7">
              <w:rPr>
                <w:rFonts w:ascii="Times New Roman" w:hAnsi="Times New Roman" w:cs="Times New Roman"/>
                <w:sz w:val="26"/>
                <w:szCs w:val="26"/>
              </w:rPr>
              <w:t>ngày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kể</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từ</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ngày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ra</w:t>
            </w:r>
            <w:proofErr w:type="spellEnd"/>
            <w:r w:rsidRPr="00127FC7">
              <w:rPr>
                <w:rFonts w:ascii="Times New Roman" w:hAnsi="Times New Roman" w:cs="Times New Roman"/>
                <w:sz w:val="26"/>
                <w:szCs w:val="26"/>
              </w:rPr>
              <w:t xml:space="preserve"> </w:t>
            </w:r>
            <w:proofErr w:type="spellStart"/>
            <w:r w:rsidR="009B0B07" w:rsidRPr="00127FC7">
              <w:rPr>
                <w:rFonts w:ascii="Times New Roman" w:hAnsi="Times New Roman" w:cs="Times New Roman"/>
                <w:sz w:val="26"/>
                <w:szCs w:val="26"/>
              </w:rPr>
              <w:t>Thông</w:t>
            </w:r>
            <w:proofErr w:type="spellEnd"/>
            <w:r w:rsidR="009B0B07" w:rsidRPr="00127FC7">
              <w:rPr>
                <w:rFonts w:ascii="Times New Roman" w:hAnsi="Times New Roman" w:cs="Times New Roman"/>
                <w:sz w:val="26"/>
                <w:szCs w:val="26"/>
              </w:rPr>
              <w:t xml:space="preserve"> </w:t>
            </w:r>
            <w:proofErr w:type="spellStart"/>
            <w:r w:rsidR="009B0B07" w:rsidRPr="00127FC7">
              <w:rPr>
                <w:rFonts w:ascii="Times New Roman" w:hAnsi="Times New Roman" w:cs="Times New Roman"/>
                <w:sz w:val="26"/>
                <w:szCs w:val="26"/>
              </w:rPr>
              <w:t>báo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đề</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nghị</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sửa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đổi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bổ</w:t>
            </w:r>
            <w:proofErr w:type="spellEnd"/>
            <w:r w:rsidRPr="00127FC7">
              <w:rPr>
                <w:rFonts w:ascii="Times New Roman" w:hAnsi="Times New Roman" w:cs="Times New Roman"/>
                <w:sz w:val="26"/>
                <w:szCs w:val="26"/>
              </w:rPr>
              <w:t xml:space="preserve"> sung. </w:t>
            </w:r>
            <w:proofErr w:type="spellStart"/>
            <w:r w:rsidRPr="00127FC7">
              <w:rPr>
                <w:rFonts w:ascii="Times New Roman" w:hAnsi="Times New Roman" w:cs="Times New Roman"/>
                <w:sz w:val="26"/>
                <w:szCs w:val="26"/>
              </w:rPr>
              <w:t>Thời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gian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để</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tổ</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bổ</w:t>
            </w:r>
            <w:proofErr w:type="spellEnd"/>
            <w:r w:rsidRPr="00127FC7">
              <w:rPr>
                <w:rFonts w:ascii="Times New Roman" w:hAnsi="Times New Roman" w:cs="Times New Roman"/>
                <w:sz w:val="26"/>
                <w:szCs w:val="26"/>
              </w:rPr>
              <w:t xml:space="preserve"> sung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không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tính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vào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thời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gian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giải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quyết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w:t>
            </w:r>
            <w:r w:rsidRPr="00127FC7">
              <w:rPr>
                <w:rFonts w:ascii="Times New Roman" w:hAnsi="Times New Roman" w:cs="Times New Roman"/>
                <w:sz w:val="26"/>
                <w:szCs w:val="26"/>
                <w:lang w:val="vi-VN"/>
              </w:rPr>
              <w:t>.</w:t>
            </w:r>
          </w:p>
          <w:p w14:paraId="3C827323" w14:textId="77777777" w:rsidR="00026C0B" w:rsidRPr="00127FC7" w:rsidRDefault="00026C0B" w:rsidP="003A32CE">
            <w:pPr>
              <w:jc w:val="both"/>
              <w:rPr>
                <w:rFonts w:ascii="Times New Roman" w:hAnsi="Times New Roman" w:cs="Times New Roman"/>
                <w:sz w:val="26"/>
                <w:szCs w:val="26"/>
                <w:lang w:val="en-US"/>
              </w:rPr>
            </w:pPr>
            <w:r w:rsidRPr="00127FC7">
              <w:rPr>
                <w:rFonts w:ascii="Times New Roman" w:hAnsi="Times New Roman" w:cs="Times New Roman"/>
                <w:sz w:val="26"/>
                <w:szCs w:val="26"/>
                <w:lang w:val="vi-VN"/>
              </w:rPr>
              <w:t>Hoàn thiện hồ sơ, trình Lãnh đạo phòng xem xét</w:t>
            </w:r>
          </w:p>
        </w:tc>
      </w:tr>
      <w:tr w:rsidR="00127FC7" w:rsidRPr="00127FC7" w14:paraId="7292D000" w14:textId="77777777" w:rsidTr="00026C0B">
        <w:trPr>
          <w:trHeight w:val="827"/>
        </w:trPr>
        <w:tc>
          <w:tcPr>
            <w:tcW w:w="817" w:type="dxa"/>
            <w:vAlign w:val="center"/>
          </w:tcPr>
          <w:p w14:paraId="3BF77A85" w14:textId="77777777" w:rsidR="00026C0B" w:rsidRPr="00127FC7" w:rsidRDefault="00026C0B" w:rsidP="001B5D48">
            <w:pPr>
              <w:jc w:val="center"/>
              <w:rPr>
                <w:rFonts w:ascii="Times New Roman" w:hAnsi="Times New Roman" w:cs="Times New Roman"/>
                <w:sz w:val="26"/>
                <w:szCs w:val="26"/>
              </w:rPr>
            </w:pPr>
            <w:r w:rsidRPr="00127FC7">
              <w:rPr>
                <w:rFonts w:ascii="Times New Roman" w:hAnsi="Times New Roman" w:cs="Times New Roman"/>
                <w:sz w:val="26"/>
                <w:szCs w:val="26"/>
              </w:rPr>
              <w:t>B4.2</w:t>
            </w:r>
          </w:p>
        </w:tc>
        <w:tc>
          <w:tcPr>
            <w:tcW w:w="1418" w:type="dxa"/>
            <w:vAlign w:val="center"/>
          </w:tcPr>
          <w:p w14:paraId="20241EF4" w14:textId="77777777" w:rsidR="00026C0B" w:rsidRPr="00127FC7" w:rsidRDefault="00026C0B" w:rsidP="001B5D48">
            <w:pPr>
              <w:jc w:val="center"/>
              <w:rPr>
                <w:rFonts w:ascii="Times New Roman" w:hAnsi="Times New Roman" w:cs="Times New Roman"/>
                <w:b/>
                <w:sz w:val="26"/>
                <w:szCs w:val="26"/>
                <w:lang w:val="en-US"/>
              </w:rPr>
            </w:pPr>
            <w:proofErr w:type="spellStart"/>
            <w:r w:rsidRPr="00127FC7">
              <w:rPr>
                <w:rFonts w:ascii="Times New Roman" w:hAnsi="Times New Roman" w:cs="Times New Roman"/>
                <w:b/>
                <w:sz w:val="26"/>
                <w:szCs w:val="26"/>
                <w:lang w:val="en-US"/>
              </w:rPr>
              <w:t>Xem</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xét</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trình</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ký</w:t>
            </w:r>
            <w:proofErr w:type="spellEnd"/>
          </w:p>
        </w:tc>
        <w:tc>
          <w:tcPr>
            <w:tcW w:w="1324" w:type="dxa"/>
            <w:vAlign w:val="center"/>
          </w:tcPr>
          <w:p w14:paraId="24C439EE" w14:textId="77777777" w:rsidR="00026C0B" w:rsidRPr="00127FC7" w:rsidRDefault="00026C0B" w:rsidP="001B5D48">
            <w:pPr>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Lãnh đạo Phòng</w:t>
            </w:r>
          </w:p>
          <w:p w14:paraId="16EF1749" w14:textId="77777777" w:rsidR="00026C0B" w:rsidRPr="00127FC7" w:rsidRDefault="00026C0B" w:rsidP="001B5D48">
            <w:pPr>
              <w:jc w:val="center"/>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Chuyên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môn</w:t>
            </w:r>
            <w:proofErr w:type="spellEnd"/>
          </w:p>
        </w:tc>
        <w:tc>
          <w:tcPr>
            <w:tcW w:w="1179" w:type="dxa"/>
            <w:vAlign w:val="center"/>
          </w:tcPr>
          <w:p w14:paraId="6D5D0B5B" w14:textId="77777777" w:rsidR="00026C0B" w:rsidRPr="00127FC7" w:rsidRDefault="00026C0B" w:rsidP="001B5D48">
            <w:pPr>
              <w:jc w:val="center"/>
              <w:rPr>
                <w:rFonts w:ascii="Times New Roman" w:hAnsi="Times New Roman" w:cs="Times New Roman"/>
                <w:sz w:val="26"/>
                <w:szCs w:val="26"/>
              </w:rPr>
            </w:pPr>
            <w:r w:rsidRPr="00127FC7">
              <w:rPr>
                <w:rFonts w:ascii="Times New Roman" w:hAnsi="Times New Roman" w:cs="Times New Roman"/>
                <w:sz w:val="26"/>
                <w:szCs w:val="26"/>
              </w:rPr>
              <w:t xml:space="preserve">0,5 </w:t>
            </w:r>
            <w:proofErr w:type="spellStart"/>
            <w:r w:rsidRPr="00127FC7">
              <w:rPr>
                <w:rFonts w:ascii="Times New Roman" w:hAnsi="Times New Roman" w:cs="Times New Roman"/>
                <w:sz w:val="26"/>
                <w:szCs w:val="26"/>
              </w:rPr>
              <w:t>ngày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làm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việc</w:t>
            </w:r>
            <w:proofErr w:type="spellEnd"/>
          </w:p>
        </w:tc>
        <w:tc>
          <w:tcPr>
            <w:tcW w:w="1466" w:type="dxa"/>
            <w:vAlign w:val="center"/>
          </w:tcPr>
          <w:p w14:paraId="531DE8F8" w14:textId="77777777" w:rsidR="009B0B07" w:rsidRPr="00127FC7" w:rsidRDefault="009B0B07" w:rsidP="009B0B07">
            <w:pPr>
              <w:spacing w:before="120"/>
              <w:jc w:val="center"/>
              <w:rPr>
                <w:rFonts w:ascii="Times New Roman" w:hAnsi="Times New Roman" w:cs="Times New Roman"/>
                <w:sz w:val="26"/>
                <w:szCs w:val="26"/>
              </w:rPr>
            </w:pPr>
            <w:r w:rsidRPr="00127FC7">
              <w:rPr>
                <w:rFonts w:ascii="Times New Roman" w:hAnsi="Times New Roman" w:cs="Times New Roman"/>
                <w:sz w:val="26"/>
                <w:szCs w:val="26"/>
              </w:rPr>
              <w:t xml:space="preserve">Theo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I</w:t>
            </w:r>
          </w:p>
          <w:p w14:paraId="3D7F5E11" w14:textId="77777777" w:rsidR="009B0B07" w:rsidRPr="00127FC7" w:rsidRDefault="009B0B07" w:rsidP="009B0B07">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5A488233" w14:textId="77777777" w:rsidR="009B0B07" w:rsidRPr="00127FC7" w:rsidRDefault="009B0B07" w:rsidP="009B0B07">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trình</w:t>
            </w:r>
            <w:proofErr w:type="spellEnd"/>
            <w:r w:rsidRPr="00127FC7">
              <w:rPr>
                <w:rFonts w:ascii="Times New Roman" w:hAnsi="Times New Roman" w:cs="Times New Roman"/>
                <w:sz w:val="26"/>
                <w:szCs w:val="26"/>
              </w:rPr>
              <w:t>;</w:t>
            </w:r>
          </w:p>
          <w:p w14:paraId="2AB7B811" w14:textId="77777777" w:rsidR="009B0B07" w:rsidRPr="00127FC7" w:rsidRDefault="009B0B07" w:rsidP="009B0B07">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Phiếu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trình</w:t>
            </w:r>
            <w:proofErr w:type="spellEnd"/>
            <w:r w:rsidRPr="00127FC7">
              <w:rPr>
                <w:rFonts w:ascii="Times New Roman" w:hAnsi="Times New Roman" w:cs="Times New Roman"/>
                <w:sz w:val="26"/>
                <w:szCs w:val="26"/>
              </w:rPr>
              <w:t>;</w:t>
            </w:r>
          </w:p>
          <w:p w14:paraId="258998F9" w14:textId="3065F8AD" w:rsidR="00026C0B" w:rsidRPr="00127FC7" w:rsidRDefault="009B0B07" w:rsidP="009B0B07">
            <w:pPr>
              <w:jc w:val="center"/>
              <w:rPr>
                <w:rFonts w:ascii="Times New Roman" w:hAnsi="Times New Roman" w:cs="Times New Roman"/>
                <w:sz w:val="26"/>
                <w:szCs w:val="26"/>
                <w:lang w:val="vi-VN"/>
              </w:rPr>
            </w:pPr>
            <w:proofErr w:type="spellStart"/>
            <w:r w:rsidRPr="00127FC7">
              <w:rPr>
                <w:rFonts w:ascii="Times New Roman" w:hAnsi="Times New Roman" w:cs="Times New Roman"/>
                <w:sz w:val="26"/>
                <w:szCs w:val="26"/>
                <w:lang w:val="en-US"/>
              </w:rPr>
              <w:t>Thông</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báo</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đề</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nghị</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bổ</w:t>
            </w:r>
            <w:proofErr w:type="spellEnd"/>
            <w:r w:rsidRPr="00127FC7">
              <w:rPr>
                <w:rFonts w:ascii="Times New Roman" w:hAnsi="Times New Roman" w:cs="Times New Roman"/>
                <w:sz w:val="26"/>
                <w:szCs w:val="26"/>
                <w:lang w:val="en-US"/>
              </w:rPr>
              <w:t xml:space="preserve"> sung</w:t>
            </w:r>
          </w:p>
        </w:tc>
        <w:tc>
          <w:tcPr>
            <w:tcW w:w="3118" w:type="dxa"/>
          </w:tcPr>
          <w:p w14:paraId="2ABE4620" w14:textId="77777777" w:rsidR="00026C0B" w:rsidRPr="00127FC7" w:rsidRDefault="00026C0B" w:rsidP="003A32CE">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Lãnh đạo phòng xem xét, kiểm tra hồ sơ</w:t>
            </w:r>
          </w:p>
          <w:p w14:paraId="6094FFE8" w14:textId="77777777" w:rsidR="00026C0B" w:rsidRPr="00127FC7" w:rsidRDefault="00026C0B" w:rsidP="003A32CE">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xml:space="preserve">- Đồng ý: ký phiếu trình và ký nháy dự thảo </w:t>
            </w:r>
            <w:proofErr w:type="spellStart"/>
            <w:r w:rsidR="00994F0F" w:rsidRPr="00127FC7">
              <w:rPr>
                <w:rFonts w:ascii="Times New Roman" w:hAnsi="Times New Roman" w:cs="Times New Roman"/>
                <w:sz w:val="26"/>
                <w:szCs w:val="26"/>
                <w:lang w:val="en-US"/>
              </w:rPr>
              <w:t>Thông</w:t>
            </w:r>
            <w:proofErr w:type="spellEnd"/>
            <w:r w:rsidR="00994F0F" w:rsidRPr="00127FC7">
              <w:rPr>
                <w:rFonts w:ascii="Times New Roman" w:hAnsi="Times New Roman" w:cs="Times New Roman"/>
                <w:sz w:val="26"/>
                <w:szCs w:val="26"/>
                <w:lang w:val="en-US"/>
              </w:rPr>
              <w:t xml:space="preserve"> </w:t>
            </w:r>
            <w:proofErr w:type="spellStart"/>
            <w:r w:rsidR="00994F0F" w:rsidRPr="00127FC7">
              <w:rPr>
                <w:rFonts w:ascii="Times New Roman" w:hAnsi="Times New Roman" w:cs="Times New Roman"/>
                <w:sz w:val="26"/>
                <w:szCs w:val="26"/>
                <w:lang w:val="en-US"/>
              </w:rPr>
              <w:t>báo</w:t>
            </w:r>
            <w:proofErr w:type="spellEnd"/>
            <w:r w:rsidRPr="00127FC7">
              <w:rPr>
                <w:rFonts w:ascii="Times New Roman" w:hAnsi="Times New Roman" w:cs="Times New Roman"/>
                <w:sz w:val="26"/>
                <w:szCs w:val="26"/>
                <w:lang w:val="vi-VN"/>
              </w:rPr>
              <w:t xml:space="preserve"> đề nghị bổ sung hoặc </w:t>
            </w:r>
            <w:proofErr w:type="spellStart"/>
            <w:r w:rsidRPr="00127FC7">
              <w:rPr>
                <w:rFonts w:ascii="Times New Roman" w:hAnsi="Times New Roman" w:cs="Times New Roman"/>
                <w:sz w:val="26"/>
                <w:szCs w:val="26"/>
                <w:lang w:val="en-US"/>
              </w:rPr>
              <w:t>dự</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thảo</w:t>
            </w:r>
            <w:proofErr w:type="spellEnd"/>
            <w:r w:rsidRPr="00127FC7">
              <w:rPr>
                <w:rFonts w:ascii="Times New Roman" w:hAnsi="Times New Roman" w:cs="Times New Roman"/>
                <w:sz w:val="26"/>
                <w:szCs w:val="26"/>
                <w:lang w:val="en-US"/>
              </w:rPr>
              <w:t xml:space="preserve"> </w:t>
            </w:r>
            <w:proofErr w:type="spellStart"/>
            <w:r w:rsidR="00994F0F" w:rsidRPr="00127FC7">
              <w:rPr>
                <w:rFonts w:ascii="Times New Roman" w:hAnsi="Times New Roman" w:cs="Times New Roman"/>
                <w:sz w:val="26"/>
                <w:szCs w:val="26"/>
                <w:lang w:val="en-US"/>
              </w:rPr>
              <w:t>Thông</w:t>
            </w:r>
            <w:proofErr w:type="spellEnd"/>
            <w:r w:rsidR="00994F0F" w:rsidRPr="00127FC7">
              <w:rPr>
                <w:rFonts w:ascii="Times New Roman" w:hAnsi="Times New Roman" w:cs="Times New Roman"/>
                <w:sz w:val="26"/>
                <w:szCs w:val="26"/>
                <w:lang w:val="en-US"/>
              </w:rPr>
              <w:t xml:space="preserve"> </w:t>
            </w:r>
            <w:proofErr w:type="spellStart"/>
            <w:r w:rsidR="00994F0F" w:rsidRPr="00127FC7">
              <w:rPr>
                <w:rFonts w:ascii="Times New Roman" w:hAnsi="Times New Roman" w:cs="Times New Roman"/>
                <w:sz w:val="26"/>
                <w:szCs w:val="26"/>
                <w:lang w:val="en-US"/>
              </w:rPr>
              <w:t>báo</w:t>
            </w:r>
            <w:proofErr w:type="spellEnd"/>
            <w:r w:rsidRPr="00127FC7">
              <w:rPr>
                <w:rFonts w:ascii="Times New Roman" w:hAnsi="Times New Roman" w:cs="Times New Roman"/>
                <w:sz w:val="26"/>
                <w:szCs w:val="26"/>
                <w:lang w:val="vi-VN"/>
              </w:rPr>
              <w:t xml:space="preserve"> từ chối).</w:t>
            </w:r>
          </w:p>
          <w:p w14:paraId="4F2A4FA8" w14:textId="77777777" w:rsidR="00026C0B" w:rsidRPr="00127FC7" w:rsidRDefault="00026C0B" w:rsidP="003A32CE">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Không đồng ý: đề nghị công chức thụ lý giải trình.</w:t>
            </w:r>
          </w:p>
          <w:p w14:paraId="253EBAD9" w14:textId="77777777" w:rsidR="00026C0B" w:rsidRPr="00127FC7" w:rsidRDefault="00026C0B" w:rsidP="003A32CE">
            <w:pPr>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xml:space="preserve"> Trình Lãnh đạo Sở ký duyệt.</w:t>
            </w:r>
          </w:p>
        </w:tc>
      </w:tr>
      <w:tr w:rsidR="00127FC7" w:rsidRPr="00127FC7" w14:paraId="4E34CB3C" w14:textId="77777777" w:rsidTr="00026C0B">
        <w:trPr>
          <w:trHeight w:val="1205"/>
        </w:trPr>
        <w:tc>
          <w:tcPr>
            <w:tcW w:w="817" w:type="dxa"/>
            <w:vAlign w:val="center"/>
          </w:tcPr>
          <w:p w14:paraId="0542808C" w14:textId="77777777" w:rsidR="00026C0B" w:rsidRPr="00127FC7" w:rsidRDefault="00026C0B" w:rsidP="001B5D48">
            <w:pPr>
              <w:jc w:val="center"/>
              <w:rPr>
                <w:rFonts w:ascii="Times New Roman" w:hAnsi="Times New Roman" w:cs="Times New Roman"/>
                <w:sz w:val="26"/>
                <w:szCs w:val="26"/>
              </w:rPr>
            </w:pPr>
            <w:r w:rsidRPr="00127FC7">
              <w:rPr>
                <w:rFonts w:ascii="Times New Roman" w:hAnsi="Times New Roman" w:cs="Times New Roman"/>
                <w:sz w:val="26"/>
                <w:szCs w:val="26"/>
              </w:rPr>
              <w:lastRenderedPageBreak/>
              <w:t>B4.3</w:t>
            </w:r>
          </w:p>
        </w:tc>
        <w:tc>
          <w:tcPr>
            <w:tcW w:w="1418" w:type="dxa"/>
            <w:vAlign w:val="center"/>
          </w:tcPr>
          <w:p w14:paraId="634A27BD" w14:textId="77777777" w:rsidR="00026C0B" w:rsidRPr="00127FC7" w:rsidRDefault="00026C0B" w:rsidP="001B5D48">
            <w:pPr>
              <w:jc w:val="center"/>
              <w:rPr>
                <w:rFonts w:ascii="Times New Roman" w:hAnsi="Times New Roman" w:cs="Times New Roman"/>
                <w:b/>
                <w:sz w:val="26"/>
                <w:szCs w:val="26"/>
                <w:lang w:val="en-US"/>
              </w:rPr>
            </w:pPr>
            <w:proofErr w:type="spellStart"/>
            <w:r w:rsidRPr="00127FC7">
              <w:rPr>
                <w:rFonts w:ascii="Times New Roman" w:hAnsi="Times New Roman" w:cs="Times New Roman"/>
                <w:b/>
                <w:sz w:val="26"/>
                <w:szCs w:val="26"/>
                <w:lang w:val="nl-NL"/>
              </w:rPr>
              <w:t>Xem</w:t>
            </w:r>
            <w:proofErr w:type="spellEnd"/>
            <w:r w:rsidRPr="00127FC7">
              <w:rPr>
                <w:rFonts w:ascii="Times New Roman" w:hAnsi="Times New Roman" w:cs="Times New Roman"/>
                <w:b/>
                <w:sz w:val="26"/>
                <w:szCs w:val="26"/>
                <w:lang w:val="nl-NL"/>
              </w:rPr>
              <w:t xml:space="preserve"> </w:t>
            </w:r>
            <w:proofErr w:type="spellStart"/>
            <w:r w:rsidRPr="00127FC7">
              <w:rPr>
                <w:rFonts w:ascii="Times New Roman" w:hAnsi="Times New Roman" w:cs="Times New Roman"/>
                <w:b/>
                <w:sz w:val="26"/>
                <w:szCs w:val="26"/>
                <w:lang w:val="nl-NL"/>
              </w:rPr>
              <w:t>xét</w:t>
            </w:r>
            <w:proofErr w:type="spellEnd"/>
            <w:r w:rsidRPr="00127FC7">
              <w:rPr>
                <w:rFonts w:ascii="Times New Roman" w:hAnsi="Times New Roman" w:cs="Times New Roman"/>
                <w:b/>
                <w:sz w:val="26"/>
                <w:szCs w:val="26"/>
                <w:lang w:val="nl-NL"/>
              </w:rPr>
              <w:t xml:space="preserve">, </w:t>
            </w:r>
            <w:proofErr w:type="spellStart"/>
            <w:r w:rsidRPr="00127FC7">
              <w:rPr>
                <w:rFonts w:ascii="Times New Roman" w:hAnsi="Times New Roman" w:cs="Times New Roman"/>
                <w:b/>
                <w:sz w:val="26"/>
                <w:szCs w:val="26"/>
                <w:lang w:val="nl-NL"/>
              </w:rPr>
              <w:t>ký</w:t>
            </w:r>
            <w:proofErr w:type="spellEnd"/>
            <w:r w:rsidRPr="00127FC7">
              <w:rPr>
                <w:rFonts w:ascii="Times New Roman" w:hAnsi="Times New Roman" w:cs="Times New Roman"/>
                <w:b/>
                <w:sz w:val="26"/>
                <w:szCs w:val="26"/>
                <w:lang w:val="nl-NL"/>
              </w:rPr>
              <w:t xml:space="preserve"> </w:t>
            </w:r>
            <w:proofErr w:type="spellStart"/>
            <w:r w:rsidRPr="00127FC7">
              <w:rPr>
                <w:rFonts w:ascii="Times New Roman" w:hAnsi="Times New Roman" w:cs="Times New Roman"/>
                <w:b/>
                <w:sz w:val="26"/>
                <w:szCs w:val="26"/>
                <w:lang w:val="nl-NL"/>
              </w:rPr>
              <w:t>duyệt</w:t>
            </w:r>
            <w:proofErr w:type="spellEnd"/>
          </w:p>
        </w:tc>
        <w:tc>
          <w:tcPr>
            <w:tcW w:w="1324" w:type="dxa"/>
            <w:vAlign w:val="center"/>
          </w:tcPr>
          <w:p w14:paraId="2EE3764C" w14:textId="77777777" w:rsidR="00026C0B" w:rsidRPr="00127FC7" w:rsidRDefault="00026C0B" w:rsidP="001B5D48">
            <w:pPr>
              <w:jc w:val="center"/>
              <w:rPr>
                <w:rFonts w:ascii="Times New Roman" w:hAnsi="Times New Roman" w:cs="Times New Roman"/>
                <w:sz w:val="26"/>
                <w:szCs w:val="26"/>
                <w:lang w:val="vi-VN"/>
              </w:rPr>
            </w:pPr>
            <w:proofErr w:type="spellStart"/>
            <w:r w:rsidRPr="00127FC7">
              <w:rPr>
                <w:rFonts w:ascii="Times New Roman" w:hAnsi="Times New Roman" w:cs="Times New Roman"/>
                <w:sz w:val="26"/>
                <w:szCs w:val="26"/>
                <w:lang w:val="nl-NL"/>
              </w:rPr>
              <w:t>Lãnh</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đạo</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Sở</w:t>
            </w:r>
            <w:proofErr w:type="spellEnd"/>
          </w:p>
        </w:tc>
        <w:tc>
          <w:tcPr>
            <w:tcW w:w="1179" w:type="dxa"/>
            <w:vAlign w:val="center"/>
          </w:tcPr>
          <w:p w14:paraId="673E0604" w14:textId="77777777" w:rsidR="00026C0B" w:rsidRPr="00127FC7" w:rsidRDefault="00026C0B" w:rsidP="001B5D48">
            <w:pPr>
              <w:jc w:val="center"/>
              <w:rPr>
                <w:rFonts w:ascii="Times New Roman" w:hAnsi="Times New Roman" w:cs="Times New Roman"/>
                <w:sz w:val="26"/>
                <w:szCs w:val="26"/>
                <w:lang w:val="nl-NL"/>
              </w:rPr>
            </w:pPr>
            <w:r w:rsidRPr="00127FC7">
              <w:rPr>
                <w:rFonts w:ascii="Times New Roman" w:hAnsi="Times New Roman" w:cs="Times New Roman"/>
                <w:sz w:val="26"/>
                <w:szCs w:val="26"/>
              </w:rPr>
              <w:t xml:space="preserve">0,5 </w:t>
            </w:r>
            <w:proofErr w:type="spellStart"/>
            <w:r w:rsidRPr="00127FC7">
              <w:rPr>
                <w:rFonts w:ascii="Times New Roman" w:hAnsi="Times New Roman" w:cs="Times New Roman"/>
                <w:sz w:val="26"/>
                <w:szCs w:val="26"/>
              </w:rPr>
              <w:t>ngày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làm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việc</w:t>
            </w:r>
            <w:proofErr w:type="spellEnd"/>
          </w:p>
        </w:tc>
        <w:tc>
          <w:tcPr>
            <w:tcW w:w="1466" w:type="dxa"/>
            <w:vAlign w:val="center"/>
          </w:tcPr>
          <w:p w14:paraId="5179C170" w14:textId="77777777" w:rsidR="00026C0B" w:rsidRPr="00127FC7" w:rsidRDefault="00026C0B" w:rsidP="003A32CE">
            <w:pPr>
              <w:spacing w:before="120"/>
              <w:jc w:val="center"/>
              <w:rPr>
                <w:rFonts w:ascii="Times New Roman" w:hAnsi="Times New Roman" w:cs="Times New Roman"/>
                <w:sz w:val="26"/>
                <w:szCs w:val="26"/>
              </w:rPr>
            </w:pPr>
            <w:r w:rsidRPr="00127FC7">
              <w:rPr>
                <w:rFonts w:ascii="Times New Roman" w:hAnsi="Times New Roman" w:cs="Times New Roman"/>
                <w:sz w:val="26"/>
                <w:szCs w:val="26"/>
              </w:rPr>
              <w:t xml:space="preserve">Theo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I</w:t>
            </w:r>
          </w:p>
          <w:p w14:paraId="46FEB470" w14:textId="77777777" w:rsidR="00026C0B" w:rsidRPr="00127FC7" w:rsidRDefault="00026C0B"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345D02DB" w14:textId="77777777" w:rsidR="00026C0B" w:rsidRPr="00127FC7" w:rsidRDefault="00026C0B"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trình</w:t>
            </w:r>
            <w:proofErr w:type="spellEnd"/>
            <w:r w:rsidRPr="00127FC7">
              <w:rPr>
                <w:rFonts w:ascii="Times New Roman" w:hAnsi="Times New Roman" w:cs="Times New Roman"/>
                <w:sz w:val="26"/>
                <w:szCs w:val="26"/>
              </w:rPr>
              <w:t>;</w:t>
            </w:r>
          </w:p>
          <w:p w14:paraId="6F43610D" w14:textId="77777777" w:rsidR="00026C0B" w:rsidRPr="00127FC7" w:rsidRDefault="00026C0B"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Phiếu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trình</w:t>
            </w:r>
            <w:proofErr w:type="spellEnd"/>
            <w:r w:rsidRPr="00127FC7">
              <w:rPr>
                <w:rFonts w:ascii="Times New Roman" w:hAnsi="Times New Roman" w:cs="Times New Roman"/>
                <w:sz w:val="26"/>
                <w:szCs w:val="26"/>
              </w:rPr>
              <w:t>;</w:t>
            </w:r>
          </w:p>
          <w:p w14:paraId="457DBAD5" w14:textId="0740DE5A" w:rsidR="00026C0B" w:rsidRPr="00127FC7" w:rsidRDefault="00994F0F" w:rsidP="009B0B07">
            <w:pPr>
              <w:pStyle w:val="BodyText"/>
              <w:spacing w:before="120" w:after="120"/>
              <w:jc w:val="center"/>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Thông</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báo</w:t>
            </w:r>
            <w:proofErr w:type="spellEnd"/>
            <w:r w:rsidR="00026C0B" w:rsidRPr="00127FC7">
              <w:rPr>
                <w:rFonts w:ascii="Times New Roman" w:hAnsi="Times New Roman" w:cs="Times New Roman"/>
                <w:sz w:val="26"/>
                <w:szCs w:val="26"/>
                <w:lang w:val="en-US"/>
              </w:rPr>
              <w:t xml:space="preserve"> </w:t>
            </w:r>
            <w:proofErr w:type="spellStart"/>
            <w:r w:rsidR="00026C0B" w:rsidRPr="00127FC7">
              <w:rPr>
                <w:rFonts w:ascii="Times New Roman" w:hAnsi="Times New Roman" w:cs="Times New Roman"/>
                <w:sz w:val="26"/>
                <w:szCs w:val="26"/>
                <w:lang w:val="en-US"/>
              </w:rPr>
              <w:t>đề</w:t>
            </w:r>
            <w:proofErr w:type="spellEnd"/>
            <w:r w:rsidR="00026C0B" w:rsidRPr="00127FC7">
              <w:rPr>
                <w:rFonts w:ascii="Times New Roman" w:hAnsi="Times New Roman" w:cs="Times New Roman"/>
                <w:sz w:val="26"/>
                <w:szCs w:val="26"/>
                <w:lang w:val="en-US"/>
              </w:rPr>
              <w:t xml:space="preserve"> </w:t>
            </w:r>
            <w:proofErr w:type="spellStart"/>
            <w:r w:rsidR="00026C0B" w:rsidRPr="00127FC7">
              <w:rPr>
                <w:rFonts w:ascii="Times New Roman" w:hAnsi="Times New Roman" w:cs="Times New Roman"/>
                <w:sz w:val="26"/>
                <w:szCs w:val="26"/>
                <w:lang w:val="en-US"/>
              </w:rPr>
              <w:t>nghị</w:t>
            </w:r>
            <w:proofErr w:type="spellEnd"/>
            <w:r w:rsidR="00026C0B" w:rsidRPr="00127FC7">
              <w:rPr>
                <w:rFonts w:ascii="Times New Roman" w:hAnsi="Times New Roman" w:cs="Times New Roman"/>
                <w:sz w:val="26"/>
                <w:szCs w:val="26"/>
                <w:lang w:val="en-US"/>
              </w:rPr>
              <w:t xml:space="preserve"> </w:t>
            </w:r>
            <w:proofErr w:type="spellStart"/>
            <w:r w:rsidR="00026C0B" w:rsidRPr="00127FC7">
              <w:rPr>
                <w:rFonts w:ascii="Times New Roman" w:hAnsi="Times New Roman" w:cs="Times New Roman"/>
                <w:sz w:val="26"/>
                <w:szCs w:val="26"/>
                <w:lang w:val="en-US"/>
              </w:rPr>
              <w:t>bổ</w:t>
            </w:r>
            <w:proofErr w:type="spellEnd"/>
            <w:r w:rsidR="00026C0B" w:rsidRPr="00127FC7">
              <w:rPr>
                <w:rFonts w:ascii="Times New Roman" w:hAnsi="Times New Roman" w:cs="Times New Roman"/>
                <w:sz w:val="26"/>
                <w:szCs w:val="26"/>
                <w:lang w:val="en-US"/>
              </w:rPr>
              <w:t xml:space="preserve"> sung</w:t>
            </w:r>
          </w:p>
        </w:tc>
        <w:tc>
          <w:tcPr>
            <w:tcW w:w="3118" w:type="dxa"/>
          </w:tcPr>
          <w:p w14:paraId="03755593" w14:textId="77777777" w:rsidR="00026C0B" w:rsidRPr="00127FC7" w:rsidRDefault="00026C0B" w:rsidP="003A32CE">
            <w:pPr>
              <w:spacing w:before="60" w:after="60"/>
              <w:jc w:val="both"/>
              <w:rPr>
                <w:rFonts w:ascii="Times New Roman" w:hAnsi="Times New Roman" w:cs="Times New Roman"/>
                <w:sz w:val="26"/>
                <w:szCs w:val="26"/>
              </w:rPr>
            </w:pPr>
            <w:proofErr w:type="spellStart"/>
            <w:r w:rsidRPr="00127FC7">
              <w:rPr>
                <w:rFonts w:ascii="Times New Roman" w:hAnsi="Times New Roman" w:cs="Times New Roman"/>
                <w:sz w:val="26"/>
                <w:szCs w:val="26"/>
              </w:rPr>
              <w:t>Lãnh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đạo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xem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xét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hô</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
          <w:p w14:paraId="476093DC" w14:textId="77777777" w:rsidR="00026C0B" w:rsidRPr="00127FC7" w:rsidRDefault="00026C0B" w:rsidP="003A32CE">
            <w:pPr>
              <w:ind w:left="-12"/>
              <w:jc w:val="both"/>
              <w:rPr>
                <w:rFonts w:ascii="Times New Roman" w:hAnsi="Times New Roman" w:cs="Times New Roman"/>
                <w:sz w:val="26"/>
                <w:szCs w:val="26"/>
                <w:lang w:val="nl-NL"/>
              </w:rPr>
            </w:pPr>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Đồng</w:t>
            </w:r>
            <w:proofErr w:type="spellEnd"/>
            <w:r w:rsidRPr="00127FC7">
              <w:rPr>
                <w:rFonts w:ascii="Times New Roman" w:hAnsi="Times New Roman" w:cs="Times New Roman"/>
                <w:sz w:val="26"/>
                <w:szCs w:val="26"/>
                <w:lang w:val="nl-NL"/>
              </w:rPr>
              <w:t xml:space="preserve"> ý: </w:t>
            </w:r>
            <w:proofErr w:type="spellStart"/>
            <w:r w:rsidRPr="00127FC7">
              <w:rPr>
                <w:rFonts w:ascii="Times New Roman" w:hAnsi="Times New Roman" w:cs="Times New Roman"/>
                <w:sz w:val="26"/>
                <w:szCs w:val="26"/>
                <w:lang w:val="nl-NL"/>
              </w:rPr>
              <w:t>ký</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phiếu</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trình</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và</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ký</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en-US"/>
              </w:rPr>
              <w:t>dự</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thảo</w:t>
            </w:r>
            <w:proofErr w:type="spellEnd"/>
            <w:r w:rsidRPr="00127FC7">
              <w:rPr>
                <w:rFonts w:ascii="Times New Roman" w:hAnsi="Times New Roman" w:cs="Times New Roman"/>
                <w:sz w:val="26"/>
                <w:szCs w:val="26"/>
                <w:lang w:val="en-US"/>
              </w:rPr>
              <w:t xml:space="preserve"> </w:t>
            </w:r>
            <w:proofErr w:type="spellStart"/>
            <w:r w:rsidR="00994F0F" w:rsidRPr="00127FC7">
              <w:rPr>
                <w:rFonts w:ascii="Times New Roman" w:hAnsi="Times New Roman" w:cs="Times New Roman"/>
                <w:sz w:val="26"/>
                <w:szCs w:val="26"/>
                <w:lang w:val="en-US"/>
              </w:rPr>
              <w:t>Thông</w:t>
            </w:r>
            <w:proofErr w:type="spellEnd"/>
            <w:r w:rsidR="00994F0F" w:rsidRPr="00127FC7">
              <w:rPr>
                <w:rFonts w:ascii="Times New Roman" w:hAnsi="Times New Roman" w:cs="Times New Roman"/>
                <w:sz w:val="26"/>
                <w:szCs w:val="26"/>
                <w:lang w:val="en-US"/>
              </w:rPr>
              <w:t xml:space="preserve"> </w:t>
            </w:r>
            <w:proofErr w:type="spellStart"/>
            <w:r w:rsidR="00994F0F" w:rsidRPr="00127FC7">
              <w:rPr>
                <w:rFonts w:ascii="Times New Roman" w:hAnsi="Times New Roman" w:cs="Times New Roman"/>
                <w:sz w:val="26"/>
                <w:szCs w:val="26"/>
                <w:lang w:val="en-US"/>
              </w:rPr>
              <w:t>báo</w:t>
            </w:r>
            <w:proofErr w:type="spellEnd"/>
            <w:r w:rsidRPr="00127FC7">
              <w:rPr>
                <w:rFonts w:ascii="Times New Roman" w:hAnsi="Times New Roman" w:cs="Times New Roman"/>
                <w:sz w:val="26"/>
                <w:szCs w:val="26"/>
                <w:lang w:val="vi-VN"/>
              </w:rPr>
              <w:t xml:space="preserve"> đề nghị bổ sung hoặc </w:t>
            </w:r>
            <w:proofErr w:type="spellStart"/>
            <w:r w:rsidRPr="00127FC7">
              <w:rPr>
                <w:rFonts w:ascii="Times New Roman" w:hAnsi="Times New Roman" w:cs="Times New Roman"/>
                <w:sz w:val="26"/>
                <w:szCs w:val="26"/>
                <w:lang w:val="en-US"/>
              </w:rPr>
              <w:t>dự</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thảo</w:t>
            </w:r>
            <w:proofErr w:type="spellEnd"/>
            <w:r w:rsidRPr="00127FC7">
              <w:rPr>
                <w:rFonts w:ascii="Times New Roman" w:hAnsi="Times New Roman" w:cs="Times New Roman"/>
                <w:sz w:val="26"/>
                <w:szCs w:val="26"/>
                <w:lang w:val="en-US"/>
              </w:rPr>
              <w:t xml:space="preserve"> </w:t>
            </w:r>
            <w:proofErr w:type="spellStart"/>
            <w:r w:rsidR="00994F0F" w:rsidRPr="00127FC7">
              <w:rPr>
                <w:rFonts w:ascii="Times New Roman" w:hAnsi="Times New Roman" w:cs="Times New Roman"/>
                <w:sz w:val="26"/>
                <w:szCs w:val="26"/>
                <w:lang w:val="en-US"/>
              </w:rPr>
              <w:t>Thông</w:t>
            </w:r>
            <w:proofErr w:type="spellEnd"/>
            <w:r w:rsidR="00994F0F" w:rsidRPr="00127FC7">
              <w:rPr>
                <w:rFonts w:ascii="Times New Roman" w:hAnsi="Times New Roman" w:cs="Times New Roman"/>
                <w:sz w:val="26"/>
                <w:szCs w:val="26"/>
                <w:lang w:val="en-US"/>
              </w:rPr>
              <w:t xml:space="preserve"> </w:t>
            </w:r>
            <w:proofErr w:type="spellStart"/>
            <w:r w:rsidR="00994F0F" w:rsidRPr="00127FC7">
              <w:rPr>
                <w:rFonts w:ascii="Times New Roman" w:hAnsi="Times New Roman" w:cs="Times New Roman"/>
                <w:sz w:val="26"/>
                <w:szCs w:val="26"/>
                <w:lang w:val="en-US"/>
              </w:rPr>
              <w:t>báo</w:t>
            </w:r>
            <w:proofErr w:type="spellEnd"/>
            <w:r w:rsidRPr="00127FC7">
              <w:rPr>
                <w:rFonts w:ascii="Times New Roman" w:hAnsi="Times New Roman" w:cs="Times New Roman"/>
                <w:sz w:val="26"/>
                <w:szCs w:val="26"/>
                <w:lang w:val="vi-VN"/>
              </w:rPr>
              <w:t xml:space="preserve"> từ chối</w:t>
            </w:r>
            <w:r w:rsidRPr="00127FC7">
              <w:rPr>
                <w:rFonts w:ascii="Times New Roman" w:hAnsi="Times New Roman" w:cs="Times New Roman"/>
                <w:sz w:val="26"/>
                <w:szCs w:val="26"/>
              </w:rPr>
              <w:t>)</w:t>
            </w:r>
            <w:r w:rsidRPr="00127FC7">
              <w:rPr>
                <w:rFonts w:ascii="Times New Roman" w:hAnsi="Times New Roman" w:cs="Times New Roman"/>
                <w:sz w:val="26"/>
                <w:szCs w:val="26"/>
                <w:lang w:val="nl-NL"/>
              </w:rPr>
              <w:t>.</w:t>
            </w:r>
          </w:p>
          <w:p w14:paraId="5F15463F" w14:textId="77777777" w:rsidR="00026C0B" w:rsidRPr="00127FC7" w:rsidRDefault="00026C0B" w:rsidP="003A32CE">
            <w:pPr>
              <w:jc w:val="both"/>
              <w:rPr>
                <w:rFonts w:ascii="Times New Roman" w:hAnsi="Times New Roman" w:cs="Times New Roman"/>
                <w:sz w:val="26"/>
                <w:szCs w:val="26"/>
                <w:lang w:val="vi-VN"/>
              </w:rPr>
            </w:pPr>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Không</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đồng</w:t>
            </w:r>
            <w:proofErr w:type="spellEnd"/>
            <w:r w:rsidRPr="00127FC7">
              <w:rPr>
                <w:rFonts w:ascii="Times New Roman" w:hAnsi="Times New Roman" w:cs="Times New Roman"/>
                <w:sz w:val="26"/>
                <w:szCs w:val="26"/>
                <w:lang w:val="nl-NL"/>
              </w:rPr>
              <w:t xml:space="preserve"> ý: </w:t>
            </w:r>
            <w:proofErr w:type="spellStart"/>
            <w:r w:rsidRPr="00127FC7">
              <w:rPr>
                <w:rFonts w:ascii="Times New Roman" w:hAnsi="Times New Roman" w:cs="Times New Roman"/>
                <w:sz w:val="26"/>
                <w:szCs w:val="26"/>
                <w:lang w:val="nl-NL"/>
              </w:rPr>
              <w:t>đề</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nghị</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phòng</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thụ</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lý</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giải</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trình</w:t>
            </w:r>
            <w:proofErr w:type="spellEnd"/>
            <w:r w:rsidRPr="00127FC7">
              <w:rPr>
                <w:rFonts w:ascii="Times New Roman" w:hAnsi="Times New Roman" w:cs="Times New Roman"/>
                <w:sz w:val="26"/>
                <w:szCs w:val="26"/>
                <w:lang w:val="nl-NL"/>
              </w:rPr>
              <w:t>.</w:t>
            </w:r>
          </w:p>
        </w:tc>
      </w:tr>
      <w:tr w:rsidR="00127FC7" w:rsidRPr="00127FC7" w14:paraId="2D679120" w14:textId="77777777" w:rsidTr="00026C0B">
        <w:trPr>
          <w:trHeight w:val="1205"/>
        </w:trPr>
        <w:tc>
          <w:tcPr>
            <w:tcW w:w="817" w:type="dxa"/>
            <w:vAlign w:val="center"/>
          </w:tcPr>
          <w:p w14:paraId="5A65894C" w14:textId="77777777" w:rsidR="006B6541" w:rsidRPr="00127FC7" w:rsidRDefault="006B6541" w:rsidP="001B5D48">
            <w:pPr>
              <w:jc w:val="center"/>
              <w:rPr>
                <w:rFonts w:ascii="Times New Roman" w:hAnsi="Times New Roman" w:cs="Times New Roman"/>
                <w:sz w:val="26"/>
                <w:szCs w:val="26"/>
              </w:rPr>
            </w:pPr>
            <w:r w:rsidRPr="00127FC7">
              <w:rPr>
                <w:rFonts w:ascii="Times New Roman" w:hAnsi="Times New Roman" w:cs="Times New Roman"/>
                <w:sz w:val="26"/>
                <w:szCs w:val="26"/>
              </w:rPr>
              <w:t>B4.4</w:t>
            </w:r>
          </w:p>
        </w:tc>
        <w:tc>
          <w:tcPr>
            <w:tcW w:w="1418" w:type="dxa"/>
            <w:vAlign w:val="center"/>
          </w:tcPr>
          <w:p w14:paraId="045113E9" w14:textId="77777777" w:rsidR="006B6541" w:rsidRPr="00127FC7" w:rsidRDefault="006B6541" w:rsidP="001B5D48">
            <w:pPr>
              <w:jc w:val="center"/>
              <w:rPr>
                <w:rFonts w:ascii="Times New Roman" w:hAnsi="Times New Roman" w:cs="Times New Roman"/>
                <w:b/>
                <w:sz w:val="26"/>
                <w:szCs w:val="26"/>
                <w:lang w:val="en-US"/>
              </w:rPr>
            </w:pPr>
            <w:r w:rsidRPr="00127FC7">
              <w:rPr>
                <w:rFonts w:ascii="Times New Roman" w:hAnsi="Times New Roman" w:cs="Times New Roman"/>
                <w:b/>
                <w:sz w:val="26"/>
                <w:szCs w:val="26"/>
                <w:lang w:val="nl-NL"/>
              </w:rPr>
              <w:t xml:space="preserve">Ban </w:t>
            </w:r>
            <w:proofErr w:type="spellStart"/>
            <w:r w:rsidRPr="00127FC7">
              <w:rPr>
                <w:rFonts w:ascii="Times New Roman" w:hAnsi="Times New Roman" w:cs="Times New Roman"/>
                <w:b/>
                <w:sz w:val="26"/>
                <w:szCs w:val="26"/>
                <w:lang w:val="nl-NL"/>
              </w:rPr>
              <w:t>hành</w:t>
            </w:r>
            <w:proofErr w:type="spellEnd"/>
            <w:r w:rsidRPr="00127FC7">
              <w:rPr>
                <w:rFonts w:ascii="Times New Roman" w:hAnsi="Times New Roman" w:cs="Times New Roman"/>
                <w:b/>
                <w:sz w:val="26"/>
                <w:szCs w:val="26"/>
                <w:lang w:val="nl-NL"/>
              </w:rPr>
              <w:t xml:space="preserve"> </w:t>
            </w:r>
            <w:proofErr w:type="spellStart"/>
            <w:r w:rsidRPr="00127FC7">
              <w:rPr>
                <w:rFonts w:ascii="Times New Roman" w:hAnsi="Times New Roman" w:cs="Times New Roman"/>
                <w:b/>
                <w:sz w:val="26"/>
                <w:szCs w:val="26"/>
                <w:lang w:val="nl-NL"/>
              </w:rPr>
              <w:t>văn</w:t>
            </w:r>
            <w:proofErr w:type="spellEnd"/>
            <w:r w:rsidRPr="00127FC7">
              <w:rPr>
                <w:rFonts w:ascii="Times New Roman" w:hAnsi="Times New Roman" w:cs="Times New Roman"/>
                <w:b/>
                <w:sz w:val="26"/>
                <w:szCs w:val="26"/>
                <w:lang w:val="nl-NL"/>
              </w:rPr>
              <w:t xml:space="preserve"> </w:t>
            </w:r>
            <w:proofErr w:type="spellStart"/>
            <w:r w:rsidRPr="00127FC7">
              <w:rPr>
                <w:rFonts w:ascii="Times New Roman" w:hAnsi="Times New Roman" w:cs="Times New Roman"/>
                <w:b/>
                <w:sz w:val="26"/>
                <w:szCs w:val="26"/>
                <w:lang w:val="nl-NL"/>
              </w:rPr>
              <w:t>bản</w:t>
            </w:r>
            <w:proofErr w:type="spellEnd"/>
          </w:p>
        </w:tc>
        <w:tc>
          <w:tcPr>
            <w:tcW w:w="1324" w:type="dxa"/>
            <w:vAlign w:val="center"/>
          </w:tcPr>
          <w:p w14:paraId="35758951" w14:textId="77777777" w:rsidR="006B6541" w:rsidRPr="00127FC7" w:rsidRDefault="006B6541" w:rsidP="001B5D48">
            <w:pPr>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Công chức thụ lý hồ sơ</w:t>
            </w:r>
          </w:p>
        </w:tc>
        <w:tc>
          <w:tcPr>
            <w:tcW w:w="1179" w:type="dxa"/>
            <w:vAlign w:val="center"/>
          </w:tcPr>
          <w:p w14:paraId="7921C0B0" w14:textId="4895233C" w:rsidR="006B6541" w:rsidRPr="00127FC7" w:rsidRDefault="000D2EED" w:rsidP="001B5D48">
            <w:pPr>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466" w:type="dxa"/>
            <w:vAlign w:val="center"/>
          </w:tcPr>
          <w:p w14:paraId="1C67728B" w14:textId="102ED4C7" w:rsidR="006B6541" w:rsidRPr="00127FC7" w:rsidRDefault="007868BC" w:rsidP="009B0B07">
            <w:pPr>
              <w:pStyle w:val="BodyText"/>
              <w:spacing w:before="120" w:after="120"/>
              <w:jc w:val="center"/>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Thông</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báo</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đề</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nghị</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bổ</w:t>
            </w:r>
            <w:proofErr w:type="spellEnd"/>
            <w:r w:rsidRPr="00127FC7">
              <w:rPr>
                <w:rFonts w:ascii="Times New Roman" w:hAnsi="Times New Roman" w:cs="Times New Roman"/>
                <w:sz w:val="26"/>
                <w:szCs w:val="26"/>
                <w:lang w:val="en-US"/>
              </w:rPr>
              <w:t xml:space="preserve"> sung</w:t>
            </w:r>
          </w:p>
        </w:tc>
        <w:tc>
          <w:tcPr>
            <w:tcW w:w="3118" w:type="dxa"/>
          </w:tcPr>
          <w:p w14:paraId="47A2035B" w14:textId="77777777" w:rsidR="006B6541" w:rsidRPr="00127FC7" w:rsidRDefault="006B6541" w:rsidP="007868BC">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127FC7">
              <w:rPr>
                <w:rFonts w:ascii="Times New Roman" w:hAnsi="Times New Roman" w:cs="Times New Roman"/>
                <w:sz w:val="26"/>
                <w:szCs w:val="26"/>
                <w:lang w:val="nl-NL"/>
              </w:rPr>
              <w:t>Lấy</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số</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đóng</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dấu</w:t>
            </w:r>
            <w:proofErr w:type="spellEnd"/>
            <w:r w:rsidRPr="00127FC7">
              <w:rPr>
                <w:rFonts w:ascii="Times New Roman" w:hAnsi="Times New Roman" w:cs="Times New Roman"/>
                <w:sz w:val="26"/>
                <w:szCs w:val="26"/>
                <w:lang w:val="nl-NL"/>
              </w:rPr>
              <w:t xml:space="preserve">, ban </w:t>
            </w:r>
            <w:proofErr w:type="spellStart"/>
            <w:r w:rsidRPr="00127FC7">
              <w:rPr>
                <w:rFonts w:ascii="Times New Roman" w:hAnsi="Times New Roman" w:cs="Times New Roman"/>
                <w:sz w:val="26"/>
                <w:szCs w:val="26"/>
                <w:lang w:val="nl-NL"/>
              </w:rPr>
              <w:t>hành</w:t>
            </w:r>
            <w:proofErr w:type="spellEnd"/>
            <w:r w:rsidRPr="00127FC7">
              <w:rPr>
                <w:rFonts w:ascii="Times New Roman" w:hAnsi="Times New Roman" w:cs="Times New Roman"/>
                <w:sz w:val="26"/>
                <w:szCs w:val="26"/>
                <w:lang w:val="nl-NL"/>
              </w:rPr>
              <w:t xml:space="preserve"> </w:t>
            </w:r>
            <w:proofErr w:type="spellStart"/>
            <w:r w:rsidR="007868BC" w:rsidRPr="00127FC7">
              <w:rPr>
                <w:rFonts w:ascii="Times New Roman" w:hAnsi="Times New Roman" w:cs="Times New Roman"/>
                <w:sz w:val="26"/>
                <w:szCs w:val="26"/>
                <w:lang w:val="nl-NL"/>
              </w:rPr>
              <w:t>văn</w:t>
            </w:r>
            <w:proofErr w:type="spellEnd"/>
            <w:r w:rsidR="007868BC" w:rsidRPr="00127FC7">
              <w:rPr>
                <w:rFonts w:ascii="Times New Roman" w:hAnsi="Times New Roman" w:cs="Times New Roman"/>
                <w:sz w:val="26"/>
                <w:szCs w:val="26"/>
                <w:lang w:val="nl-NL"/>
              </w:rPr>
              <w:t xml:space="preserve"> </w:t>
            </w:r>
            <w:proofErr w:type="spellStart"/>
            <w:r w:rsidR="007868BC" w:rsidRPr="00127FC7">
              <w:rPr>
                <w:rFonts w:ascii="Times New Roman" w:hAnsi="Times New Roman" w:cs="Times New Roman"/>
                <w:sz w:val="26"/>
                <w:szCs w:val="26"/>
                <w:lang w:val="nl-NL"/>
              </w:rPr>
              <w:t>bản</w:t>
            </w:r>
            <w:proofErr w:type="spellEnd"/>
            <w:r w:rsidRPr="00127FC7">
              <w:rPr>
                <w:rFonts w:ascii="Times New Roman" w:hAnsi="Times New Roman" w:cs="Times New Roman"/>
                <w:sz w:val="26"/>
                <w:szCs w:val="26"/>
                <w:lang w:val="nl-NL"/>
              </w:rPr>
              <w:t>.</w:t>
            </w:r>
          </w:p>
        </w:tc>
      </w:tr>
      <w:tr w:rsidR="00127FC7" w:rsidRPr="00127FC7" w14:paraId="6C691D65" w14:textId="77777777" w:rsidTr="00026C0B">
        <w:trPr>
          <w:trHeight w:val="528"/>
        </w:trPr>
        <w:tc>
          <w:tcPr>
            <w:tcW w:w="9322" w:type="dxa"/>
            <w:gridSpan w:val="6"/>
            <w:vAlign w:val="center"/>
          </w:tcPr>
          <w:p w14:paraId="79375502" w14:textId="18989232" w:rsidR="00FE2634" w:rsidRPr="00127FC7" w:rsidRDefault="009B0B07" w:rsidP="00FE2634">
            <w:pPr>
              <w:spacing w:before="60"/>
              <w:jc w:val="both"/>
              <w:rPr>
                <w:rFonts w:ascii="Times New Roman" w:hAnsi="Times New Roman" w:cs="Times New Roman"/>
                <w:i/>
                <w:sz w:val="26"/>
                <w:szCs w:val="26"/>
                <w:lang w:val="vi-VN"/>
              </w:rPr>
            </w:pPr>
            <w:r w:rsidRPr="00127FC7">
              <w:rPr>
                <w:rFonts w:ascii="Times New Roman" w:hAnsi="Times New Roman" w:cs="Times New Roman"/>
                <w:i/>
                <w:sz w:val="26"/>
                <w:szCs w:val="26"/>
                <w:lang w:val="en-US"/>
              </w:rPr>
              <w:t>-</w:t>
            </w:r>
            <w:r w:rsidR="00FE2634" w:rsidRPr="00127FC7">
              <w:rPr>
                <w:rFonts w:ascii="Times New Roman" w:hAnsi="Times New Roman" w:cs="Times New Roman"/>
                <w:i/>
                <w:sz w:val="26"/>
                <w:szCs w:val="26"/>
                <w:lang w:val="en-US"/>
              </w:rPr>
              <w:t xml:space="preserve"> </w:t>
            </w:r>
            <w:proofErr w:type="spellStart"/>
            <w:r w:rsidR="00FE2634" w:rsidRPr="00127FC7">
              <w:rPr>
                <w:rFonts w:ascii="Times New Roman" w:hAnsi="Times New Roman" w:cs="Times New Roman"/>
                <w:i/>
                <w:sz w:val="26"/>
                <w:szCs w:val="26"/>
                <w:lang w:val="en-US"/>
              </w:rPr>
              <w:t>Thông</w:t>
            </w:r>
            <w:proofErr w:type="spellEnd"/>
            <w:r w:rsidR="00FE2634" w:rsidRPr="00127FC7">
              <w:rPr>
                <w:rFonts w:ascii="Times New Roman" w:hAnsi="Times New Roman" w:cs="Times New Roman"/>
                <w:i/>
                <w:sz w:val="26"/>
                <w:szCs w:val="26"/>
                <w:lang w:val="en-US"/>
              </w:rPr>
              <w:t xml:space="preserve"> </w:t>
            </w:r>
            <w:proofErr w:type="spellStart"/>
            <w:r w:rsidR="00FE2634" w:rsidRPr="00127FC7">
              <w:rPr>
                <w:rFonts w:ascii="Times New Roman" w:hAnsi="Times New Roman" w:cs="Times New Roman"/>
                <w:i/>
                <w:sz w:val="26"/>
                <w:szCs w:val="26"/>
                <w:lang w:val="en-US"/>
              </w:rPr>
              <w:t>báo</w:t>
            </w:r>
            <w:proofErr w:type="spellEnd"/>
            <w:r w:rsidR="00FE2634" w:rsidRPr="00127FC7">
              <w:rPr>
                <w:rFonts w:ascii="Times New Roman" w:hAnsi="Times New Roman" w:cs="Times New Roman"/>
                <w:i/>
                <w:sz w:val="26"/>
                <w:szCs w:val="26"/>
                <w:lang w:val="en-US"/>
              </w:rPr>
              <w:t xml:space="preserve"> </w:t>
            </w:r>
            <w:proofErr w:type="spellStart"/>
            <w:r w:rsidR="00FE2634" w:rsidRPr="00127FC7">
              <w:rPr>
                <w:rFonts w:ascii="Times New Roman" w:hAnsi="Times New Roman" w:cs="Times New Roman"/>
                <w:i/>
                <w:sz w:val="26"/>
                <w:szCs w:val="26"/>
                <w:lang w:val="en-US"/>
              </w:rPr>
              <w:t>yêu</w:t>
            </w:r>
            <w:proofErr w:type="spellEnd"/>
            <w:r w:rsidR="00FE2634" w:rsidRPr="00127FC7">
              <w:rPr>
                <w:rFonts w:ascii="Times New Roman" w:hAnsi="Times New Roman" w:cs="Times New Roman"/>
                <w:i/>
                <w:sz w:val="26"/>
                <w:szCs w:val="26"/>
                <w:lang w:val="en-US"/>
              </w:rPr>
              <w:t xml:space="preserve"> </w:t>
            </w:r>
            <w:proofErr w:type="spellStart"/>
            <w:r w:rsidR="00FE2634" w:rsidRPr="00127FC7">
              <w:rPr>
                <w:rFonts w:ascii="Times New Roman" w:hAnsi="Times New Roman" w:cs="Times New Roman"/>
                <w:i/>
                <w:sz w:val="26"/>
                <w:szCs w:val="26"/>
                <w:lang w:val="en-US"/>
              </w:rPr>
              <w:t>cầu</w:t>
            </w:r>
            <w:proofErr w:type="spellEnd"/>
            <w:r w:rsidR="00FE2634" w:rsidRPr="00127FC7">
              <w:rPr>
                <w:rFonts w:ascii="Times New Roman" w:hAnsi="Times New Roman" w:cs="Times New Roman"/>
                <w:i/>
                <w:sz w:val="26"/>
                <w:szCs w:val="26"/>
                <w:lang w:val="en-US"/>
              </w:rPr>
              <w:t xml:space="preserve"> </w:t>
            </w:r>
            <w:proofErr w:type="spellStart"/>
            <w:r w:rsidR="00FE2634" w:rsidRPr="00127FC7">
              <w:rPr>
                <w:rFonts w:ascii="Times New Roman" w:hAnsi="Times New Roman" w:cs="Times New Roman"/>
                <w:i/>
                <w:sz w:val="26"/>
                <w:szCs w:val="26"/>
                <w:lang w:val="en-US"/>
              </w:rPr>
              <w:t>bổ</w:t>
            </w:r>
            <w:proofErr w:type="spellEnd"/>
            <w:r w:rsidR="00FE2634" w:rsidRPr="00127FC7">
              <w:rPr>
                <w:rFonts w:ascii="Times New Roman" w:hAnsi="Times New Roman" w:cs="Times New Roman"/>
                <w:i/>
                <w:sz w:val="26"/>
                <w:szCs w:val="26"/>
                <w:lang w:val="en-US"/>
              </w:rPr>
              <w:t xml:space="preserve"> sung </w:t>
            </w:r>
            <w:proofErr w:type="spellStart"/>
            <w:r w:rsidR="00FE2634" w:rsidRPr="00127FC7">
              <w:rPr>
                <w:rFonts w:ascii="Times New Roman" w:hAnsi="Times New Roman" w:cs="Times New Roman"/>
                <w:i/>
                <w:sz w:val="26"/>
                <w:szCs w:val="26"/>
                <w:lang w:val="en-US"/>
              </w:rPr>
              <w:t>hồ</w:t>
            </w:r>
            <w:proofErr w:type="spellEnd"/>
            <w:r w:rsidR="00FE2634" w:rsidRPr="00127FC7">
              <w:rPr>
                <w:rFonts w:ascii="Times New Roman" w:hAnsi="Times New Roman" w:cs="Times New Roman"/>
                <w:i/>
                <w:sz w:val="26"/>
                <w:szCs w:val="26"/>
                <w:lang w:val="en-US"/>
              </w:rPr>
              <w:t xml:space="preserve"> </w:t>
            </w:r>
            <w:proofErr w:type="spellStart"/>
            <w:r w:rsidR="00FE2634" w:rsidRPr="00127FC7">
              <w:rPr>
                <w:rFonts w:ascii="Times New Roman" w:hAnsi="Times New Roman" w:cs="Times New Roman"/>
                <w:i/>
                <w:sz w:val="26"/>
                <w:szCs w:val="26"/>
                <w:lang w:val="en-US"/>
              </w:rPr>
              <w:t>sơ</w:t>
            </w:r>
            <w:proofErr w:type="spellEnd"/>
            <w:r w:rsidR="00FE2634" w:rsidRPr="00127FC7">
              <w:rPr>
                <w:rFonts w:ascii="Times New Roman" w:hAnsi="Times New Roman" w:cs="Times New Roman"/>
                <w:i/>
                <w:sz w:val="26"/>
                <w:szCs w:val="26"/>
                <w:lang w:val="en-US"/>
              </w:rPr>
              <w:t xml:space="preserve">: </w:t>
            </w:r>
            <w:r w:rsidR="00FE2634" w:rsidRPr="00127FC7">
              <w:rPr>
                <w:rFonts w:ascii="Times New Roman" w:hAnsi="Times New Roman" w:cs="Times New Roman"/>
                <w:iCs/>
                <w:sz w:val="26"/>
                <w:szCs w:val="26"/>
                <w:lang w:val="vi-VN"/>
              </w:rPr>
              <w:t xml:space="preserve">Tổ chức có </w:t>
            </w:r>
            <w:r w:rsidR="00FE2634" w:rsidRPr="00127FC7">
              <w:rPr>
                <w:rFonts w:ascii="Times New Roman" w:hAnsi="Times New Roman" w:cs="Times New Roman"/>
                <w:iCs/>
                <w:sz w:val="26"/>
                <w:szCs w:val="26"/>
                <w:lang w:val="en-US"/>
              </w:rPr>
              <w:t>03</w:t>
            </w:r>
            <w:r w:rsidR="00FE2634" w:rsidRPr="00127FC7">
              <w:rPr>
                <w:rFonts w:ascii="Times New Roman" w:hAnsi="Times New Roman" w:cs="Times New Roman"/>
                <w:iCs/>
                <w:sz w:val="26"/>
                <w:szCs w:val="26"/>
                <w:lang w:val="vi-VN"/>
              </w:rPr>
              <w:t xml:space="preserve"> ngày làm việc bổ sung hồ sơ theo yêu cầu</w:t>
            </w:r>
            <w:r w:rsidR="00FE2634" w:rsidRPr="00127FC7">
              <w:rPr>
                <w:rFonts w:ascii="Times New Roman" w:hAnsi="Times New Roman" w:cs="Times New Roman"/>
                <w:i/>
                <w:sz w:val="26"/>
                <w:szCs w:val="26"/>
                <w:lang w:val="vi-VN"/>
              </w:rPr>
              <w:t>.</w:t>
            </w:r>
          </w:p>
          <w:p w14:paraId="5AC52C81" w14:textId="55E22B62" w:rsidR="00FE2634" w:rsidRPr="00127FC7" w:rsidRDefault="009B0B07" w:rsidP="00FE2634">
            <w:pPr>
              <w:spacing w:before="60"/>
              <w:jc w:val="both"/>
              <w:rPr>
                <w:rFonts w:ascii="Times New Roman" w:hAnsi="Times New Roman" w:cs="Times New Roman"/>
                <w:i/>
                <w:sz w:val="26"/>
                <w:szCs w:val="26"/>
                <w:lang w:val="en-US"/>
              </w:rPr>
            </w:pPr>
            <w:r w:rsidRPr="00127FC7">
              <w:rPr>
                <w:rFonts w:ascii="Times New Roman" w:hAnsi="Times New Roman" w:cs="Times New Roman"/>
                <w:i/>
                <w:sz w:val="26"/>
                <w:szCs w:val="26"/>
                <w:lang w:val="en-US"/>
              </w:rPr>
              <w:t>-</w:t>
            </w:r>
            <w:r w:rsidR="00FE2634" w:rsidRPr="00127FC7">
              <w:rPr>
                <w:rFonts w:ascii="Times New Roman" w:hAnsi="Times New Roman" w:cs="Times New Roman"/>
                <w:i/>
                <w:sz w:val="26"/>
                <w:szCs w:val="26"/>
                <w:lang w:val="en-US"/>
              </w:rPr>
              <w:t xml:space="preserve"> </w:t>
            </w:r>
            <w:r w:rsidR="00FE2634" w:rsidRPr="00127FC7">
              <w:rPr>
                <w:rFonts w:ascii="Times New Roman" w:hAnsi="Times New Roman" w:cs="Times New Roman"/>
                <w:i/>
                <w:sz w:val="26"/>
                <w:szCs w:val="26"/>
                <w:lang w:val="vi-VN"/>
              </w:rPr>
              <w:t>Sau khi Tổ chức bổ sung hồ sơ hợp lệ theo yêu cầu, thực hiện lại quy trình từ B2.</w:t>
            </w:r>
          </w:p>
          <w:p w14:paraId="68E676D1" w14:textId="080685E2" w:rsidR="00FE2634" w:rsidRPr="00127FC7" w:rsidRDefault="009B0B07" w:rsidP="009B0B07">
            <w:pPr>
              <w:spacing w:before="60"/>
              <w:jc w:val="both"/>
              <w:rPr>
                <w:rFonts w:ascii="Times New Roman" w:hAnsi="Times New Roman" w:cs="Times New Roman"/>
                <w:sz w:val="26"/>
                <w:szCs w:val="26"/>
                <w:lang w:val="en-US"/>
              </w:rPr>
            </w:pPr>
            <w:r w:rsidRPr="00127FC7">
              <w:rPr>
                <w:rFonts w:ascii="Times New Roman" w:hAnsi="Times New Roman" w:cs="Times New Roman"/>
                <w:i/>
                <w:sz w:val="26"/>
                <w:szCs w:val="26"/>
                <w:lang w:val="en-US"/>
              </w:rPr>
              <w:t>-</w:t>
            </w:r>
            <w:r w:rsidR="00FE2634" w:rsidRPr="00127FC7">
              <w:rPr>
                <w:rFonts w:ascii="Times New Roman" w:hAnsi="Times New Roman" w:cs="Times New Roman"/>
                <w:i/>
                <w:sz w:val="26"/>
                <w:szCs w:val="26"/>
                <w:lang w:val="en-US"/>
              </w:rPr>
              <w:t xml:space="preserve"> </w:t>
            </w:r>
            <w:r w:rsidR="00FE2634" w:rsidRPr="00127FC7">
              <w:rPr>
                <w:rFonts w:ascii="Times New Roman" w:hAnsi="Times New Roman" w:cs="Times New Roman"/>
                <w:i/>
                <w:iCs/>
                <w:sz w:val="26"/>
                <w:szCs w:val="26"/>
                <w:lang w:val="vi-VN"/>
              </w:rPr>
              <w:t xml:space="preserve">Trường hợp </w:t>
            </w:r>
            <w:proofErr w:type="spellStart"/>
            <w:r w:rsidR="00FE2634" w:rsidRPr="00127FC7">
              <w:rPr>
                <w:rFonts w:ascii="Times New Roman" w:hAnsi="Times New Roman" w:cs="Times New Roman"/>
                <w:i/>
                <w:iCs/>
                <w:sz w:val="26"/>
                <w:szCs w:val="26"/>
                <w:lang w:val="en-US"/>
              </w:rPr>
              <w:t>tổ</w:t>
            </w:r>
            <w:proofErr w:type="spellEnd"/>
            <w:r w:rsidR="00FE2634" w:rsidRPr="00127FC7">
              <w:rPr>
                <w:rFonts w:ascii="Times New Roman" w:hAnsi="Times New Roman" w:cs="Times New Roman"/>
                <w:i/>
                <w:iCs/>
                <w:sz w:val="26"/>
                <w:szCs w:val="26"/>
                <w:lang w:val="en-US"/>
              </w:rPr>
              <w:t xml:space="preserve"> </w:t>
            </w:r>
            <w:proofErr w:type="spellStart"/>
            <w:r w:rsidR="00FE2634" w:rsidRPr="00127FC7">
              <w:rPr>
                <w:rFonts w:ascii="Times New Roman" w:hAnsi="Times New Roman" w:cs="Times New Roman"/>
                <w:i/>
                <w:iCs/>
                <w:sz w:val="26"/>
                <w:szCs w:val="26"/>
                <w:lang w:val="en-US"/>
              </w:rPr>
              <w:t>chức</w:t>
            </w:r>
            <w:proofErr w:type="spellEnd"/>
            <w:r w:rsidR="00FE2634" w:rsidRPr="00127FC7">
              <w:rPr>
                <w:rFonts w:ascii="Times New Roman" w:hAnsi="Times New Roman" w:cs="Times New Roman"/>
                <w:i/>
                <w:iCs/>
                <w:sz w:val="26"/>
                <w:szCs w:val="26"/>
                <w:lang w:val="en-US"/>
              </w:rPr>
              <w:t xml:space="preserve"> </w:t>
            </w:r>
            <w:r w:rsidR="00FE2634" w:rsidRPr="00127FC7">
              <w:rPr>
                <w:rFonts w:ascii="Times New Roman" w:hAnsi="Times New Roman" w:cs="Times New Roman"/>
                <w:i/>
                <w:iCs/>
                <w:sz w:val="26"/>
                <w:szCs w:val="26"/>
                <w:lang w:val="vi-VN"/>
              </w:rPr>
              <w:t>không nộp bổ sung hồ sơ</w:t>
            </w:r>
            <w:r w:rsidR="00FE2634" w:rsidRPr="00127FC7">
              <w:rPr>
                <w:rFonts w:ascii="Times New Roman" w:hAnsi="Times New Roman" w:cs="Times New Roman"/>
                <w:i/>
                <w:iCs/>
                <w:sz w:val="26"/>
                <w:szCs w:val="26"/>
                <w:lang w:val="en-US"/>
              </w:rPr>
              <w:t xml:space="preserve">/ </w:t>
            </w:r>
            <w:r w:rsidR="00FE2634" w:rsidRPr="00127FC7">
              <w:rPr>
                <w:rFonts w:ascii="Times New Roman" w:hAnsi="Times New Roman" w:cs="Times New Roman"/>
                <w:i/>
                <w:iCs/>
                <w:sz w:val="26"/>
                <w:szCs w:val="26"/>
                <w:lang w:val="vi-VN"/>
              </w:rPr>
              <w:t>bổ sung hồ sơ nhưng hồ sơ vẫn không hợp lệ theo yêu cầu</w:t>
            </w:r>
            <w:r w:rsidR="00FE2634" w:rsidRPr="00127FC7">
              <w:rPr>
                <w:rFonts w:ascii="Times New Roman" w:hAnsi="Times New Roman" w:cs="Times New Roman"/>
                <w:i/>
                <w:iCs/>
                <w:sz w:val="26"/>
                <w:szCs w:val="26"/>
                <w:lang w:val="en-US"/>
              </w:rPr>
              <w:t>:</w:t>
            </w:r>
            <w:r w:rsidR="00FE2634" w:rsidRPr="00127FC7">
              <w:rPr>
                <w:rFonts w:ascii="Times New Roman" w:hAnsi="Times New Roman" w:cs="Times New Roman"/>
                <w:sz w:val="26"/>
                <w:szCs w:val="26"/>
                <w:lang w:val="vi-VN"/>
              </w:rPr>
              <w:t xml:space="preserve"> từ chối</w:t>
            </w:r>
            <w:r w:rsidR="00FE2634" w:rsidRPr="00127FC7">
              <w:rPr>
                <w:rFonts w:ascii="Times New Roman" w:hAnsi="Times New Roman" w:cs="Times New Roman"/>
                <w:sz w:val="26"/>
                <w:szCs w:val="26"/>
                <w:lang w:val="en-US"/>
              </w:rPr>
              <w:t xml:space="preserve"> </w:t>
            </w:r>
            <w:proofErr w:type="spellStart"/>
            <w:r w:rsidR="00FE2634" w:rsidRPr="00127FC7">
              <w:rPr>
                <w:rFonts w:ascii="Times New Roman" w:hAnsi="Times New Roman" w:cs="Times New Roman"/>
                <w:sz w:val="26"/>
                <w:szCs w:val="26"/>
                <w:lang w:val="en-US"/>
              </w:rPr>
              <w:t>giải</w:t>
            </w:r>
            <w:proofErr w:type="spellEnd"/>
            <w:r w:rsidR="00FE2634" w:rsidRPr="00127FC7">
              <w:rPr>
                <w:rFonts w:ascii="Times New Roman" w:hAnsi="Times New Roman" w:cs="Times New Roman"/>
                <w:sz w:val="26"/>
                <w:szCs w:val="26"/>
                <w:lang w:val="en-US"/>
              </w:rPr>
              <w:t xml:space="preserve"> </w:t>
            </w:r>
            <w:proofErr w:type="spellStart"/>
            <w:r w:rsidR="00FE2634" w:rsidRPr="00127FC7">
              <w:rPr>
                <w:rFonts w:ascii="Times New Roman" w:hAnsi="Times New Roman" w:cs="Times New Roman"/>
                <w:sz w:val="26"/>
                <w:szCs w:val="26"/>
                <w:lang w:val="en-US"/>
              </w:rPr>
              <w:t>quyết</w:t>
            </w:r>
            <w:proofErr w:type="spellEnd"/>
            <w:r w:rsidR="00FE2634" w:rsidRPr="00127FC7">
              <w:rPr>
                <w:rFonts w:ascii="Times New Roman" w:hAnsi="Times New Roman" w:cs="Times New Roman"/>
                <w:sz w:val="26"/>
                <w:szCs w:val="26"/>
                <w:lang w:val="en-US"/>
              </w:rPr>
              <w:t xml:space="preserve"> </w:t>
            </w:r>
            <w:proofErr w:type="spellStart"/>
            <w:r w:rsidR="00FE2634" w:rsidRPr="00127FC7">
              <w:rPr>
                <w:rFonts w:ascii="Times New Roman" w:hAnsi="Times New Roman" w:cs="Times New Roman"/>
                <w:sz w:val="26"/>
                <w:szCs w:val="26"/>
                <w:lang w:val="en-US"/>
              </w:rPr>
              <w:t>hồ</w:t>
            </w:r>
            <w:proofErr w:type="spellEnd"/>
            <w:r w:rsidR="00FE2634" w:rsidRPr="00127FC7">
              <w:rPr>
                <w:rFonts w:ascii="Times New Roman" w:hAnsi="Times New Roman" w:cs="Times New Roman"/>
                <w:sz w:val="26"/>
                <w:szCs w:val="26"/>
                <w:lang w:val="en-US"/>
              </w:rPr>
              <w:t xml:space="preserve"> </w:t>
            </w:r>
            <w:proofErr w:type="spellStart"/>
            <w:r w:rsidR="00FE2634" w:rsidRPr="00127FC7">
              <w:rPr>
                <w:rFonts w:ascii="Times New Roman" w:hAnsi="Times New Roman" w:cs="Times New Roman"/>
                <w:sz w:val="26"/>
                <w:szCs w:val="26"/>
                <w:lang w:val="en-US"/>
              </w:rPr>
              <w:t>sơ</w:t>
            </w:r>
            <w:proofErr w:type="spellEnd"/>
            <w:r w:rsidR="00FE2634" w:rsidRPr="00127FC7">
              <w:rPr>
                <w:rFonts w:ascii="Times New Roman" w:hAnsi="Times New Roman" w:cs="Times New Roman"/>
                <w:sz w:val="26"/>
                <w:szCs w:val="26"/>
                <w:lang w:val="en-US"/>
              </w:rPr>
              <w:t>.</w:t>
            </w:r>
          </w:p>
        </w:tc>
      </w:tr>
      <w:tr w:rsidR="00127FC7" w:rsidRPr="00127FC7" w14:paraId="593B6895" w14:textId="77777777" w:rsidTr="00AD3E20">
        <w:trPr>
          <w:trHeight w:val="605"/>
        </w:trPr>
        <w:tc>
          <w:tcPr>
            <w:tcW w:w="817" w:type="dxa"/>
            <w:vAlign w:val="center"/>
          </w:tcPr>
          <w:p w14:paraId="179993FF" w14:textId="77777777" w:rsidR="00FE2634" w:rsidRPr="00127FC7" w:rsidRDefault="00FE2634" w:rsidP="001B5D48">
            <w:pPr>
              <w:jc w:val="center"/>
              <w:rPr>
                <w:rFonts w:ascii="Times New Roman" w:hAnsi="Times New Roman" w:cs="Times New Roman"/>
                <w:sz w:val="26"/>
                <w:szCs w:val="26"/>
              </w:rPr>
            </w:pPr>
            <w:r w:rsidRPr="00127FC7">
              <w:rPr>
                <w:rFonts w:ascii="Times New Roman" w:hAnsi="Times New Roman" w:cs="Times New Roman"/>
                <w:sz w:val="26"/>
                <w:szCs w:val="26"/>
              </w:rPr>
              <w:t>B5</w:t>
            </w:r>
          </w:p>
        </w:tc>
        <w:tc>
          <w:tcPr>
            <w:tcW w:w="1418" w:type="dxa"/>
            <w:vAlign w:val="center"/>
          </w:tcPr>
          <w:p w14:paraId="79CF4B1D" w14:textId="77777777" w:rsidR="00FE2634" w:rsidRPr="00127FC7" w:rsidRDefault="00FE2634" w:rsidP="001B5D48">
            <w:pPr>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Thẩm</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định</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hồ</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sơ</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đề</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xuất</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kết</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quả</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giải</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quyết</w:t>
            </w:r>
            <w:proofErr w:type="spellEnd"/>
            <w:r w:rsidRPr="00127FC7">
              <w:rPr>
                <w:rFonts w:ascii="Times New Roman" w:hAnsi="Times New Roman" w:cs="Times New Roman"/>
                <w:b/>
                <w:sz w:val="26"/>
                <w:szCs w:val="26"/>
              </w:rPr>
              <w:t xml:space="preserve"> TTHC</w:t>
            </w:r>
          </w:p>
        </w:tc>
        <w:tc>
          <w:tcPr>
            <w:tcW w:w="1324" w:type="dxa"/>
            <w:vAlign w:val="center"/>
          </w:tcPr>
          <w:p w14:paraId="2081A18E" w14:textId="77777777" w:rsidR="00FE2634" w:rsidRPr="00127FC7" w:rsidRDefault="00FE2634" w:rsidP="001B5D48">
            <w:pPr>
              <w:spacing w:before="20" w:after="2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lý</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p>
        </w:tc>
        <w:tc>
          <w:tcPr>
            <w:tcW w:w="1179" w:type="dxa"/>
            <w:vAlign w:val="center"/>
          </w:tcPr>
          <w:p w14:paraId="281F8E8B" w14:textId="77777777" w:rsidR="00FE2634" w:rsidRPr="00127FC7" w:rsidRDefault="00FE2634" w:rsidP="001B5D48">
            <w:pPr>
              <w:spacing w:before="20" w:after="20"/>
              <w:jc w:val="center"/>
              <w:rPr>
                <w:rFonts w:ascii="Times New Roman" w:hAnsi="Times New Roman" w:cs="Times New Roman"/>
                <w:sz w:val="26"/>
                <w:szCs w:val="26"/>
              </w:rPr>
            </w:pPr>
            <w:r w:rsidRPr="00127FC7">
              <w:rPr>
                <w:rFonts w:ascii="Times New Roman" w:hAnsi="Times New Roman" w:cs="Times New Roman"/>
                <w:sz w:val="26"/>
                <w:szCs w:val="26"/>
              </w:rPr>
              <w:t xml:space="preserve">5 </w:t>
            </w:r>
            <w:proofErr w:type="spellStart"/>
            <w:r w:rsidRPr="00127FC7">
              <w:rPr>
                <w:rFonts w:ascii="Times New Roman" w:hAnsi="Times New Roman" w:cs="Times New Roman"/>
                <w:sz w:val="26"/>
                <w:szCs w:val="26"/>
              </w:rPr>
              <w:t>ngày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làm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việc</w:t>
            </w:r>
            <w:proofErr w:type="spellEnd"/>
          </w:p>
        </w:tc>
        <w:tc>
          <w:tcPr>
            <w:tcW w:w="1466" w:type="dxa"/>
            <w:vAlign w:val="center"/>
          </w:tcPr>
          <w:p w14:paraId="5DAC28AF" w14:textId="77777777" w:rsidR="00FE2634" w:rsidRPr="00127FC7" w:rsidRDefault="00FE2634" w:rsidP="003A32CE">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30A1B8A3" w14:textId="77777777" w:rsidR="00FE2634" w:rsidRPr="00127FC7" w:rsidRDefault="00FE2634"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473510BE" w14:textId="77777777" w:rsidR="00FE2634" w:rsidRPr="00127FC7" w:rsidRDefault="00FE2634"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trình</w:t>
            </w:r>
            <w:proofErr w:type="spellEnd"/>
            <w:r w:rsidRPr="00127FC7">
              <w:rPr>
                <w:rFonts w:ascii="Times New Roman" w:hAnsi="Times New Roman" w:cs="Times New Roman"/>
                <w:sz w:val="26"/>
                <w:szCs w:val="26"/>
              </w:rPr>
              <w:t>;</w:t>
            </w:r>
          </w:p>
          <w:p w14:paraId="59D02675" w14:textId="77777777" w:rsidR="00FE2634" w:rsidRPr="00127FC7" w:rsidRDefault="00FE2634"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04;</w:t>
            </w:r>
          </w:p>
          <w:p w14:paraId="216043C0" w14:textId="77777777" w:rsidR="00FE2634" w:rsidRPr="00127FC7" w:rsidRDefault="00FE2634"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Hoặc</w:t>
            </w:r>
            <w:proofErr w:type="spellEnd"/>
          </w:p>
          <w:p w14:paraId="0513F026" w14:textId="77777777" w:rsidR="00FE2634" w:rsidRPr="00127FC7" w:rsidRDefault="00FE2634"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lang w:val="en-US"/>
              </w:rPr>
              <w:t>văn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bản</w:t>
            </w:r>
            <w:proofErr w:type="spellEnd"/>
            <w:r w:rsidRPr="00127FC7">
              <w:rPr>
                <w:rFonts w:ascii="Times New Roman" w:hAnsi="Times New Roman" w:cs="Times New Roman"/>
                <w:sz w:val="26"/>
                <w:szCs w:val="26"/>
                <w:lang w:val="vi-VN"/>
              </w:rPr>
              <w:t xml:space="preserve"> </w:t>
            </w:r>
            <w:proofErr w:type="spellStart"/>
            <w:r w:rsidRPr="00127FC7">
              <w:rPr>
                <w:rFonts w:ascii="Times New Roman" w:hAnsi="Times New Roman" w:cs="Times New Roman"/>
                <w:sz w:val="26"/>
                <w:szCs w:val="26"/>
                <w:lang w:val="en-US"/>
              </w:rPr>
              <w:t>từ</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chối</w:t>
            </w:r>
            <w:proofErr w:type="spellEnd"/>
            <w:r w:rsidRPr="00127FC7">
              <w:rPr>
                <w:rFonts w:ascii="Times New Roman" w:hAnsi="Times New Roman" w:cs="Times New Roman"/>
                <w:sz w:val="26"/>
                <w:szCs w:val="26"/>
                <w:lang w:val="vi-VN"/>
              </w:rPr>
              <w:t xml:space="preserve"> nêu rõ lý do</w:t>
            </w:r>
          </w:p>
        </w:tc>
        <w:tc>
          <w:tcPr>
            <w:tcW w:w="3118" w:type="dxa"/>
            <w:vAlign w:val="center"/>
          </w:tcPr>
          <w:p w14:paraId="68F09BA6" w14:textId="77777777" w:rsidR="00FE2634" w:rsidRPr="00127FC7" w:rsidRDefault="00FE2634" w:rsidP="003A32CE">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vi-VN"/>
              </w:rPr>
              <w:t>Công chức thụ lý hồ sơ tiến hành</w:t>
            </w:r>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tham</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mưu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đánh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w:t>
            </w:r>
          </w:p>
          <w:p w14:paraId="719011D5" w14:textId="77777777" w:rsidR="00FE2634" w:rsidRPr="00127FC7" w:rsidRDefault="00FE2634" w:rsidP="003A32CE">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Nếu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hồ</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sơ</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đạt</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yêu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cầu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Tham</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mưu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Phiếu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trình</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và</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dự</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thảo</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Giấy</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chứng</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nhận</w:t>
            </w:r>
            <w:proofErr w:type="spellEnd"/>
            <w:r w:rsidRPr="00127FC7">
              <w:rPr>
                <w:rFonts w:ascii="Times New Roman" w:hAnsi="Times New Roman" w:cs="Times New Roman"/>
                <w:sz w:val="26"/>
                <w:szCs w:val="26"/>
                <w:lang w:val="en-US"/>
              </w:rPr>
              <w:t>.</w:t>
            </w:r>
          </w:p>
          <w:p w14:paraId="3F09131D" w14:textId="77777777" w:rsidR="00FE2634" w:rsidRPr="00127FC7" w:rsidRDefault="00FE2634" w:rsidP="003A32CE">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en-US"/>
              </w:rPr>
              <w:t>-</w:t>
            </w:r>
            <w:r w:rsidRPr="00127FC7">
              <w:rPr>
                <w:rFonts w:ascii="Times New Roman" w:hAnsi="Times New Roman" w:cs="Times New Roman"/>
                <w:sz w:val="26"/>
                <w:szCs w:val="26"/>
                <w:lang w:val="vi-VN"/>
              </w:rPr>
              <w:t xml:space="preserve"> Nếu hồ sơ không đạt yêu cầu: tham mưu</w:t>
            </w:r>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Phiếu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trình</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và</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dự</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thảo</w:t>
            </w:r>
            <w:proofErr w:type="spellEnd"/>
            <w:r w:rsidRPr="00127FC7">
              <w:rPr>
                <w:rFonts w:ascii="Times New Roman" w:hAnsi="Times New Roman" w:cs="Times New Roman"/>
                <w:sz w:val="26"/>
                <w:szCs w:val="26"/>
                <w:lang w:val="vi-VN"/>
              </w:rPr>
              <w:t xml:space="preserve"> </w:t>
            </w:r>
            <w:proofErr w:type="spellStart"/>
            <w:r w:rsidRPr="00127FC7">
              <w:rPr>
                <w:rFonts w:ascii="Times New Roman" w:hAnsi="Times New Roman" w:cs="Times New Roman"/>
                <w:sz w:val="26"/>
                <w:szCs w:val="26"/>
                <w:lang w:val="en-US"/>
              </w:rPr>
              <w:t>văn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bản</w:t>
            </w:r>
            <w:proofErr w:type="spellEnd"/>
            <w:r w:rsidRPr="00127FC7">
              <w:rPr>
                <w:rFonts w:ascii="Times New Roman" w:hAnsi="Times New Roman" w:cs="Times New Roman"/>
                <w:sz w:val="26"/>
                <w:szCs w:val="26"/>
                <w:lang w:val="vi-VN"/>
              </w:rPr>
              <w:t xml:space="preserve"> </w:t>
            </w:r>
            <w:proofErr w:type="spellStart"/>
            <w:r w:rsidRPr="00127FC7">
              <w:rPr>
                <w:rFonts w:ascii="Times New Roman" w:hAnsi="Times New Roman" w:cs="Times New Roman"/>
                <w:sz w:val="26"/>
                <w:szCs w:val="26"/>
                <w:lang w:val="en-US"/>
              </w:rPr>
              <w:t>từ</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chối</w:t>
            </w:r>
            <w:proofErr w:type="spellEnd"/>
            <w:r w:rsidRPr="00127FC7">
              <w:rPr>
                <w:rFonts w:ascii="Times New Roman" w:hAnsi="Times New Roman" w:cs="Times New Roman"/>
                <w:sz w:val="26"/>
                <w:szCs w:val="26"/>
                <w:lang w:val="vi-VN"/>
              </w:rPr>
              <w:t xml:space="preserve"> nêu rõ lý do.</w:t>
            </w:r>
          </w:p>
          <w:p w14:paraId="5A2F0764" w14:textId="77777777" w:rsidR="00FE2634" w:rsidRPr="00127FC7" w:rsidRDefault="00FE2634" w:rsidP="003A32CE">
            <w:pPr>
              <w:spacing w:before="20" w:after="2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Hoàn thiện hồ sơ, trình Lãnh đạo phòng xem xét</w:t>
            </w:r>
          </w:p>
        </w:tc>
      </w:tr>
      <w:tr w:rsidR="00127FC7" w:rsidRPr="00127FC7" w14:paraId="336ADC95" w14:textId="77777777" w:rsidTr="00AD3E20">
        <w:trPr>
          <w:trHeight w:val="1344"/>
        </w:trPr>
        <w:tc>
          <w:tcPr>
            <w:tcW w:w="817" w:type="dxa"/>
            <w:vAlign w:val="center"/>
          </w:tcPr>
          <w:p w14:paraId="5728137D" w14:textId="77777777" w:rsidR="00FE2634" w:rsidRPr="00127FC7" w:rsidRDefault="00FE2634" w:rsidP="001B5D48">
            <w:pPr>
              <w:jc w:val="center"/>
              <w:rPr>
                <w:rFonts w:ascii="Times New Roman" w:hAnsi="Times New Roman" w:cs="Times New Roman"/>
                <w:sz w:val="26"/>
                <w:szCs w:val="26"/>
              </w:rPr>
            </w:pPr>
            <w:r w:rsidRPr="00127FC7">
              <w:rPr>
                <w:rFonts w:ascii="Times New Roman" w:hAnsi="Times New Roman" w:cs="Times New Roman"/>
                <w:sz w:val="26"/>
                <w:szCs w:val="26"/>
              </w:rPr>
              <w:t>B6</w:t>
            </w:r>
          </w:p>
        </w:tc>
        <w:tc>
          <w:tcPr>
            <w:tcW w:w="1418" w:type="dxa"/>
            <w:vAlign w:val="center"/>
          </w:tcPr>
          <w:p w14:paraId="378089D0" w14:textId="77777777" w:rsidR="00FE2634" w:rsidRPr="00127FC7" w:rsidRDefault="00FE2634" w:rsidP="001B5D48">
            <w:pPr>
              <w:jc w:val="center"/>
              <w:rPr>
                <w:rFonts w:ascii="Times New Roman" w:hAnsi="Times New Roman" w:cs="Times New Roman"/>
                <w:b/>
                <w:sz w:val="26"/>
                <w:szCs w:val="26"/>
              </w:rPr>
            </w:pPr>
            <w:proofErr w:type="spellStart"/>
            <w:r w:rsidRPr="00127FC7">
              <w:rPr>
                <w:rFonts w:ascii="Times New Roman" w:hAnsi="Times New Roman" w:cs="Times New Roman"/>
                <w:b/>
                <w:sz w:val="26"/>
                <w:szCs w:val="26"/>
                <w:lang w:val="en-US"/>
              </w:rPr>
              <w:t>Xem</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xét</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trình</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ký</w:t>
            </w:r>
            <w:proofErr w:type="spellEnd"/>
          </w:p>
        </w:tc>
        <w:tc>
          <w:tcPr>
            <w:tcW w:w="1324" w:type="dxa"/>
            <w:vAlign w:val="center"/>
          </w:tcPr>
          <w:p w14:paraId="5933BD83" w14:textId="77777777" w:rsidR="00FE2634" w:rsidRPr="00127FC7" w:rsidRDefault="00FE2634" w:rsidP="001B5D48">
            <w:pPr>
              <w:jc w:val="center"/>
              <w:rPr>
                <w:rFonts w:ascii="Times New Roman" w:hAnsi="Times New Roman" w:cs="Times New Roman"/>
                <w:sz w:val="26"/>
                <w:szCs w:val="26"/>
              </w:rPr>
            </w:pPr>
            <w:proofErr w:type="spellStart"/>
            <w:r w:rsidRPr="00127FC7">
              <w:rPr>
                <w:rFonts w:ascii="Times New Roman" w:hAnsi="Times New Roman" w:cs="Times New Roman"/>
                <w:sz w:val="26"/>
                <w:szCs w:val="26"/>
                <w:lang w:val="nl-NL"/>
              </w:rPr>
              <w:t>Lãnh</w:t>
            </w:r>
            <w:proofErr w:type="spellEnd"/>
            <w:r w:rsidRPr="00127FC7">
              <w:rPr>
                <w:rFonts w:ascii="Times New Roman" w:hAnsi="Times New Roman" w:cs="Times New Roman"/>
                <w:sz w:val="26"/>
                <w:szCs w:val="26"/>
                <w:lang w:val="nl-NL"/>
              </w:rPr>
              <w:t xml:space="preserve"> </w:t>
            </w:r>
            <w:proofErr w:type="spellStart"/>
            <w:proofErr w:type="gramStart"/>
            <w:r w:rsidRPr="00127FC7">
              <w:rPr>
                <w:rFonts w:ascii="Times New Roman" w:hAnsi="Times New Roman" w:cs="Times New Roman"/>
                <w:sz w:val="26"/>
                <w:szCs w:val="26"/>
                <w:lang w:val="nl-NL"/>
              </w:rPr>
              <w:t>đạo</w:t>
            </w:r>
            <w:proofErr w:type="spellEnd"/>
            <w:r w:rsidRPr="00127FC7">
              <w:rPr>
                <w:rFonts w:ascii="Times New Roman" w:hAnsi="Times New Roman" w:cs="Times New Roman"/>
                <w:sz w:val="26"/>
                <w:szCs w:val="26"/>
                <w:lang w:val="nl-NL"/>
              </w:rPr>
              <w:t xml:space="preserve"> </w:t>
            </w:r>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phòng</w:t>
            </w:r>
            <w:proofErr w:type="spellEnd"/>
            <w:proofErr w:type="gram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chuyên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môn</w:t>
            </w:r>
            <w:proofErr w:type="spellEnd"/>
          </w:p>
        </w:tc>
        <w:tc>
          <w:tcPr>
            <w:tcW w:w="1179" w:type="dxa"/>
            <w:vAlign w:val="center"/>
          </w:tcPr>
          <w:p w14:paraId="30FA3956" w14:textId="77777777" w:rsidR="00FE2634" w:rsidRPr="00127FC7" w:rsidRDefault="00304768" w:rsidP="001B5D48">
            <w:pPr>
              <w:jc w:val="center"/>
              <w:rPr>
                <w:rFonts w:ascii="Times New Roman" w:hAnsi="Times New Roman" w:cs="Times New Roman"/>
                <w:sz w:val="26"/>
                <w:szCs w:val="26"/>
                <w:lang w:val="nl-NL"/>
              </w:rPr>
            </w:pPr>
            <w:r w:rsidRPr="00127FC7">
              <w:rPr>
                <w:rFonts w:ascii="Times New Roman" w:hAnsi="Times New Roman" w:cs="Times New Roman"/>
                <w:sz w:val="26"/>
                <w:szCs w:val="26"/>
              </w:rPr>
              <w:t>1,75</w:t>
            </w:r>
            <w:r w:rsidR="00FE2634" w:rsidRPr="00127FC7">
              <w:rPr>
                <w:rFonts w:ascii="Times New Roman" w:hAnsi="Times New Roman" w:cs="Times New Roman"/>
                <w:sz w:val="26"/>
                <w:szCs w:val="26"/>
              </w:rPr>
              <w:t xml:space="preserve"> </w:t>
            </w:r>
            <w:proofErr w:type="spellStart"/>
            <w:r w:rsidR="00FE2634" w:rsidRPr="00127FC7">
              <w:rPr>
                <w:rFonts w:ascii="Times New Roman" w:hAnsi="Times New Roman" w:cs="Times New Roman"/>
                <w:sz w:val="26"/>
                <w:szCs w:val="26"/>
              </w:rPr>
              <w:t>ngày</w:t>
            </w:r>
            <w:proofErr w:type="spellEnd"/>
            <w:r w:rsidR="00FE2634" w:rsidRPr="00127FC7">
              <w:rPr>
                <w:rFonts w:ascii="Times New Roman" w:hAnsi="Times New Roman" w:cs="Times New Roman"/>
                <w:sz w:val="26"/>
                <w:szCs w:val="26"/>
              </w:rPr>
              <w:t xml:space="preserve"> </w:t>
            </w:r>
            <w:proofErr w:type="spellStart"/>
            <w:r w:rsidR="00FE2634" w:rsidRPr="00127FC7">
              <w:rPr>
                <w:rFonts w:ascii="Times New Roman" w:hAnsi="Times New Roman" w:cs="Times New Roman"/>
                <w:sz w:val="26"/>
                <w:szCs w:val="26"/>
              </w:rPr>
              <w:t>làm</w:t>
            </w:r>
            <w:proofErr w:type="spellEnd"/>
            <w:r w:rsidR="00FE2634" w:rsidRPr="00127FC7">
              <w:rPr>
                <w:rFonts w:ascii="Times New Roman" w:hAnsi="Times New Roman" w:cs="Times New Roman"/>
                <w:sz w:val="26"/>
                <w:szCs w:val="26"/>
              </w:rPr>
              <w:t xml:space="preserve"> </w:t>
            </w:r>
            <w:proofErr w:type="spellStart"/>
            <w:r w:rsidR="00FE2634" w:rsidRPr="00127FC7">
              <w:rPr>
                <w:rFonts w:ascii="Times New Roman" w:hAnsi="Times New Roman" w:cs="Times New Roman"/>
                <w:sz w:val="26"/>
                <w:szCs w:val="26"/>
              </w:rPr>
              <w:t>việc</w:t>
            </w:r>
            <w:proofErr w:type="spellEnd"/>
          </w:p>
        </w:tc>
        <w:tc>
          <w:tcPr>
            <w:tcW w:w="1466" w:type="dxa"/>
            <w:vAlign w:val="center"/>
          </w:tcPr>
          <w:p w14:paraId="0A765D8E" w14:textId="77777777" w:rsidR="00FE2634" w:rsidRPr="00127FC7" w:rsidRDefault="00FE2634" w:rsidP="003A32CE">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79EFC4BC" w14:textId="77777777" w:rsidR="00FE2634" w:rsidRPr="00127FC7" w:rsidRDefault="00FE2634"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7E5B4A51" w14:textId="77777777" w:rsidR="00FE2634" w:rsidRPr="00127FC7" w:rsidRDefault="00FE2634"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trình</w:t>
            </w:r>
            <w:proofErr w:type="spellEnd"/>
            <w:r w:rsidRPr="00127FC7">
              <w:rPr>
                <w:rFonts w:ascii="Times New Roman" w:hAnsi="Times New Roman" w:cs="Times New Roman"/>
                <w:sz w:val="26"/>
                <w:szCs w:val="26"/>
              </w:rPr>
              <w:t>;</w:t>
            </w:r>
          </w:p>
          <w:p w14:paraId="0F3F0688" w14:textId="77777777" w:rsidR="00FE2634" w:rsidRPr="00127FC7" w:rsidRDefault="00FE2634"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04;</w:t>
            </w:r>
          </w:p>
          <w:p w14:paraId="7FEA41AE" w14:textId="77777777" w:rsidR="00FE2634" w:rsidRPr="00127FC7" w:rsidRDefault="00FE2634"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Hoặc</w:t>
            </w:r>
            <w:proofErr w:type="spellEnd"/>
          </w:p>
          <w:p w14:paraId="58E6ABD7" w14:textId="77777777" w:rsidR="00FE2634" w:rsidRPr="00127FC7" w:rsidRDefault="00FE2634"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lang w:val="en-US"/>
              </w:rPr>
              <w:t>văn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bản</w:t>
            </w:r>
            <w:proofErr w:type="spellEnd"/>
            <w:r w:rsidRPr="00127FC7">
              <w:rPr>
                <w:rFonts w:ascii="Times New Roman" w:hAnsi="Times New Roman" w:cs="Times New Roman"/>
                <w:sz w:val="26"/>
                <w:szCs w:val="26"/>
                <w:lang w:val="vi-VN"/>
              </w:rPr>
              <w:t xml:space="preserve"> </w:t>
            </w:r>
            <w:proofErr w:type="spellStart"/>
            <w:r w:rsidRPr="00127FC7">
              <w:rPr>
                <w:rFonts w:ascii="Times New Roman" w:hAnsi="Times New Roman" w:cs="Times New Roman"/>
                <w:sz w:val="26"/>
                <w:szCs w:val="26"/>
                <w:lang w:val="en-US"/>
              </w:rPr>
              <w:t>từ</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chối</w:t>
            </w:r>
            <w:proofErr w:type="spellEnd"/>
            <w:r w:rsidRPr="00127FC7">
              <w:rPr>
                <w:rFonts w:ascii="Times New Roman" w:hAnsi="Times New Roman" w:cs="Times New Roman"/>
                <w:sz w:val="26"/>
                <w:szCs w:val="26"/>
                <w:lang w:val="vi-VN"/>
              </w:rPr>
              <w:t xml:space="preserve"> nêu rõ lý do</w:t>
            </w:r>
          </w:p>
        </w:tc>
        <w:tc>
          <w:tcPr>
            <w:tcW w:w="3118" w:type="dxa"/>
            <w:vAlign w:val="center"/>
          </w:tcPr>
          <w:p w14:paraId="245B4C38" w14:textId="77777777" w:rsidR="00FE2634" w:rsidRPr="00127FC7" w:rsidRDefault="00FE2634" w:rsidP="003A32CE">
            <w:pPr>
              <w:spacing w:before="60" w:after="60"/>
              <w:jc w:val="both"/>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Lãnh</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đạo</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phòng</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xem</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xét</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kiểm</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tra</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hồ</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sơ</w:t>
            </w:r>
            <w:proofErr w:type="spellEnd"/>
          </w:p>
          <w:p w14:paraId="5D87D683" w14:textId="77777777" w:rsidR="00FE2634" w:rsidRPr="00127FC7" w:rsidRDefault="00FE2634" w:rsidP="003A32CE">
            <w:pPr>
              <w:ind w:left="-12"/>
              <w:jc w:val="both"/>
              <w:rPr>
                <w:rFonts w:ascii="Times New Roman" w:hAnsi="Times New Roman" w:cs="Times New Roman"/>
                <w:sz w:val="26"/>
                <w:szCs w:val="26"/>
                <w:lang w:val="nl-NL"/>
              </w:rPr>
            </w:pPr>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Đồng</w:t>
            </w:r>
            <w:proofErr w:type="spellEnd"/>
            <w:r w:rsidRPr="00127FC7">
              <w:rPr>
                <w:rFonts w:ascii="Times New Roman" w:hAnsi="Times New Roman" w:cs="Times New Roman"/>
                <w:sz w:val="26"/>
                <w:szCs w:val="26"/>
                <w:lang w:val="nl-NL"/>
              </w:rPr>
              <w:t xml:space="preserve"> ý: </w:t>
            </w:r>
            <w:proofErr w:type="spellStart"/>
            <w:r w:rsidRPr="00127FC7">
              <w:rPr>
                <w:rFonts w:ascii="Times New Roman" w:hAnsi="Times New Roman" w:cs="Times New Roman"/>
                <w:sz w:val="26"/>
                <w:szCs w:val="26"/>
                <w:lang w:val="nl-NL"/>
              </w:rPr>
              <w:t>ký</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phiếu</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trình</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và</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ký</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nháy</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en-US"/>
              </w:rPr>
              <w:t>Giấy</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chứng</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nhận</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hoặc</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rPr>
              <w:t>Văn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từ</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chối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có</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nêu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rõ</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lý</w:t>
            </w:r>
            <w:proofErr w:type="spellEnd"/>
            <w:r w:rsidRPr="00127FC7">
              <w:rPr>
                <w:rFonts w:ascii="Times New Roman" w:hAnsi="Times New Roman" w:cs="Times New Roman"/>
                <w:sz w:val="26"/>
                <w:szCs w:val="26"/>
              </w:rPr>
              <w:t xml:space="preserve"> do</w:t>
            </w:r>
            <w:r w:rsidRPr="00127FC7">
              <w:rPr>
                <w:rFonts w:ascii="Times New Roman" w:hAnsi="Times New Roman" w:cs="Times New Roman"/>
                <w:sz w:val="26"/>
                <w:szCs w:val="26"/>
                <w:lang w:val="nl-NL"/>
              </w:rPr>
              <w:t>.</w:t>
            </w:r>
          </w:p>
          <w:p w14:paraId="3F3D3515" w14:textId="77777777" w:rsidR="00FE2634" w:rsidRPr="00127FC7" w:rsidRDefault="00FE2634" w:rsidP="003A32CE">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Không</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đồng</w:t>
            </w:r>
            <w:proofErr w:type="spellEnd"/>
            <w:r w:rsidRPr="00127FC7">
              <w:rPr>
                <w:rFonts w:ascii="Times New Roman" w:hAnsi="Times New Roman" w:cs="Times New Roman"/>
                <w:sz w:val="26"/>
                <w:szCs w:val="26"/>
                <w:lang w:val="nl-NL"/>
              </w:rPr>
              <w:t xml:space="preserve"> ý: </w:t>
            </w:r>
            <w:proofErr w:type="spellStart"/>
            <w:r w:rsidRPr="00127FC7">
              <w:rPr>
                <w:rFonts w:ascii="Times New Roman" w:hAnsi="Times New Roman" w:cs="Times New Roman"/>
                <w:sz w:val="26"/>
                <w:szCs w:val="26"/>
                <w:lang w:val="nl-NL"/>
              </w:rPr>
              <w:t>đề</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nghị</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công</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chức</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thụ</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lý</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giải</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trình</w:t>
            </w:r>
            <w:proofErr w:type="spellEnd"/>
            <w:r w:rsidRPr="00127FC7">
              <w:rPr>
                <w:rFonts w:ascii="Times New Roman" w:hAnsi="Times New Roman" w:cs="Times New Roman"/>
                <w:sz w:val="26"/>
                <w:szCs w:val="26"/>
                <w:lang w:val="nl-NL"/>
              </w:rPr>
              <w:t>.</w:t>
            </w:r>
          </w:p>
          <w:p w14:paraId="2A2A4A23" w14:textId="77777777" w:rsidR="00FE2634" w:rsidRPr="00127FC7" w:rsidRDefault="00FE2634" w:rsidP="003A32CE">
            <w:pPr>
              <w:spacing w:before="60" w:after="60"/>
              <w:jc w:val="both"/>
              <w:rPr>
                <w:rFonts w:ascii="Times New Roman" w:hAnsi="Times New Roman" w:cs="Times New Roman"/>
                <w:noProof/>
                <w:sz w:val="26"/>
                <w:szCs w:val="26"/>
                <w:shd w:val="clear" w:color="auto" w:fill="FFFFFF"/>
                <w:lang w:val="en-US"/>
              </w:rPr>
            </w:pPr>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Trình</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Lãnh</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đạo</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Sở</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ký</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duyệt</w:t>
            </w:r>
            <w:proofErr w:type="spellEnd"/>
            <w:r w:rsidRPr="00127FC7">
              <w:rPr>
                <w:rFonts w:ascii="Times New Roman" w:hAnsi="Times New Roman" w:cs="Times New Roman"/>
                <w:sz w:val="26"/>
                <w:szCs w:val="26"/>
                <w:lang w:val="en-US"/>
              </w:rPr>
              <w:t>.</w:t>
            </w:r>
          </w:p>
        </w:tc>
      </w:tr>
      <w:tr w:rsidR="00127FC7" w:rsidRPr="00127FC7" w14:paraId="53DE5745" w14:textId="77777777" w:rsidTr="00AD3E20">
        <w:trPr>
          <w:trHeight w:val="1609"/>
        </w:trPr>
        <w:tc>
          <w:tcPr>
            <w:tcW w:w="817" w:type="dxa"/>
            <w:vAlign w:val="center"/>
          </w:tcPr>
          <w:p w14:paraId="259D1EFD" w14:textId="77777777" w:rsidR="00FE2634" w:rsidRPr="00127FC7" w:rsidRDefault="00FE2634" w:rsidP="001B5D48">
            <w:pPr>
              <w:jc w:val="center"/>
              <w:rPr>
                <w:rFonts w:ascii="Times New Roman" w:hAnsi="Times New Roman" w:cs="Times New Roman"/>
                <w:sz w:val="26"/>
                <w:szCs w:val="26"/>
                <w:lang w:val="nl-NL"/>
              </w:rPr>
            </w:pPr>
          </w:p>
          <w:p w14:paraId="17BAA81B" w14:textId="77777777" w:rsidR="00FE2634" w:rsidRPr="00127FC7" w:rsidRDefault="00FE2634" w:rsidP="001B5D48">
            <w:pPr>
              <w:jc w:val="center"/>
              <w:rPr>
                <w:rFonts w:ascii="Times New Roman" w:hAnsi="Times New Roman" w:cs="Times New Roman"/>
                <w:sz w:val="26"/>
                <w:szCs w:val="26"/>
              </w:rPr>
            </w:pPr>
            <w:r w:rsidRPr="00127FC7">
              <w:rPr>
                <w:rFonts w:ascii="Times New Roman" w:hAnsi="Times New Roman" w:cs="Times New Roman"/>
                <w:sz w:val="26"/>
                <w:szCs w:val="26"/>
              </w:rPr>
              <w:t>B7</w:t>
            </w:r>
          </w:p>
          <w:p w14:paraId="6ECFBF44" w14:textId="77777777" w:rsidR="00FE2634" w:rsidRPr="00127FC7" w:rsidRDefault="00FE2634" w:rsidP="001B5D48">
            <w:pPr>
              <w:rPr>
                <w:rFonts w:ascii="Times New Roman" w:hAnsi="Times New Roman" w:cs="Times New Roman"/>
                <w:sz w:val="26"/>
                <w:szCs w:val="26"/>
              </w:rPr>
            </w:pPr>
          </w:p>
        </w:tc>
        <w:tc>
          <w:tcPr>
            <w:tcW w:w="1418" w:type="dxa"/>
            <w:vAlign w:val="center"/>
          </w:tcPr>
          <w:p w14:paraId="32E97B08" w14:textId="77777777" w:rsidR="00FE2634" w:rsidRPr="00127FC7" w:rsidRDefault="00FE2634" w:rsidP="00A745E5">
            <w:pPr>
              <w:jc w:val="center"/>
              <w:rPr>
                <w:rFonts w:ascii="Times New Roman" w:hAnsi="Times New Roman" w:cs="Times New Roman"/>
                <w:b/>
                <w:sz w:val="26"/>
                <w:szCs w:val="26"/>
              </w:rPr>
            </w:pPr>
            <w:proofErr w:type="spellStart"/>
            <w:r w:rsidRPr="00127FC7">
              <w:rPr>
                <w:rFonts w:ascii="Times New Roman" w:hAnsi="Times New Roman" w:cs="Times New Roman"/>
                <w:b/>
                <w:sz w:val="26"/>
                <w:szCs w:val="26"/>
                <w:lang w:val="en-US"/>
              </w:rPr>
              <w:t>Xem</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xét</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ký</w:t>
            </w:r>
            <w:proofErr w:type="spellEnd"/>
            <w:r w:rsidRPr="00127FC7">
              <w:rPr>
                <w:rFonts w:ascii="Times New Roman" w:hAnsi="Times New Roman" w:cs="Times New Roman"/>
                <w:b/>
                <w:sz w:val="26"/>
                <w:szCs w:val="26"/>
                <w:lang w:val="en-US"/>
              </w:rPr>
              <w:t xml:space="preserve"> </w:t>
            </w:r>
            <w:proofErr w:type="spellStart"/>
            <w:r w:rsidRPr="00127FC7">
              <w:rPr>
                <w:rFonts w:ascii="Times New Roman" w:hAnsi="Times New Roman" w:cs="Times New Roman"/>
                <w:b/>
                <w:sz w:val="26"/>
                <w:szCs w:val="26"/>
                <w:lang w:val="en-US"/>
              </w:rPr>
              <w:t>duyệt</w:t>
            </w:r>
            <w:proofErr w:type="spellEnd"/>
          </w:p>
        </w:tc>
        <w:tc>
          <w:tcPr>
            <w:tcW w:w="1324" w:type="dxa"/>
            <w:vAlign w:val="center"/>
          </w:tcPr>
          <w:p w14:paraId="4221A7F7" w14:textId="77777777" w:rsidR="00FE2634" w:rsidRPr="00127FC7" w:rsidRDefault="00FE2634" w:rsidP="001B5D48">
            <w:pPr>
              <w:jc w:val="center"/>
              <w:rPr>
                <w:rFonts w:ascii="Times New Roman" w:hAnsi="Times New Roman" w:cs="Times New Roman"/>
                <w:sz w:val="26"/>
                <w:szCs w:val="26"/>
              </w:rPr>
            </w:pPr>
            <w:proofErr w:type="spellStart"/>
            <w:r w:rsidRPr="00127FC7">
              <w:rPr>
                <w:rFonts w:ascii="Times New Roman" w:hAnsi="Times New Roman" w:cs="Times New Roman"/>
                <w:sz w:val="26"/>
                <w:szCs w:val="26"/>
                <w:lang w:val="nl-NL"/>
              </w:rPr>
              <w:t>Lãnh</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đạo</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Sở</w:t>
            </w:r>
            <w:proofErr w:type="spellEnd"/>
          </w:p>
        </w:tc>
        <w:tc>
          <w:tcPr>
            <w:tcW w:w="1179" w:type="dxa"/>
            <w:vAlign w:val="center"/>
          </w:tcPr>
          <w:p w14:paraId="20358234" w14:textId="77777777" w:rsidR="00FE2634" w:rsidRPr="00127FC7" w:rsidRDefault="00304768" w:rsidP="001B5D48">
            <w:pPr>
              <w:jc w:val="center"/>
              <w:rPr>
                <w:rFonts w:ascii="Times New Roman" w:hAnsi="Times New Roman" w:cs="Times New Roman"/>
                <w:sz w:val="26"/>
                <w:szCs w:val="26"/>
              </w:rPr>
            </w:pPr>
            <w:r w:rsidRPr="00127FC7">
              <w:rPr>
                <w:rFonts w:ascii="Times New Roman" w:hAnsi="Times New Roman" w:cs="Times New Roman"/>
                <w:sz w:val="26"/>
                <w:szCs w:val="26"/>
              </w:rPr>
              <w:t>2</w:t>
            </w:r>
            <w:r w:rsidR="00FE2634" w:rsidRPr="00127FC7">
              <w:rPr>
                <w:rFonts w:ascii="Times New Roman" w:hAnsi="Times New Roman" w:cs="Times New Roman"/>
                <w:sz w:val="26"/>
                <w:szCs w:val="26"/>
              </w:rPr>
              <w:t xml:space="preserve"> </w:t>
            </w:r>
            <w:proofErr w:type="spellStart"/>
            <w:r w:rsidR="00FE2634" w:rsidRPr="00127FC7">
              <w:rPr>
                <w:rFonts w:ascii="Times New Roman" w:hAnsi="Times New Roman" w:cs="Times New Roman"/>
                <w:sz w:val="26"/>
                <w:szCs w:val="26"/>
              </w:rPr>
              <w:t>ngày</w:t>
            </w:r>
            <w:proofErr w:type="spellEnd"/>
            <w:r w:rsidR="00FE2634" w:rsidRPr="00127FC7">
              <w:rPr>
                <w:rFonts w:ascii="Times New Roman" w:hAnsi="Times New Roman" w:cs="Times New Roman"/>
                <w:sz w:val="26"/>
                <w:szCs w:val="26"/>
              </w:rPr>
              <w:t xml:space="preserve"> </w:t>
            </w:r>
            <w:proofErr w:type="spellStart"/>
            <w:r w:rsidR="00FE2634" w:rsidRPr="00127FC7">
              <w:rPr>
                <w:rFonts w:ascii="Times New Roman" w:hAnsi="Times New Roman" w:cs="Times New Roman"/>
                <w:sz w:val="26"/>
                <w:szCs w:val="26"/>
              </w:rPr>
              <w:t>làm</w:t>
            </w:r>
            <w:proofErr w:type="spellEnd"/>
            <w:r w:rsidR="00FE2634" w:rsidRPr="00127FC7">
              <w:rPr>
                <w:rFonts w:ascii="Times New Roman" w:hAnsi="Times New Roman" w:cs="Times New Roman"/>
                <w:sz w:val="26"/>
                <w:szCs w:val="26"/>
              </w:rPr>
              <w:t xml:space="preserve"> </w:t>
            </w:r>
            <w:proofErr w:type="spellStart"/>
            <w:r w:rsidR="00FE2634" w:rsidRPr="00127FC7">
              <w:rPr>
                <w:rFonts w:ascii="Times New Roman" w:hAnsi="Times New Roman" w:cs="Times New Roman"/>
                <w:sz w:val="26"/>
                <w:szCs w:val="26"/>
              </w:rPr>
              <w:t>việc</w:t>
            </w:r>
            <w:proofErr w:type="spellEnd"/>
          </w:p>
        </w:tc>
        <w:tc>
          <w:tcPr>
            <w:tcW w:w="1466" w:type="dxa"/>
            <w:vAlign w:val="center"/>
          </w:tcPr>
          <w:p w14:paraId="3FD0C5B4" w14:textId="77777777" w:rsidR="00FE2634" w:rsidRPr="00127FC7" w:rsidRDefault="00FE2634" w:rsidP="003A32CE">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 xml:space="preserve">Theo </w:t>
            </w:r>
            <w:proofErr w:type="spellStart"/>
            <w:r w:rsidRPr="00127FC7">
              <w:rPr>
                <w:rFonts w:ascii="Times New Roman" w:hAnsi="Times New Roman" w:cs="Times New Roman"/>
                <w:sz w:val="26"/>
                <w:szCs w:val="26"/>
              </w:rPr>
              <w:t>mục</w:t>
            </w:r>
            <w:proofErr w:type="spellEnd"/>
            <w:r w:rsidRPr="00127FC7">
              <w:rPr>
                <w:rFonts w:ascii="Times New Roman" w:hAnsi="Times New Roman" w:cs="Times New Roman"/>
                <w:sz w:val="26"/>
                <w:szCs w:val="26"/>
              </w:rPr>
              <w:t xml:space="preserve">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w:t>
            </w:r>
          </w:p>
          <w:p w14:paraId="473D68CD" w14:textId="77777777" w:rsidR="00FE2634" w:rsidRPr="00127FC7" w:rsidRDefault="00FE2634"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01;</w:t>
            </w:r>
          </w:p>
          <w:p w14:paraId="19EA5538" w14:textId="77777777" w:rsidR="00FE2634" w:rsidRPr="00127FC7" w:rsidRDefault="00FE2634"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trình</w:t>
            </w:r>
            <w:proofErr w:type="spellEnd"/>
            <w:r w:rsidRPr="00127FC7">
              <w:rPr>
                <w:rFonts w:ascii="Times New Roman" w:hAnsi="Times New Roman" w:cs="Times New Roman"/>
                <w:sz w:val="26"/>
                <w:szCs w:val="26"/>
              </w:rPr>
              <w:t>;</w:t>
            </w:r>
          </w:p>
          <w:p w14:paraId="4DD40987" w14:textId="77777777" w:rsidR="00FE2634" w:rsidRPr="00127FC7" w:rsidRDefault="00FE2634"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04;</w:t>
            </w:r>
          </w:p>
          <w:p w14:paraId="5A7E651F" w14:textId="77777777" w:rsidR="00FE2634" w:rsidRPr="00127FC7" w:rsidRDefault="00FE2634"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Hoặc</w:t>
            </w:r>
            <w:proofErr w:type="spellEnd"/>
          </w:p>
          <w:p w14:paraId="3DFA3160" w14:textId="77777777" w:rsidR="00FE2634" w:rsidRPr="00127FC7" w:rsidRDefault="00FE2634"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lang w:val="en-US"/>
              </w:rPr>
              <w:t>văn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bản</w:t>
            </w:r>
            <w:proofErr w:type="spellEnd"/>
            <w:r w:rsidRPr="00127FC7">
              <w:rPr>
                <w:rFonts w:ascii="Times New Roman" w:hAnsi="Times New Roman" w:cs="Times New Roman"/>
                <w:sz w:val="26"/>
                <w:szCs w:val="26"/>
                <w:lang w:val="vi-VN"/>
              </w:rPr>
              <w:t xml:space="preserve"> </w:t>
            </w:r>
            <w:proofErr w:type="spellStart"/>
            <w:r w:rsidRPr="00127FC7">
              <w:rPr>
                <w:rFonts w:ascii="Times New Roman" w:hAnsi="Times New Roman" w:cs="Times New Roman"/>
                <w:sz w:val="26"/>
                <w:szCs w:val="26"/>
                <w:lang w:val="en-US"/>
              </w:rPr>
              <w:t>từ</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chối</w:t>
            </w:r>
            <w:proofErr w:type="spellEnd"/>
            <w:r w:rsidRPr="00127FC7">
              <w:rPr>
                <w:rFonts w:ascii="Times New Roman" w:hAnsi="Times New Roman" w:cs="Times New Roman"/>
                <w:sz w:val="26"/>
                <w:szCs w:val="26"/>
                <w:lang w:val="vi-VN"/>
              </w:rPr>
              <w:t xml:space="preserve"> nêu rõ lý do</w:t>
            </w:r>
          </w:p>
        </w:tc>
        <w:tc>
          <w:tcPr>
            <w:tcW w:w="3118" w:type="dxa"/>
            <w:vAlign w:val="center"/>
          </w:tcPr>
          <w:p w14:paraId="424504EB" w14:textId="77777777" w:rsidR="00FE2634" w:rsidRPr="00127FC7" w:rsidRDefault="00FE2634" w:rsidP="003A32CE">
            <w:pPr>
              <w:spacing w:before="60" w:after="60"/>
              <w:jc w:val="both"/>
              <w:rPr>
                <w:rFonts w:ascii="Times New Roman" w:hAnsi="Times New Roman" w:cs="Times New Roman"/>
                <w:sz w:val="26"/>
                <w:szCs w:val="26"/>
              </w:rPr>
            </w:pPr>
            <w:proofErr w:type="spellStart"/>
            <w:r w:rsidRPr="00127FC7">
              <w:rPr>
                <w:rFonts w:ascii="Times New Roman" w:hAnsi="Times New Roman" w:cs="Times New Roman"/>
                <w:sz w:val="26"/>
                <w:szCs w:val="26"/>
              </w:rPr>
              <w:t>Lãnh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đạo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xem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xét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hô</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
          <w:p w14:paraId="6CDA8B6D" w14:textId="77777777" w:rsidR="00FE2634" w:rsidRPr="00127FC7" w:rsidRDefault="00FE2634" w:rsidP="003A32CE">
            <w:pPr>
              <w:ind w:left="-12"/>
              <w:jc w:val="both"/>
              <w:rPr>
                <w:rFonts w:ascii="Times New Roman" w:hAnsi="Times New Roman" w:cs="Times New Roman"/>
                <w:sz w:val="26"/>
                <w:szCs w:val="26"/>
                <w:lang w:val="nl-NL"/>
              </w:rPr>
            </w:pPr>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Đồng</w:t>
            </w:r>
            <w:proofErr w:type="spellEnd"/>
            <w:r w:rsidRPr="00127FC7">
              <w:rPr>
                <w:rFonts w:ascii="Times New Roman" w:hAnsi="Times New Roman" w:cs="Times New Roman"/>
                <w:sz w:val="26"/>
                <w:szCs w:val="26"/>
                <w:lang w:val="nl-NL"/>
              </w:rPr>
              <w:t xml:space="preserve"> ý: </w:t>
            </w:r>
            <w:proofErr w:type="spellStart"/>
            <w:r w:rsidRPr="00127FC7">
              <w:rPr>
                <w:rFonts w:ascii="Times New Roman" w:hAnsi="Times New Roman" w:cs="Times New Roman"/>
                <w:sz w:val="26"/>
                <w:szCs w:val="26"/>
                <w:lang w:val="nl-NL"/>
              </w:rPr>
              <w:t>ký</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phiếu</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trình</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và</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ký</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en-US"/>
              </w:rPr>
              <w:t>Giấy</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chứng</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nhận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nl-NL"/>
              </w:rPr>
              <w:t>hoặc</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rPr>
              <w:t>Văn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từ</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chối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có</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nêu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rõ</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lý</w:t>
            </w:r>
            <w:proofErr w:type="spellEnd"/>
            <w:r w:rsidRPr="00127FC7">
              <w:rPr>
                <w:rFonts w:ascii="Times New Roman" w:hAnsi="Times New Roman" w:cs="Times New Roman"/>
                <w:sz w:val="26"/>
                <w:szCs w:val="26"/>
              </w:rPr>
              <w:t xml:space="preserve"> do</w:t>
            </w:r>
            <w:r w:rsidRPr="00127FC7">
              <w:rPr>
                <w:rFonts w:ascii="Times New Roman" w:hAnsi="Times New Roman" w:cs="Times New Roman"/>
                <w:sz w:val="26"/>
                <w:szCs w:val="26"/>
                <w:lang w:val="nl-NL"/>
              </w:rPr>
              <w:t>.</w:t>
            </w:r>
          </w:p>
          <w:p w14:paraId="1723CF8F" w14:textId="77777777" w:rsidR="00FE2634" w:rsidRPr="00127FC7" w:rsidRDefault="00FE2634" w:rsidP="003A32CE">
            <w:pPr>
              <w:spacing w:before="60" w:after="60"/>
              <w:jc w:val="both"/>
              <w:rPr>
                <w:rFonts w:ascii="Times New Roman" w:hAnsi="Times New Roman" w:cs="Times New Roman"/>
                <w:sz w:val="26"/>
                <w:szCs w:val="26"/>
                <w:lang w:val="en-US"/>
              </w:rPr>
            </w:pPr>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Không</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đồng</w:t>
            </w:r>
            <w:proofErr w:type="spellEnd"/>
            <w:r w:rsidRPr="00127FC7">
              <w:rPr>
                <w:rFonts w:ascii="Times New Roman" w:hAnsi="Times New Roman" w:cs="Times New Roman"/>
                <w:sz w:val="26"/>
                <w:szCs w:val="26"/>
                <w:lang w:val="nl-NL"/>
              </w:rPr>
              <w:t xml:space="preserve"> ý: </w:t>
            </w:r>
            <w:proofErr w:type="spellStart"/>
            <w:r w:rsidRPr="00127FC7">
              <w:rPr>
                <w:rFonts w:ascii="Times New Roman" w:hAnsi="Times New Roman" w:cs="Times New Roman"/>
                <w:sz w:val="26"/>
                <w:szCs w:val="26"/>
                <w:lang w:val="nl-NL"/>
              </w:rPr>
              <w:t>đề</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nghị</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phòng</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thụ</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lý</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giải</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trình</w:t>
            </w:r>
            <w:proofErr w:type="spellEnd"/>
            <w:r w:rsidRPr="00127FC7">
              <w:rPr>
                <w:rFonts w:ascii="Times New Roman" w:hAnsi="Times New Roman" w:cs="Times New Roman"/>
                <w:sz w:val="26"/>
                <w:szCs w:val="26"/>
                <w:lang w:val="nl-NL"/>
              </w:rPr>
              <w:t>.</w:t>
            </w:r>
          </w:p>
        </w:tc>
      </w:tr>
      <w:tr w:rsidR="00F45EEB" w:rsidRPr="00127FC7" w14:paraId="270E686D" w14:textId="77777777" w:rsidTr="00410FDE">
        <w:trPr>
          <w:trHeight w:val="390"/>
        </w:trPr>
        <w:tc>
          <w:tcPr>
            <w:tcW w:w="817" w:type="dxa"/>
            <w:vAlign w:val="center"/>
          </w:tcPr>
          <w:p w14:paraId="13C6E65C" w14:textId="77777777" w:rsidR="00FE2634" w:rsidRPr="00127FC7" w:rsidRDefault="00FE2634" w:rsidP="001B5D48">
            <w:pPr>
              <w:jc w:val="center"/>
              <w:rPr>
                <w:rFonts w:ascii="Times New Roman" w:hAnsi="Times New Roman" w:cs="Times New Roman"/>
                <w:sz w:val="26"/>
                <w:szCs w:val="26"/>
                <w:lang w:val="en-US"/>
              </w:rPr>
            </w:pPr>
            <w:r w:rsidRPr="00127FC7">
              <w:rPr>
                <w:rFonts w:ascii="Times New Roman" w:hAnsi="Times New Roman" w:cs="Times New Roman"/>
                <w:sz w:val="26"/>
                <w:szCs w:val="26"/>
              </w:rPr>
              <w:t>B8</w:t>
            </w:r>
          </w:p>
        </w:tc>
        <w:tc>
          <w:tcPr>
            <w:tcW w:w="1418" w:type="dxa"/>
            <w:vAlign w:val="center"/>
          </w:tcPr>
          <w:p w14:paraId="5080074D" w14:textId="77777777" w:rsidR="00FE2634" w:rsidRPr="00127FC7" w:rsidRDefault="00FE2634" w:rsidP="001B5D48">
            <w:pPr>
              <w:jc w:val="center"/>
              <w:rPr>
                <w:rFonts w:ascii="Times New Roman" w:hAnsi="Times New Roman" w:cs="Times New Roman"/>
                <w:b/>
                <w:sz w:val="26"/>
                <w:szCs w:val="26"/>
              </w:rPr>
            </w:pPr>
            <w:r w:rsidRPr="00127FC7">
              <w:rPr>
                <w:rFonts w:ascii="Times New Roman" w:hAnsi="Times New Roman" w:cs="Times New Roman"/>
                <w:b/>
                <w:sz w:val="26"/>
                <w:szCs w:val="26"/>
                <w:lang w:val="nl-NL"/>
              </w:rPr>
              <w:t xml:space="preserve">Ban </w:t>
            </w:r>
            <w:proofErr w:type="spellStart"/>
            <w:r w:rsidRPr="00127FC7">
              <w:rPr>
                <w:rFonts w:ascii="Times New Roman" w:hAnsi="Times New Roman" w:cs="Times New Roman"/>
                <w:b/>
                <w:sz w:val="26"/>
                <w:szCs w:val="26"/>
                <w:lang w:val="nl-NL"/>
              </w:rPr>
              <w:t>hành</w:t>
            </w:r>
            <w:proofErr w:type="spellEnd"/>
            <w:r w:rsidRPr="00127FC7">
              <w:rPr>
                <w:rFonts w:ascii="Times New Roman" w:hAnsi="Times New Roman" w:cs="Times New Roman"/>
                <w:b/>
                <w:sz w:val="26"/>
                <w:szCs w:val="26"/>
                <w:lang w:val="nl-NL"/>
              </w:rPr>
              <w:t xml:space="preserve"> </w:t>
            </w:r>
            <w:proofErr w:type="spellStart"/>
            <w:r w:rsidRPr="00127FC7">
              <w:rPr>
                <w:rFonts w:ascii="Times New Roman" w:hAnsi="Times New Roman" w:cs="Times New Roman"/>
                <w:b/>
                <w:sz w:val="26"/>
                <w:szCs w:val="26"/>
                <w:lang w:val="nl-NL"/>
              </w:rPr>
              <w:t>văn</w:t>
            </w:r>
            <w:proofErr w:type="spellEnd"/>
            <w:r w:rsidRPr="00127FC7">
              <w:rPr>
                <w:rFonts w:ascii="Times New Roman" w:hAnsi="Times New Roman" w:cs="Times New Roman"/>
                <w:b/>
                <w:sz w:val="26"/>
                <w:szCs w:val="26"/>
                <w:lang w:val="nl-NL"/>
              </w:rPr>
              <w:t xml:space="preserve"> </w:t>
            </w:r>
            <w:proofErr w:type="spellStart"/>
            <w:r w:rsidRPr="00127FC7">
              <w:rPr>
                <w:rFonts w:ascii="Times New Roman" w:hAnsi="Times New Roman" w:cs="Times New Roman"/>
                <w:b/>
                <w:sz w:val="26"/>
                <w:szCs w:val="26"/>
                <w:lang w:val="nl-NL"/>
              </w:rPr>
              <w:t>bản</w:t>
            </w:r>
            <w:proofErr w:type="spellEnd"/>
          </w:p>
        </w:tc>
        <w:tc>
          <w:tcPr>
            <w:tcW w:w="1324" w:type="dxa"/>
            <w:vAlign w:val="center"/>
          </w:tcPr>
          <w:p w14:paraId="5AA4F16F" w14:textId="77777777" w:rsidR="00FE2634" w:rsidRPr="00127FC7" w:rsidRDefault="00FE2634" w:rsidP="001B5D48">
            <w:pPr>
              <w:jc w:val="center"/>
              <w:rPr>
                <w:rFonts w:ascii="Times New Roman" w:hAnsi="Times New Roman" w:cs="Times New Roman"/>
                <w:sz w:val="26"/>
                <w:szCs w:val="26"/>
              </w:rPr>
            </w:pP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lý</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p>
        </w:tc>
        <w:tc>
          <w:tcPr>
            <w:tcW w:w="1179" w:type="dxa"/>
            <w:vAlign w:val="center"/>
          </w:tcPr>
          <w:p w14:paraId="04CF0EB6" w14:textId="77777777" w:rsidR="00FE2634" w:rsidRPr="00127FC7" w:rsidRDefault="00FE2634" w:rsidP="001B5D48">
            <w:pPr>
              <w:jc w:val="center"/>
              <w:rPr>
                <w:rFonts w:ascii="Times New Roman" w:hAnsi="Times New Roman" w:cs="Times New Roman"/>
                <w:sz w:val="26"/>
                <w:szCs w:val="26"/>
                <w:lang w:val="nl-NL"/>
              </w:rPr>
            </w:pPr>
            <w:r w:rsidRPr="00127FC7">
              <w:rPr>
                <w:rFonts w:ascii="Times New Roman" w:hAnsi="Times New Roman" w:cs="Times New Roman"/>
                <w:sz w:val="26"/>
                <w:szCs w:val="26"/>
              </w:rPr>
              <w:t xml:space="preserve">0,5 </w:t>
            </w:r>
            <w:proofErr w:type="spellStart"/>
            <w:r w:rsidRPr="00127FC7">
              <w:rPr>
                <w:rFonts w:ascii="Times New Roman" w:hAnsi="Times New Roman" w:cs="Times New Roman"/>
                <w:sz w:val="26"/>
                <w:szCs w:val="26"/>
              </w:rPr>
              <w:t>ngày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làm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việc</w:t>
            </w:r>
            <w:proofErr w:type="spellEnd"/>
          </w:p>
        </w:tc>
        <w:tc>
          <w:tcPr>
            <w:tcW w:w="1466" w:type="dxa"/>
            <w:vAlign w:val="center"/>
          </w:tcPr>
          <w:p w14:paraId="1674185D" w14:textId="77777777" w:rsidR="00FE2634" w:rsidRPr="00127FC7" w:rsidRDefault="00FE2634" w:rsidP="003A32CE">
            <w:pPr>
              <w:spacing w:before="60" w:after="60"/>
              <w:jc w:val="center"/>
              <w:rPr>
                <w:rFonts w:ascii="Times New Roman" w:hAnsi="Times New Roman" w:cs="Times New Roman"/>
                <w:sz w:val="26"/>
                <w:szCs w:val="26"/>
              </w:rPr>
            </w:pPr>
            <w:proofErr w:type="spellStart"/>
            <w:r w:rsidRPr="00127FC7">
              <w:rPr>
                <w:rFonts w:ascii="Times New Roman" w:hAnsi="Times New Roman" w:cs="Times New Roman"/>
                <w:sz w:val="26"/>
                <w:szCs w:val="26"/>
              </w:rPr>
              <w:t>Hồ</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đã</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được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phê</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duyệt</w:t>
            </w:r>
            <w:proofErr w:type="spellEnd"/>
          </w:p>
        </w:tc>
        <w:tc>
          <w:tcPr>
            <w:tcW w:w="3118" w:type="dxa"/>
            <w:vAlign w:val="center"/>
          </w:tcPr>
          <w:p w14:paraId="7ED75CC2" w14:textId="77777777" w:rsidR="00FE2634" w:rsidRPr="00127FC7" w:rsidRDefault="00FE2634" w:rsidP="00410FDE">
            <w:pPr>
              <w:spacing w:before="60" w:after="60"/>
              <w:jc w:val="both"/>
              <w:rPr>
                <w:rFonts w:ascii="Times New Roman" w:hAnsi="Times New Roman" w:cs="Times New Roman"/>
                <w:sz w:val="26"/>
                <w:szCs w:val="26"/>
              </w:rPr>
            </w:pPr>
            <w:proofErr w:type="spellStart"/>
            <w:r w:rsidRPr="00127FC7">
              <w:rPr>
                <w:rFonts w:ascii="Times New Roman" w:hAnsi="Times New Roman" w:cs="Times New Roman"/>
                <w:sz w:val="26"/>
                <w:szCs w:val="26"/>
              </w:rPr>
              <w:t>Đóng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dấu</w:t>
            </w:r>
            <w:proofErr w:type="spellEnd"/>
            <w:r w:rsidRPr="00127FC7">
              <w:rPr>
                <w:rFonts w:ascii="Times New Roman" w:hAnsi="Times New Roman" w:cs="Times New Roman"/>
                <w:sz w:val="26"/>
                <w:szCs w:val="26"/>
              </w:rPr>
              <w:t xml:space="preserve"> ban </w:t>
            </w:r>
            <w:proofErr w:type="spellStart"/>
            <w:r w:rsidRPr="00127FC7">
              <w:rPr>
                <w:rFonts w:ascii="Times New Roman" w:hAnsi="Times New Roman" w:cs="Times New Roman"/>
                <w:sz w:val="26"/>
                <w:szCs w:val="26"/>
              </w:rPr>
              <w:t>hành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văn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bản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và</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chuyển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đến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phòng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chuyên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môn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để</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vào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sổ</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thực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hiện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sao</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lưu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nếu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có</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chuyển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kết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quả</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giải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quyết</w:t>
            </w:r>
            <w:proofErr w:type="spellEnd"/>
            <w:r w:rsidRPr="00127FC7">
              <w:rPr>
                <w:rFonts w:ascii="Times New Roman" w:hAnsi="Times New Roman" w:cs="Times New Roman"/>
                <w:sz w:val="26"/>
                <w:szCs w:val="26"/>
              </w:rPr>
              <w:t xml:space="preserve"> TTHC </w:t>
            </w:r>
            <w:proofErr w:type="spellStart"/>
            <w:r w:rsidRPr="00127FC7">
              <w:rPr>
                <w:rFonts w:ascii="Times New Roman" w:hAnsi="Times New Roman" w:cs="Times New Roman"/>
                <w:sz w:val="26"/>
                <w:szCs w:val="26"/>
              </w:rPr>
              <w:t>về</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lang w:val="nl-NL"/>
              </w:rPr>
              <w:t>Bộ</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phận</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tiếp</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nhận</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và</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trả</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kết</w:t>
            </w:r>
            <w:proofErr w:type="spellEnd"/>
            <w:r w:rsidRPr="00127FC7">
              <w:rPr>
                <w:rFonts w:ascii="Times New Roman" w:hAnsi="Times New Roman" w:cs="Times New Roman"/>
                <w:sz w:val="26"/>
                <w:szCs w:val="26"/>
                <w:lang w:val="nl-NL"/>
              </w:rPr>
              <w:t xml:space="preserve"> </w:t>
            </w:r>
            <w:proofErr w:type="spellStart"/>
            <w:r w:rsidRPr="00127FC7">
              <w:rPr>
                <w:rFonts w:ascii="Times New Roman" w:hAnsi="Times New Roman" w:cs="Times New Roman"/>
                <w:sz w:val="26"/>
                <w:szCs w:val="26"/>
                <w:lang w:val="nl-NL"/>
              </w:rPr>
              <w:t>quả</w:t>
            </w:r>
            <w:proofErr w:type="spellEnd"/>
            <w:r w:rsidRPr="00127FC7">
              <w:rPr>
                <w:rFonts w:ascii="Times New Roman" w:hAnsi="Times New Roman" w:cs="Times New Roman"/>
                <w:sz w:val="26"/>
                <w:szCs w:val="26"/>
                <w:lang w:val="nl-NL"/>
              </w:rPr>
              <w:t>.</w:t>
            </w:r>
          </w:p>
        </w:tc>
      </w:tr>
      <w:tr w:rsidR="003D3036" w:rsidRPr="00127FC7" w14:paraId="4787F15F" w14:textId="77777777" w:rsidTr="00410FDE">
        <w:trPr>
          <w:trHeight w:val="390"/>
        </w:trPr>
        <w:tc>
          <w:tcPr>
            <w:tcW w:w="817" w:type="dxa"/>
            <w:vAlign w:val="center"/>
          </w:tcPr>
          <w:p w14:paraId="23F03FA4" w14:textId="5243CB52" w:rsidR="003D3036" w:rsidRPr="003D3036" w:rsidRDefault="003D3036" w:rsidP="003D3036">
            <w:pPr>
              <w:jc w:val="center"/>
              <w:rPr>
                <w:rFonts w:ascii="Times New Roman" w:hAnsi="Times New Roman" w:cs="Times New Roman"/>
                <w:sz w:val="26"/>
                <w:szCs w:val="26"/>
                <w:lang w:val="vi-VN"/>
              </w:rPr>
            </w:pPr>
            <w:r w:rsidRPr="00E50F66">
              <w:rPr>
                <w:rFonts w:ascii="Times New Roman" w:hAnsi="Times New Roman" w:cs="Times New Roman"/>
                <w:color w:val="FF0000"/>
              </w:rPr>
              <w:t>B</w:t>
            </w:r>
            <w:r>
              <w:rPr>
                <w:rFonts w:ascii="Times New Roman" w:hAnsi="Times New Roman" w:cs="Times New Roman"/>
                <w:color w:val="FF0000"/>
                <w:lang w:val="vi-VN"/>
              </w:rPr>
              <w:t>9</w:t>
            </w:r>
          </w:p>
        </w:tc>
        <w:tc>
          <w:tcPr>
            <w:tcW w:w="1418" w:type="dxa"/>
            <w:vAlign w:val="center"/>
          </w:tcPr>
          <w:p w14:paraId="52C635BE" w14:textId="7A43B6B5" w:rsidR="003D3036" w:rsidRPr="00127FC7" w:rsidRDefault="003D3036" w:rsidP="003D3036">
            <w:pPr>
              <w:jc w:val="center"/>
              <w:rPr>
                <w:rFonts w:ascii="Times New Roman" w:hAnsi="Times New Roman" w:cs="Times New Roman"/>
                <w:b/>
                <w:sz w:val="26"/>
                <w:szCs w:val="26"/>
                <w:lang w:val="nl-NL"/>
              </w:rPr>
            </w:pPr>
            <w:proofErr w:type="spellStart"/>
            <w:r w:rsidRPr="00E50F66">
              <w:rPr>
                <w:rFonts w:ascii="Times New Roman" w:hAnsi="Times New Roman" w:cs="Times New Roman"/>
                <w:color w:val="FF0000"/>
                <w:spacing w:val="3"/>
                <w:shd w:val="clear" w:color="auto" w:fill="FFFFFF"/>
              </w:rPr>
              <w:t>Trả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kết</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quả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lưu</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hồ</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sơ</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thống</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kê</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và</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theo</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dõi</w:t>
            </w:r>
            <w:proofErr w:type="spellEnd"/>
            <w:r w:rsidRPr="00E50F66">
              <w:rPr>
                <w:rFonts w:ascii="Times New Roman" w:hAnsi="Times New Roman" w:cs="Times New Roman"/>
                <w:color w:val="FF0000"/>
                <w:spacing w:val="3"/>
                <w:shd w:val="clear" w:color="auto" w:fill="FFFFFF"/>
              </w:rPr>
              <w:t xml:space="preserve"> - </w:t>
            </w:r>
            <w:proofErr w:type="spellStart"/>
            <w:r w:rsidRPr="00E50F66">
              <w:rPr>
                <w:rFonts w:ascii="Times New Roman" w:hAnsi="Times New Roman" w:cs="Times New Roman"/>
                <w:color w:val="FF0000"/>
                <w:spacing w:val="3"/>
                <w:shd w:val="clear" w:color="auto" w:fill="FFFFFF"/>
              </w:rPr>
              <w:t>yêu</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cầu</w:t>
            </w:r>
            <w:proofErr w:type="spellEnd"/>
            <w:r w:rsidRPr="00E50F66">
              <w:rPr>
                <w:rFonts w:ascii="Times New Roman" w:hAnsi="Times New Roman" w:cs="Times New Roman"/>
                <w:color w:val="FF0000"/>
                <w:spacing w:val="3"/>
                <w:shd w:val="clear" w:color="auto" w:fill="FFFFFF"/>
              </w:rPr>
              <w:t>.</w:t>
            </w:r>
          </w:p>
        </w:tc>
        <w:tc>
          <w:tcPr>
            <w:tcW w:w="1324" w:type="dxa"/>
            <w:vAlign w:val="center"/>
          </w:tcPr>
          <w:p w14:paraId="19089896" w14:textId="12C531D2" w:rsidR="003D3036" w:rsidRPr="00127FC7" w:rsidRDefault="003D3036" w:rsidP="003D3036">
            <w:pPr>
              <w:jc w:val="center"/>
              <w:rPr>
                <w:rFonts w:ascii="Times New Roman" w:hAnsi="Times New Roman" w:cs="Times New Roman"/>
                <w:sz w:val="26"/>
                <w:szCs w:val="26"/>
              </w:rPr>
            </w:pPr>
            <w:proofErr w:type="spellStart"/>
            <w:r w:rsidRPr="00E50F66">
              <w:rPr>
                <w:rFonts w:ascii="Times New Roman" w:hAnsi="Times New Roman" w:cs="Times New Roman"/>
                <w:color w:val="FF0000"/>
                <w:spacing w:val="3"/>
                <w:shd w:val="clear" w:color="auto" w:fill="FFFFFF"/>
              </w:rPr>
              <w:t>Bộ</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phận</w:t>
            </w:r>
            <w:proofErr w:type="spellEnd"/>
            <w:r w:rsidRPr="00E50F66">
              <w:rPr>
                <w:rFonts w:ascii="Times New Roman" w:hAnsi="Times New Roman" w:cs="Times New Roman"/>
                <w:color w:val="FF0000"/>
                <w:spacing w:val="3"/>
                <w:shd w:val="clear" w:color="auto" w:fill="FFFFFF"/>
              </w:rPr>
              <w:t xml:space="preserve"> </w:t>
            </w:r>
            <w:proofErr w:type="spellStart"/>
            <w:r>
              <w:rPr>
                <w:rFonts w:ascii="Times New Roman" w:hAnsi="Times New Roman" w:cs="Times New Roman"/>
                <w:color w:val="FF0000"/>
                <w:spacing w:val="3"/>
                <w:shd w:val="clear" w:color="auto" w:fill="FFFFFF"/>
              </w:rPr>
              <w:t>một</w:t>
            </w:r>
            <w:proofErr w:type="spellEnd"/>
            <w:r>
              <w:rPr>
                <w:rFonts w:ascii="Times New Roman" w:hAnsi="Times New Roman" w:cs="Times New Roman"/>
                <w:color w:val="FF0000"/>
                <w:spacing w:val="3"/>
                <w:shd w:val="clear" w:color="auto" w:fill="FFFFFF"/>
                <w:lang w:val="vi-VN"/>
              </w:rPr>
              <w:t xml:space="preserve"> cửa</w:t>
            </w:r>
          </w:p>
        </w:tc>
        <w:tc>
          <w:tcPr>
            <w:tcW w:w="1179" w:type="dxa"/>
            <w:vAlign w:val="center"/>
          </w:tcPr>
          <w:p w14:paraId="79D26ECE" w14:textId="321506B4" w:rsidR="003D3036" w:rsidRPr="00127FC7" w:rsidRDefault="003D3036" w:rsidP="003D3036">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 xml:space="preserve">Theo </w:t>
            </w:r>
            <w:proofErr w:type="spellStart"/>
            <w:r w:rsidRPr="00E50F66">
              <w:rPr>
                <w:rFonts w:ascii="Times New Roman" w:hAnsi="Times New Roman" w:cs="Times New Roman"/>
                <w:color w:val="FF0000"/>
                <w:spacing w:val="3"/>
                <w:shd w:val="clear" w:color="auto" w:fill="FFFFFF"/>
              </w:rPr>
              <w:t>giấy</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hẹn</w:t>
            </w:r>
            <w:proofErr w:type="spellEnd"/>
          </w:p>
        </w:tc>
        <w:tc>
          <w:tcPr>
            <w:tcW w:w="1466" w:type="dxa"/>
            <w:vAlign w:val="center"/>
          </w:tcPr>
          <w:p w14:paraId="18F1DD82" w14:textId="6BAEF0D1" w:rsidR="003D3036" w:rsidRPr="00127FC7" w:rsidRDefault="003D3036" w:rsidP="003D3036">
            <w:pPr>
              <w:spacing w:before="60" w:after="60"/>
              <w:jc w:val="center"/>
              <w:rPr>
                <w:rFonts w:ascii="Times New Roman" w:hAnsi="Times New Roman" w:cs="Times New Roman"/>
                <w:sz w:val="26"/>
                <w:szCs w:val="26"/>
              </w:rPr>
            </w:pPr>
            <w:proofErr w:type="spellStart"/>
            <w:r w:rsidRPr="00E50F66">
              <w:rPr>
                <w:color w:val="FF0000"/>
                <w:spacing w:val="3"/>
                <w:shd w:val="clear" w:color="auto" w:fill="FFFFFF"/>
              </w:rPr>
              <w:t>Kết</w:t>
            </w:r>
            <w:proofErr w:type="spellEnd"/>
            <w:r w:rsidRPr="00E50F66">
              <w:rPr>
                <w:color w:val="FF0000"/>
                <w:spacing w:val="3"/>
                <w:shd w:val="clear" w:color="auto" w:fill="FFFFFF"/>
              </w:rPr>
              <w:t xml:space="preserve"> </w:t>
            </w:r>
            <w:proofErr w:type="spellStart"/>
            <w:r w:rsidRPr="00E50F66">
              <w:rPr>
                <w:color w:val="FF0000"/>
                <w:spacing w:val="3"/>
                <w:shd w:val="clear" w:color="auto" w:fill="FFFFFF"/>
              </w:rPr>
              <w:t>quả</w:t>
            </w:r>
            <w:proofErr w:type="spellEnd"/>
          </w:p>
        </w:tc>
        <w:tc>
          <w:tcPr>
            <w:tcW w:w="3118" w:type="dxa"/>
            <w:vAlign w:val="center"/>
          </w:tcPr>
          <w:p w14:paraId="3159826E" w14:textId="77777777" w:rsidR="003D3036" w:rsidRPr="00E50F66" w:rsidRDefault="003D3036" w:rsidP="003D3036">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Trả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kết</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quả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cho</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tổ</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chức</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cá</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nhân</w:t>
            </w:r>
            <w:proofErr w:type="spellEnd"/>
            <w:r w:rsidRPr="00E50F66">
              <w:rPr>
                <w:rFonts w:ascii="Times New Roman" w:hAnsi="Times New Roman" w:cs="Times New Roman"/>
                <w:color w:val="FF0000"/>
                <w:spacing w:val="3"/>
                <w:shd w:val="clear" w:color="auto" w:fill="FFFFFF"/>
              </w:rPr>
              <w:t xml:space="preserve">. </w:t>
            </w:r>
          </w:p>
          <w:p w14:paraId="51ED7D38" w14:textId="77777777" w:rsidR="003D3036" w:rsidRPr="00E50F66" w:rsidRDefault="003D3036" w:rsidP="003D3036">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Thống</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kê</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theo</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dõi</w:t>
            </w:r>
            <w:proofErr w:type="spellEnd"/>
            <w:r w:rsidRPr="00E50F66">
              <w:rPr>
                <w:rFonts w:ascii="Times New Roman" w:hAnsi="Times New Roman" w:cs="Times New Roman"/>
                <w:color w:val="FF0000"/>
                <w:spacing w:val="3"/>
                <w:shd w:val="clear" w:color="auto" w:fill="FFFFFF"/>
              </w:rPr>
              <w:t xml:space="preserve">. </w:t>
            </w:r>
          </w:p>
          <w:p w14:paraId="11CB83B2" w14:textId="1EE99D38" w:rsidR="003D3036" w:rsidRPr="00127FC7" w:rsidRDefault="003D3036" w:rsidP="003D3036">
            <w:pPr>
              <w:spacing w:before="60" w:after="60"/>
              <w:jc w:val="both"/>
              <w:rPr>
                <w:rFonts w:ascii="Times New Roman" w:hAnsi="Times New Roman" w:cs="Times New Roman"/>
                <w:sz w:val="26"/>
                <w:szCs w:val="26"/>
              </w:rPr>
            </w:pPr>
            <w:proofErr w:type="spellStart"/>
            <w:r w:rsidRPr="00E50F66">
              <w:rPr>
                <w:rFonts w:ascii="Times New Roman" w:hAnsi="Times New Roman" w:cs="Times New Roman"/>
                <w:color w:val="FF0000"/>
                <w:spacing w:val="3"/>
                <w:shd w:val="clear" w:color="auto" w:fill="FFFFFF"/>
              </w:rPr>
              <w:t>Chuyển</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trả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Văn</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thư</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nếu</w:t>
            </w:r>
            <w:proofErr w:type="spellEnd"/>
            <w:r w:rsidRPr="00E50F66">
              <w:rPr>
                <w:rFonts w:ascii="Times New Roman" w:hAnsi="Times New Roman" w:cs="Times New Roman"/>
                <w:color w:val="FF0000"/>
                <w:spacing w:val="3"/>
                <w:shd w:val="clear" w:color="auto" w:fill="FFFFFF"/>
              </w:rPr>
              <w:t xml:space="preserve"> có</w:t>
            </w:r>
          </w:p>
        </w:tc>
      </w:tr>
    </w:tbl>
    <w:p w14:paraId="6EC8F171" w14:textId="7D4AD430" w:rsidR="00897895" w:rsidRPr="00127FC7" w:rsidRDefault="00CF1EBB" w:rsidP="001F4A86">
      <w:pPr>
        <w:pStyle w:val="BodyText"/>
        <w:spacing w:before="120" w:after="120"/>
        <w:ind w:firstLine="709"/>
        <w:rPr>
          <w:rFonts w:ascii="Times New Roman" w:hAnsi="Times New Roman" w:cs="Times New Roman"/>
          <w:b/>
          <w:sz w:val="26"/>
          <w:szCs w:val="26"/>
          <w:lang w:val="en-US"/>
        </w:rPr>
      </w:pPr>
      <w:r w:rsidRPr="00127FC7">
        <w:rPr>
          <w:rFonts w:ascii="Times New Roman" w:hAnsi="Times New Roman" w:cs="Times New Roman"/>
          <w:b/>
          <w:sz w:val="26"/>
          <w:szCs w:val="26"/>
          <w:lang w:val="en-US"/>
        </w:rPr>
        <w:t xml:space="preserve">IV. </w:t>
      </w:r>
      <w:r w:rsidR="00897895" w:rsidRPr="00127FC7">
        <w:rPr>
          <w:rFonts w:ascii="Times New Roman" w:hAnsi="Times New Roman" w:cs="Times New Roman"/>
          <w:b/>
          <w:sz w:val="26"/>
          <w:szCs w:val="26"/>
          <w:lang w:val="en-US"/>
        </w:rPr>
        <w:t xml:space="preserve">BIỂU MẪU </w:t>
      </w:r>
    </w:p>
    <w:p w14:paraId="2DE35FB5" w14:textId="77777777" w:rsidR="002F2BDD" w:rsidRPr="00127FC7" w:rsidRDefault="002F2BDD" w:rsidP="002F2BDD">
      <w:pPr>
        <w:spacing w:before="120" w:after="120"/>
        <w:ind w:firstLine="567"/>
        <w:jc w:val="both"/>
        <w:rPr>
          <w:rFonts w:ascii="Times New Roman" w:hAnsi="Times New Roman" w:cs="Times New Roman"/>
          <w:sz w:val="26"/>
          <w:szCs w:val="26"/>
        </w:rPr>
      </w:pPr>
      <w:proofErr w:type="spellStart"/>
      <w:r w:rsidRPr="00127FC7">
        <w:rPr>
          <w:rFonts w:ascii="Times New Roman" w:hAnsi="Times New Roman" w:cs="Times New Roman"/>
          <w:sz w:val="26"/>
          <w:szCs w:val="26"/>
        </w:rPr>
        <w:t>Các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biểu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mẫu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sử</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dụng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tại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các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bước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việc</w:t>
      </w:r>
      <w:proofErr w:type="spellEnd"/>
      <w:r w:rsidRPr="00127FC7">
        <w:rPr>
          <w:rFonts w:ascii="Times New Roman" w:hAnsi="Times New Roman" w:cs="Times New Roman"/>
          <w:sz w:val="26"/>
          <w:szCs w:val="26"/>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311"/>
      </w:tblGrid>
      <w:tr w:rsidR="00127FC7" w:rsidRPr="00127FC7" w14:paraId="07E2FF96" w14:textId="77777777" w:rsidTr="003A32CE">
        <w:tc>
          <w:tcPr>
            <w:tcW w:w="708" w:type="dxa"/>
            <w:vAlign w:val="center"/>
          </w:tcPr>
          <w:p w14:paraId="06DB6CB6" w14:textId="77777777" w:rsidR="002F2BDD" w:rsidRPr="00127FC7" w:rsidRDefault="002F2BDD" w:rsidP="003A32CE">
            <w:pPr>
              <w:spacing w:before="60" w:after="60"/>
              <w:rPr>
                <w:rFonts w:ascii="Times New Roman" w:hAnsi="Times New Roman" w:cs="Times New Roman"/>
                <w:b/>
                <w:sz w:val="26"/>
                <w:szCs w:val="26"/>
              </w:rPr>
            </w:pPr>
            <w:r w:rsidRPr="00127FC7">
              <w:rPr>
                <w:rFonts w:ascii="Times New Roman" w:hAnsi="Times New Roman" w:cs="Times New Roman"/>
                <w:b/>
                <w:sz w:val="26"/>
                <w:szCs w:val="26"/>
              </w:rPr>
              <w:t>STT</w:t>
            </w:r>
          </w:p>
        </w:tc>
        <w:tc>
          <w:tcPr>
            <w:tcW w:w="1332" w:type="dxa"/>
            <w:vAlign w:val="center"/>
          </w:tcPr>
          <w:p w14:paraId="2AE6404F" w14:textId="77777777" w:rsidR="002F2BDD" w:rsidRPr="00127FC7" w:rsidRDefault="002F2BDD" w:rsidP="003A32CE">
            <w:pPr>
              <w:spacing w:before="60" w:after="60"/>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Mã</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hiệu</w:t>
            </w:r>
            <w:proofErr w:type="spellEnd"/>
          </w:p>
        </w:tc>
        <w:tc>
          <w:tcPr>
            <w:tcW w:w="7311" w:type="dxa"/>
            <w:vAlign w:val="center"/>
          </w:tcPr>
          <w:p w14:paraId="5E3DE765" w14:textId="77777777" w:rsidR="002F2BDD" w:rsidRPr="00127FC7" w:rsidRDefault="002F2BDD" w:rsidP="003A32CE">
            <w:pPr>
              <w:spacing w:before="60" w:after="60"/>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Tên</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biểu</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mẫu</w:t>
            </w:r>
            <w:proofErr w:type="spellEnd"/>
          </w:p>
        </w:tc>
      </w:tr>
      <w:tr w:rsidR="00127FC7" w:rsidRPr="00127FC7" w14:paraId="20691A2E" w14:textId="77777777" w:rsidTr="003A32CE">
        <w:tc>
          <w:tcPr>
            <w:tcW w:w="708" w:type="dxa"/>
            <w:vAlign w:val="center"/>
          </w:tcPr>
          <w:p w14:paraId="2A73D491" w14:textId="77777777" w:rsidR="002F2BDD" w:rsidRPr="00127FC7" w:rsidRDefault="002F2BDD" w:rsidP="003A32CE">
            <w:pPr>
              <w:autoSpaceDE/>
              <w:autoSpaceDN/>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1</w:t>
            </w:r>
          </w:p>
        </w:tc>
        <w:tc>
          <w:tcPr>
            <w:tcW w:w="1332" w:type="dxa"/>
            <w:vAlign w:val="center"/>
          </w:tcPr>
          <w:p w14:paraId="38AE858F" w14:textId="77777777" w:rsidR="002F2BDD" w:rsidRPr="00127FC7" w:rsidRDefault="002F2BDD" w:rsidP="003A32CE">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BM 0</w:t>
            </w:r>
            <w:r w:rsidRPr="00127FC7">
              <w:rPr>
                <w:rFonts w:ascii="Times New Roman" w:hAnsi="Times New Roman" w:cs="Times New Roman"/>
                <w:sz w:val="26"/>
                <w:szCs w:val="26"/>
                <w:lang w:val="en-US"/>
              </w:rPr>
              <w:t>1</w:t>
            </w:r>
          </w:p>
        </w:tc>
        <w:tc>
          <w:tcPr>
            <w:tcW w:w="7311" w:type="dxa"/>
          </w:tcPr>
          <w:p w14:paraId="1A469259" w14:textId="77777777" w:rsidR="002F2BDD" w:rsidRPr="00127FC7" w:rsidRDefault="002F2BDD" w:rsidP="003A32CE">
            <w:pPr>
              <w:spacing w:before="60" w:after="60"/>
              <w:jc w:val="both"/>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Giấy</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tiếp</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nhận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hồ</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sơ</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và</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hẹn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trả</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kết</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quả</w:t>
            </w:r>
            <w:proofErr w:type="spellEnd"/>
          </w:p>
        </w:tc>
      </w:tr>
      <w:tr w:rsidR="00127FC7" w:rsidRPr="00127FC7" w14:paraId="59E305CC" w14:textId="77777777" w:rsidTr="003A32CE">
        <w:tc>
          <w:tcPr>
            <w:tcW w:w="708" w:type="dxa"/>
            <w:vAlign w:val="center"/>
          </w:tcPr>
          <w:p w14:paraId="7B1E12E0" w14:textId="77777777" w:rsidR="002F2BDD" w:rsidRPr="00127FC7" w:rsidRDefault="002F2BDD" w:rsidP="003A32CE">
            <w:pPr>
              <w:autoSpaceDE/>
              <w:autoSpaceDN/>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2</w:t>
            </w:r>
          </w:p>
        </w:tc>
        <w:tc>
          <w:tcPr>
            <w:tcW w:w="1332" w:type="dxa"/>
            <w:vAlign w:val="center"/>
          </w:tcPr>
          <w:p w14:paraId="4BC7161B" w14:textId="77777777" w:rsidR="002F2BDD" w:rsidRPr="00127FC7" w:rsidRDefault="002F2BDD" w:rsidP="003A32CE">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BM 0</w:t>
            </w:r>
            <w:r w:rsidRPr="00127FC7">
              <w:rPr>
                <w:rFonts w:ascii="Times New Roman" w:hAnsi="Times New Roman" w:cs="Times New Roman"/>
                <w:sz w:val="26"/>
                <w:szCs w:val="26"/>
                <w:lang w:val="vi-VN"/>
              </w:rPr>
              <w:t>2</w:t>
            </w:r>
          </w:p>
        </w:tc>
        <w:tc>
          <w:tcPr>
            <w:tcW w:w="7311" w:type="dxa"/>
          </w:tcPr>
          <w:p w14:paraId="2FA7F808" w14:textId="77777777" w:rsidR="002F2BDD" w:rsidRPr="00127FC7" w:rsidRDefault="002F2BDD" w:rsidP="003A32CE">
            <w:pPr>
              <w:spacing w:before="60" w:after="6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Phiếu yêu cầu bổ sung, hoàn thiện hồ sơ</w:t>
            </w:r>
          </w:p>
        </w:tc>
      </w:tr>
      <w:tr w:rsidR="00127FC7" w:rsidRPr="00127FC7" w14:paraId="1472B43D" w14:textId="77777777" w:rsidTr="003A32CE">
        <w:tc>
          <w:tcPr>
            <w:tcW w:w="708" w:type="dxa"/>
            <w:vAlign w:val="center"/>
          </w:tcPr>
          <w:p w14:paraId="75625A78" w14:textId="77777777" w:rsidR="002F2BDD" w:rsidRPr="00127FC7" w:rsidRDefault="002F2BDD" w:rsidP="003A32CE">
            <w:pPr>
              <w:autoSpaceDE/>
              <w:autoSpaceDN/>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3</w:t>
            </w:r>
          </w:p>
        </w:tc>
        <w:tc>
          <w:tcPr>
            <w:tcW w:w="1332" w:type="dxa"/>
            <w:vAlign w:val="center"/>
          </w:tcPr>
          <w:p w14:paraId="593594FE" w14:textId="77777777" w:rsidR="002F2BDD" w:rsidRPr="00127FC7" w:rsidRDefault="002F2BDD"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03</w:t>
            </w:r>
          </w:p>
        </w:tc>
        <w:tc>
          <w:tcPr>
            <w:tcW w:w="7311" w:type="dxa"/>
          </w:tcPr>
          <w:p w14:paraId="77A1C796" w14:textId="77777777" w:rsidR="002F2BDD" w:rsidRPr="00127FC7" w:rsidRDefault="002F2BDD" w:rsidP="003A32CE">
            <w:pPr>
              <w:spacing w:before="60" w:after="60"/>
              <w:jc w:val="both"/>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Phiếu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từ</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chối</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tiếp</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nhận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giải</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quyết</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hồ</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sơ</w:t>
            </w:r>
            <w:proofErr w:type="spellEnd"/>
          </w:p>
        </w:tc>
      </w:tr>
      <w:tr w:rsidR="00127FC7" w:rsidRPr="00127FC7" w14:paraId="3D06EE73" w14:textId="77777777" w:rsidTr="003A32CE">
        <w:tc>
          <w:tcPr>
            <w:tcW w:w="708" w:type="dxa"/>
            <w:vAlign w:val="center"/>
          </w:tcPr>
          <w:p w14:paraId="0F794D9F" w14:textId="77777777" w:rsidR="002F2BDD" w:rsidRPr="00127FC7" w:rsidRDefault="002F2BDD" w:rsidP="003A32CE">
            <w:pPr>
              <w:autoSpaceDE/>
              <w:autoSpaceDN/>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4</w:t>
            </w:r>
          </w:p>
        </w:tc>
        <w:tc>
          <w:tcPr>
            <w:tcW w:w="1332" w:type="dxa"/>
            <w:vAlign w:val="center"/>
          </w:tcPr>
          <w:p w14:paraId="3BA38ED9" w14:textId="77777777" w:rsidR="002F2BDD" w:rsidRPr="00127FC7" w:rsidRDefault="002F2BDD" w:rsidP="003A32CE">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BM 0</w:t>
            </w:r>
            <w:r w:rsidRPr="00127FC7">
              <w:rPr>
                <w:rFonts w:ascii="Times New Roman" w:hAnsi="Times New Roman" w:cs="Times New Roman"/>
                <w:sz w:val="26"/>
                <w:szCs w:val="26"/>
                <w:lang w:val="vi-VN"/>
              </w:rPr>
              <w:t>4</w:t>
            </w:r>
          </w:p>
        </w:tc>
        <w:tc>
          <w:tcPr>
            <w:tcW w:w="7311" w:type="dxa"/>
          </w:tcPr>
          <w:p w14:paraId="0CABFC9E" w14:textId="77777777" w:rsidR="002F2BDD" w:rsidRPr="00127FC7" w:rsidRDefault="002F2BDD" w:rsidP="003A32CE">
            <w:pPr>
              <w:spacing w:before="60" w:after="60"/>
              <w:jc w:val="both"/>
              <w:rPr>
                <w:rFonts w:ascii="Times New Roman" w:hAnsi="Times New Roman" w:cs="Times New Roman"/>
                <w:b/>
                <w:bCs/>
                <w:sz w:val="26"/>
                <w:szCs w:val="26"/>
                <w:lang w:eastAsia="vi-VN"/>
              </w:rPr>
            </w:pPr>
            <w:proofErr w:type="spellStart"/>
            <w:r w:rsidRPr="00127FC7">
              <w:rPr>
                <w:rFonts w:ascii="Times New Roman" w:hAnsi="Times New Roman" w:cs="Times New Roman"/>
                <w:sz w:val="26"/>
                <w:szCs w:val="26"/>
              </w:rPr>
              <w:t>Giấy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đủ</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điều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kiện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dịch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p>
        </w:tc>
      </w:tr>
      <w:tr w:rsidR="00127FC7" w:rsidRPr="00127FC7" w14:paraId="537B7C52" w14:textId="77777777" w:rsidTr="003A32CE">
        <w:tc>
          <w:tcPr>
            <w:tcW w:w="708" w:type="dxa"/>
            <w:vAlign w:val="center"/>
          </w:tcPr>
          <w:p w14:paraId="4DF67C55" w14:textId="77777777" w:rsidR="002F2BDD" w:rsidRPr="00127FC7" w:rsidRDefault="002F2BDD" w:rsidP="003A32CE">
            <w:pPr>
              <w:autoSpaceDE/>
              <w:autoSpaceDN/>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5</w:t>
            </w:r>
          </w:p>
        </w:tc>
        <w:tc>
          <w:tcPr>
            <w:tcW w:w="1332" w:type="dxa"/>
            <w:vAlign w:val="center"/>
          </w:tcPr>
          <w:p w14:paraId="040C9875" w14:textId="77777777" w:rsidR="002F2BDD" w:rsidRPr="00127FC7" w:rsidRDefault="002F2BDD" w:rsidP="003A32CE">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BM 0</w:t>
            </w:r>
            <w:r w:rsidRPr="00127FC7">
              <w:rPr>
                <w:rFonts w:ascii="Times New Roman" w:hAnsi="Times New Roman" w:cs="Times New Roman"/>
                <w:sz w:val="26"/>
                <w:szCs w:val="26"/>
                <w:lang w:val="vi-VN"/>
              </w:rPr>
              <w:t>5</w:t>
            </w:r>
          </w:p>
        </w:tc>
        <w:tc>
          <w:tcPr>
            <w:tcW w:w="7311" w:type="dxa"/>
          </w:tcPr>
          <w:p w14:paraId="7241703B" w14:textId="77777777" w:rsidR="002F2BDD" w:rsidRPr="00127FC7" w:rsidRDefault="002F2BDD" w:rsidP="003A32CE">
            <w:pPr>
              <w:spacing w:before="60" w:after="60"/>
              <w:jc w:val="both"/>
              <w:rPr>
                <w:rFonts w:ascii="Times New Roman" w:hAnsi="Times New Roman" w:cs="Times New Roman"/>
                <w:sz w:val="26"/>
                <w:szCs w:val="26"/>
                <w:lang w:val="vi-VN"/>
              </w:rPr>
            </w:pPr>
            <w:proofErr w:type="spellStart"/>
            <w:r w:rsidRPr="00127FC7">
              <w:rPr>
                <w:rFonts w:ascii="Times New Roman" w:hAnsi="Times New Roman" w:cs="Times New Roman"/>
                <w:sz w:val="26"/>
                <w:szCs w:val="26"/>
              </w:rPr>
              <w:t>Đơn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đề</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nghị</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cấp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Giấy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đủ</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điều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kiện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dịch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r w:rsidRPr="00127FC7">
              <w:rPr>
                <w:rFonts w:ascii="Times New Roman" w:hAnsi="Times New Roman" w:cs="Times New Roman"/>
                <w:noProof/>
                <w:sz w:val="26"/>
                <w:szCs w:val="26"/>
                <w:lang w:val="en-US"/>
              </w:rPr>
              <w:t>của tổ chức (theo </w:t>
            </w:r>
            <w:bookmarkStart w:id="1" w:name="bieumau_pl_04_ms_03"/>
            <w:r w:rsidRPr="00127FC7">
              <w:rPr>
                <w:rFonts w:ascii="Times New Roman" w:hAnsi="Times New Roman" w:cs="Times New Roman"/>
                <w:noProof/>
                <w:sz w:val="26"/>
                <w:szCs w:val="26"/>
                <w:lang w:val="en-US"/>
              </w:rPr>
              <w:t xml:space="preserve">Mẫu số 13 tại </w:t>
            </w:r>
            <w:bookmarkEnd w:id="1"/>
            <w:r w:rsidRPr="00127FC7">
              <w:rPr>
                <w:rFonts w:ascii="Times New Roman" w:hAnsi="Times New Roman" w:cs="Times New Roman"/>
                <w:noProof/>
                <w:sz w:val="26"/>
                <w:szCs w:val="26"/>
                <w:lang w:val="en-US"/>
              </w:rPr>
              <w:t>Phụ lục 6 Nghị định số 133/2025/NĐ-CP)</w:t>
            </w:r>
          </w:p>
        </w:tc>
      </w:tr>
      <w:tr w:rsidR="00127FC7" w:rsidRPr="00127FC7" w14:paraId="20C19721" w14:textId="77777777" w:rsidTr="003A32CE">
        <w:tc>
          <w:tcPr>
            <w:tcW w:w="708" w:type="dxa"/>
            <w:vAlign w:val="center"/>
          </w:tcPr>
          <w:p w14:paraId="435D3D6A" w14:textId="77777777" w:rsidR="002F2BDD" w:rsidRPr="00127FC7" w:rsidRDefault="002F2BDD" w:rsidP="003A32CE">
            <w:pPr>
              <w:autoSpaceDE/>
              <w:autoSpaceDN/>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6</w:t>
            </w:r>
          </w:p>
        </w:tc>
        <w:tc>
          <w:tcPr>
            <w:tcW w:w="1332" w:type="dxa"/>
            <w:vAlign w:val="center"/>
          </w:tcPr>
          <w:p w14:paraId="6B09ED5D" w14:textId="77777777" w:rsidR="002F2BDD" w:rsidRPr="00127FC7" w:rsidRDefault="002F2BDD" w:rsidP="003A32CE">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BM 0</w:t>
            </w:r>
            <w:r w:rsidRPr="00127FC7">
              <w:rPr>
                <w:rFonts w:ascii="Times New Roman" w:hAnsi="Times New Roman" w:cs="Times New Roman"/>
                <w:sz w:val="26"/>
                <w:szCs w:val="26"/>
                <w:lang w:val="vi-VN"/>
              </w:rPr>
              <w:t>6</w:t>
            </w:r>
          </w:p>
        </w:tc>
        <w:tc>
          <w:tcPr>
            <w:tcW w:w="7311" w:type="dxa"/>
          </w:tcPr>
          <w:p w14:paraId="76E3EB2A" w14:textId="77777777" w:rsidR="002F2BDD" w:rsidRPr="00127FC7" w:rsidRDefault="002F2BDD" w:rsidP="003A32CE">
            <w:pPr>
              <w:tabs>
                <w:tab w:val="left" w:pos="851"/>
              </w:tabs>
              <w:spacing w:before="60" w:after="60"/>
              <w:jc w:val="both"/>
              <w:rPr>
                <w:rFonts w:ascii="Times New Roman" w:hAnsi="Times New Roman" w:cs="Times New Roman"/>
                <w:noProof/>
                <w:sz w:val="26"/>
                <w:szCs w:val="26"/>
                <w:lang w:val="vi-VN"/>
              </w:rPr>
            </w:pPr>
            <w:proofErr w:type="spellStart"/>
            <w:r w:rsidRPr="00127FC7">
              <w:rPr>
                <w:rFonts w:ascii="Times New Roman" w:hAnsi="Times New Roman" w:cs="Times New Roman"/>
                <w:sz w:val="26"/>
                <w:szCs w:val="26"/>
              </w:rPr>
              <w:t>Danh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sách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tổ</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bookmarkStart w:id="2" w:name="bieumau_pl_04_ms_07"/>
            <w:proofErr w:type="spellStart"/>
            <w:r w:rsidRPr="00127FC7">
              <w:rPr>
                <w:rFonts w:ascii="Times New Roman" w:hAnsi="Times New Roman" w:cs="Times New Roman"/>
                <w:sz w:val="26"/>
                <w:szCs w:val="26"/>
              </w:rPr>
              <w:t>Mẫu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w:t>
            </w:r>
            <w:bookmarkEnd w:id="2"/>
            <w:r w:rsidRPr="00127FC7">
              <w:rPr>
                <w:rFonts w:ascii="Times New Roman" w:hAnsi="Times New Roman" w:cs="Times New Roman"/>
                <w:sz w:val="26"/>
                <w:szCs w:val="26"/>
              </w:rPr>
              <w:t xml:space="preserve">14 </w:t>
            </w:r>
            <w:bookmarkStart w:id="3" w:name="bieumau_pl_04_ms_08"/>
            <w:proofErr w:type="spellStart"/>
            <w:r w:rsidRPr="00127FC7">
              <w:rPr>
                <w:rFonts w:ascii="Times New Roman" w:hAnsi="Times New Roman" w:cs="Times New Roman"/>
                <w:sz w:val="26"/>
                <w:szCs w:val="26"/>
              </w:rPr>
              <w:t>tại</w:t>
            </w:r>
            <w:proofErr w:type="spellEnd"/>
            <w:r w:rsidRPr="00127FC7">
              <w:rPr>
                <w:rFonts w:ascii="Times New Roman" w:hAnsi="Times New Roman" w:cs="Times New Roman"/>
                <w:sz w:val="26"/>
                <w:szCs w:val="26"/>
              </w:rPr>
              <w:t xml:space="preserve"> </w:t>
            </w:r>
            <w:bookmarkEnd w:id="3"/>
            <w:proofErr w:type="spellStart"/>
            <w:r w:rsidRPr="00127FC7">
              <w:rPr>
                <w:rFonts w:ascii="Times New Roman" w:hAnsi="Times New Roman" w:cs="Times New Roman"/>
                <w:sz w:val="26"/>
                <w:szCs w:val="26"/>
              </w:rPr>
              <w:t>Phụ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lục</w:t>
            </w:r>
            <w:proofErr w:type="spellEnd"/>
            <w:r w:rsidRPr="00127FC7">
              <w:rPr>
                <w:rFonts w:ascii="Times New Roman" w:hAnsi="Times New Roman" w:cs="Times New Roman"/>
                <w:sz w:val="26"/>
                <w:szCs w:val="26"/>
              </w:rPr>
              <w:t xml:space="preserve"> 6 </w:t>
            </w:r>
            <w:proofErr w:type="spellStart"/>
            <w:r w:rsidRPr="00127FC7">
              <w:rPr>
                <w:rFonts w:ascii="Times New Roman" w:hAnsi="Times New Roman" w:cs="Times New Roman"/>
                <w:sz w:val="26"/>
                <w:szCs w:val="26"/>
              </w:rPr>
              <w:t>Nghị</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133/2025/NĐ-CP)</w:t>
            </w:r>
          </w:p>
        </w:tc>
      </w:tr>
      <w:tr w:rsidR="002F2BDD" w:rsidRPr="00127FC7" w14:paraId="38F93609" w14:textId="77777777" w:rsidTr="003A32CE">
        <w:tc>
          <w:tcPr>
            <w:tcW w:w="708" w:type="dxa"/>
            <w:vAlign w:val="center"/>
          </w:tcPr>
          <w:p w14:paraId="3DCFA3FB" w14:textId="77777777" w:rsidR="002F2BDD" w:rsidRPr="00127FC7" w:rsidRDefault="002F2BDD" w:rsidP="003A32CE">
            <w:pPr>
              <w:autoSpaceDE/>
              <w:autoSpaceDN/>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7</w:t>
            </w:r>
          </w:p>
        </w:tc>
        <w:tc>
          <w:tcPr>
            <w:tcW w:w="1332" w:type="dxa"/>
            <w:vAlign w:val="center"/>
          </w:tcPr>
          <w:p w14:paraId="61D2A99A" w14:textId="77777777" w:rsidR="002F2BDD" w:rsidRPr="00127FC7" w:rsidRDefault="002F2BDD"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07</w:t>
            </w:r>
          </w:p>
        </w:tc>
        <w:tc>
          <w:tcPr>
            <w:tcW w:w="7311" w:type="dxa"/>
          </w:tcPr>
          <w:p w14:paraId="69C1557B" w14:textId="77777777" w:rsidR="002F2BDD" w:rsidRPr="00127FC7" w:rsidRDefault="002F2BDD" w:rsidP="003A32CE">
            <w:pPr>
              <w:spacing w:before="60" w:after="60"/>
              <w:jc w:val="both"/>
              <w:rPr>
                <w:rFonts w:ascii="Times New Roman" w:hAnsi="Times New Roman" w:cs="Times New Roman"/>
                <w:sz w:val="26"/>
                <w:szCs w:val="26"/>
                <w:lang w:val="vi-VN"/>
              </w:rPr>
            </w:pPr>
            <w:proofErr w:type="spellStart"/>
            <w:r w:rsidRPr="00127FC7">
              <w:rPr>
                <w:rFonts w:ascii="Times New Roman" w:hAnsi="Times New Roman" w:cs="Times New Roman"/>
                <w:sz w:val="26"/>
                <w:szCs w:val="26"/>
              </w:rPr>
              <w:t>Tóm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tắt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kinh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nghiệm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w:t>
            </w:r>
            <w:proofErr w:type="spellStart"/>
            <w:r w:rsidRPr="00127FC7">
              <w:rPr>
                <w:rFonts w:ascii="Times New Roman" w:hAnsi="Times New Roman" w:cs="Times New Roman"/>
                <w:sz w:val="26"/>
                <w:szCs w:val="26"/>
              </w:rPr>
              <w:t>Mẫu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15 </w:t>
            </w:r>
            <w:proofErr w:type="spellStart"/>
            <w:r w:rsidRPr="00127FC7">
              <w:rPr>
                <w:rFonts w:ascii="Times New Roman" w:hAnsi="Times New Roman" w:cs="Times New Roman"/>
                <w:sz w:val="26"/>
                <w:szCs w:val="26"/>
              </w:rPr>
              <w:t>tại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lục</w:t>
            </w:r>
            <w:proofErr w:type="spellEnd"/>
            <w:r w:rsidRPr="00127FC7">
              <w:rPr>
                <w:rFonts w:ascii="Times New Roman" w:hAnsi="Times New Roman" w:cs="Times New Roman"/>
                <w:sz w:val="26"/>
                <w:szCs w:val="26"/>
              </w:rPr>
              <w:t xml:space="preserve"> 6 </w:t>
            </w:r>
            <w:proofErr w:type="spellStart"/>
            <w:r w:rsidRPr="00127FC7">
              <w:rPr>
                <w:rFonts w:ascii="Times New Roman" w:hAnsi="Times New Roman" w:cs="Times New Roman"/>
                <w:sz w:val="26"/>
                <w:szCs w:val="26"/>
              </w:rPr>
              <w:t>Nghị</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133/2025/NĐ-CP)</w:t>
            </w:r>
          </w:p>
        </w:tc>
      </w:tr>
    </w:tbl>
    <w:p w14:paraId="4B9AD5C1" w14:textId="77777777" w:rsidR="002F2BDD" w:rsidRPr="00127FC7" w:rsidRDefault="002F2BDD" w:rsidP="002F2BDD">
      <w:pPr>
        <w:pStyle w:val="BodyText"/>
        <w:rPr>
          <w:rFonts w:ascii="Times New Roman" w:hAnsi="Times New Roman" w:cs="Times New Roman"/>
          <w:b/>
          <w:sz w:val="26"/>
          <w:szCs w:val="26"/>
          <w:lang w:val="vi-VN"/>
        </w:rPr>
      </w:pPr>
    </w:p>
    <w:p w14:paraId="0E0728D4" w14:textId="45197D5E" w:rsidR="002F2BDD" w:rsidRDefault="002F2BDD" w:rsidP="002F2BDD">
      <w:pPr>
        <w:pStyle w:val="BodyText"/>
        <w:ind w:firstLine="567"/>
        <w:rPr>
          <w:rFonts w:ascii="Times New Roman" w:hAnsi="Times New Roman" w:cs="Times New Roman"/>
          <w:b/>
          <w:sz w:val="26"/>
          <w:szCs w:val="26"/>
          <w:lang w:val="en-US"/>
        </w:rPr>
      </w:pPr>
    </w:p>
    <w:p w14:paraId="7DEB6785" w14:textId="77777777" w:rsidR="00127FC7" w:rsidRPr="00127FC7" w:rsidRDefault="00127FC7" w:rsidP="002F2BDD">
      <w:pPr>
        <w:pStyle w:val="BodyText"/>
        <w:ind w:firstLine="567"/>
        <w:rPr>
          <w:rFonts w:ascii="Times New Roman" w:hAnsi="Times New Roman" w:cs="Times New Roman"/>
          <w:b/>
          <w:sz w:val="26"/>
          <w:szCs w:val="26"/>
          <w:lang w:val="en-US"/>
        </w:rPr>
      </w:pPr>
    </w:p>
    <w:p w14:paraId="43B60D14" w14:textId="77777777" w:rsidR="002F2BDD" w:rsidRPr="00127FC7" w:rsidRDefault="002F2BDD" w:rsidP="002F2BDD">
      <w:pPr>
        <w:pStyle w:val="BodyText"/>
        <w:ind w:firstLine="567"/>
        <w:rPr>
          <w:rFonts w:ascii="Times New Roman" w:hAnsi="Times New Roman" w:cs="Times New Roman"/>
          <w:b/>
          <w:sz w:val="26"/>
          <w:szCs w:val="26"/>
        </w:rPr>
      </w:pPr>
      <w:r w:rsidRPr="00127FC7">
        <w:rPr>
          <w:rFonts w:ascii="Times New Roman" w:hAnsi="Times New Roman" w:cs="Times New Roman"/>
          <w:b/>
          <w:sz w:val="26"/>
          <w:szCs w:val="26"/>
          <w:lang w:val="vi-VN"/>
        </w:rPr>
        <w:t>V.</w:t>
      </w:r>
      <w:r w:rsidRPr="00127FC7">
        <w:rPr>
          <w:rFonts w:ascii="Times New Roman" w:hAnsi="Times New Roman" w:cs="Times New Roman"/>
          <w:b/>
          <w:sz w:val="26"/>
          <w:szCs w:val="26"/>
        </w:rPr>
        <w:t xml:space="preserve"> HỒ SƠ CẦN LƯU </w:t>
      </w:r>
    </w:p>
    <w:p w14:paraId="3A209DB8" w14:textId="77777777" w:rsidR="002F2BDD" w:rsidRPr="00127FC7" w:rsidRDefault="002F2BDD" w:rsidP="002F2BDD">
      <w:pPr>
        <w:pStyle w:val="BodyText"/>
        <w:ind w:firstLine="567"/>
        <w:rPr>
          <w:rFonts w:ascii="Times New Roman" w:hAnsi="Times New Roman" w:cs="Times New Roman"/>
          <w:sz w:val="26"/>
          <w:szCs w:val="26"/>
        </w:rPr>
      </w:pPr>
    </w:p>
    <w:tbl>
      <w:tblPr>
        <w:tblW w:w="920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243"/>
        <w:gridCol w:w="7258"/>
      </w:tblGrid>
      <w:tr w:rsidR="00127FC7" w:rsidRPr="00127FC7" w14:paraId="0BF6D9F0" w14:textId="77777777" w:rsidTr="003A32CE">
        <w:trPr>
          <w:tblHeader/>
        </w:trPr>
        <w:tc>
          <w:tcPr>
            <w:tcW w:w="708" w:type="dxa"/>
            <w:vAlign w:val="center"/>
          </w:tcPr>
          <w:p w14:paraId="104F7370" w14:textId="77777777" w:rsidR="002F2BDD" w:rsidRPr="00127FC7" w:rsidRDefault="002F2BDD" w:rsidP="003A32CE">
            <w:pPr>
              <w:spacing w:before="60" w:after="60"/>
              <w:rPr>
                <w:rFonts w:ascii="Times New Roman" w:hAnsi="Times New Roman" w:cs="Times New Roman"/>
                <w:b/>
                <w:sz w:val="26"/>
                <w:szCs w:val="26"/>
              </w:rPr>
            </w:pPr>
            <w:r w:rsidRPr="00127FC7">
              <w:rPr>
                <w:rFonts w:ascii="Times New Roman" w:hAnsi="Times New Roman" w:cs="Times New Roman"/>
                <w:b/>
                <w:sz w:val="26"/>
                <w:szCs w:val="26"/>
              </w:rPr>
              <w:t>STT</w:t>
            </w:r>
          </w:p>
        </w:tc>
        <w:tc>
          <w:tcPr>
            <w:tcW w:w="1243" w:type="dxa"/>
            <w:vAlign w:val="center"/>
          </w:tcPr>
          <w:p w14:paraId="530C5020" w14:textId="77777777" w:rsidR="002F2BDD" w:rsidRPr="00127FC7" w:rsidRDefault="002F2BDD" w:rsidP="003A32CE">
            <w:pPr>
              <w:spacing w:before="60" w:after="60"/>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Mã</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hiệu</w:t>
            </w:r>
            <w:proofErr w:type="spellEnd"/>
          </w:p>
        </w:tc>
        <w:tc>
          <w:tcPr>
            <w:tcW w:w="7258" w:type="dxa"/>
            <w:vAlign w:val="center"/>
          </w:tcPr>
          <w:p w14:paraId="1A6ABD8F" w14:textId="77777777" w:rsidR="002F2BDD" w:rsidRPr="00127FC7" w:rsidRDefault="002F2BDD" w:rsidP="003A32CE">
            <w:pPr>
              <w:spacing w:before="60" w:after="60"/>
              <w:jc w:val="center"/>
              <w:rPr>
                <w:rFonts w:ascii="Times New Roman" w:hAnsi="Times New Roman" w:cs="Times New Roman"/>
                <w:b/>
                <w:sz w:val="26"/>
                <w:szCs w:val="26"/>
              </w:rPr>
            </w:pPr>
            <w:proofErr w:type="spellStart"/>
            <w:r w:rsidRPr="00127FC7">
              <w:rPr>
                <w:rFonts w:ascii="Times New Roman" w:hAnsi="Times New Roman" w:cs="Times New Roman"/>
                <w:b/>
                <w:sz w:val="26"/>
                <w:szCs w:val="26"/>
              </w:rPr>
              <w:t>Tên</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biểu</w:t>
            </w:r>
            <w:proofErr w:type="spellEnd"/>
            <w:r w:rsidRPr="00127FC7">
              <w:rPr>
                <w:rFonts w:ascii="Times New Roman" w:hAnsi="Times New Roman" w:cs="Times New Roman"/>
                <w:b/>
                <w:sz w:val="26"/>
                <w:szCs w:val="26"/>
              </w:rPr>
              <w:t xml:space="preserve"> </w:t>
            </w:r>
            <w:proofErr w:type="spellStart"/>
            <w:r w:rsidRPr="00127FC7">
              <w:rPr>
                <w:rFonts w:ascii="Times New Roman" w:hAnsi="Times New Roman" w:cs="Times New Roman"/>
                <w:b/>
                <w:sz w:val="26"/>
                <w:szCs w:val="26"/>
              </w:rPr>
              <w:t>mẫu</w:t>
            </w:r>
            <w:proofErr w:type="spellEnd"/>
          </w:p>
        </w:tc>
      </w:tr>
      <w:tr w:rsidR="00127FC7" w:rsidRPr="00127FC7" w14:paraId="486F9211" w14:textId="77777777" w:rsidTr="003A32CE">
        <w:tc>
          <w:tcPr>
            <w:tcW w:w="708" w:type="dxa"/>
            <w:vAlign w:val="center"/>
          </w:tcPr>
          <w:p w14:paraId="18138E80" w14:textId="77777777" w:rsidR="002F2BDD" w:rsidRPr="00127FC7" w:rsidRDefault="002F2BDD" w:rsidP="003A32CE">
            <w:pPr>
              <w:autoSpaceDE/>
              <w:autoSpaceDN/>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1</w:t>
            </w:r>
          </w:p>
        </w:tc>
        <w:tc>
          <w:tcPr>
            <w:tcW w:w="1243" w:type="dxa"/>
            <w:vAlign w:val="center"/>
          </w:tcPr>
          <w:p w14:paraId="414E94D3" w14:textId="77777777" w:rsidR="002F2BDD" w:rsidRPr="00127FC7" w:rsidRDefault="002F2BDD" w:rsidP="003A32CE">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rPr>
              <w:t>BM 0</w:t>
            </w:r>
            <w:r w:rsidRPr="00127FC7">
              <w:rPr>
                <w:rFonts w:ascii="Times New Roman" w:hAnsi="Times New Roman" w:cs="Times New Roman"/>
                <w:sz w:val="26"/>
                <w:szCs w:val="26"/>
                <w:lang w:val="en-US"/>
              </w:rPr>
              <w:t>1</w:t>
            </w:r>
          </w:p>
        </w:tc>
        <w:tc>
          <w:tcPr>
            <w:tcW w:w="7258" w:type="dxa"/>
          </w:tcPr>
          <w:p w14:paraId="7EB031B3" w14:textId="77777777" w:rsidR="002F2BDD" w:rsidRPr="00127FC7" w:rsidRDefault="002F2BDD" w:rsidP="003A32CE">
            <w:pPr>
              <w:spacing w:before="60" w:after="60"/>
              <w:jc w:val="both"/>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Giấy</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tiếp</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nhận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hồ</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sơ</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và</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hẹn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trả</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kết</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quả</w:t>
            </w:r>
            <w:proofErr w:type="spellEnd"/>
          </w:p>
        </w:tc>
      </w:tr>
      <w:tr w:rsidR="00127FC7" w:rsidRPr="00127FC7" w14:paraId="7BAD3B45" w14:textId="77777777" w:rsidTr="003A32CE">
        <w:tc>
          <w:tcPr>
            <w:tcW w:w="708" w:type="dxa"/>
            <w:vAlign w:val="center"/>
          </w:tcPr>
          <w:p w14:paraId="7B4381B2" w14:textId="77777777" w:rsidR="002F2BDD" w:rsidRPr="00127FC7" w:rsidRDefault="002F2BDD" w:rsidP="003A32CE">
            <w:pPr>
              <w:autoSpaceDE/>
              <w:autoSpaceDN/>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2</w:t>
            </w:r>
          </w:p>
        </w:tc>
        <w:tc>
          <w:tcPr>
            <w:tcW w:w="1243" w:type="dxa"/>
            <w:vAlign w:val="center"/>
          </w:tcPr>
          <w:p w14:paraId="67D37C9A" w14:textId="77777777" w:rsidR="002F2BDD" w:rsidRPr="00127FC7" w:rsidRDefault="002F2BDD" w:rsidP="003A32CE">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BM 0</w:t>
            </w:r>
            <w:r w:rsidRPr="00127FC7">
              <w:rPr>
                <w:rFonts w:ascii="Times New Roman" w:hAnsi="Times New Roman" w:cs="Times New Roman"/>
                <w:sz w:val="26"/>
                <w:szCs w:val="26"/>
                <w:lang w:val="vi-VN"/>
              </w:rPr>
              <w:t>2</w:t>
            </w:r>
          </w:p>
        </w:tc>
        <w:tc>
          <w:tcPr>
            <w:tcW w:w="7258" w:type="dxa"/>
          </w:tcPr>
          <w:p w14:paraId="3760125D" w14:textId="77777777" w:rsidR="002F2BDD" w:rsidRPr="00127FC7" w:rsidRDefault="002F2BDD" w:rsidP="003A32CE">
            <w:pPr>
              <w:spacing w:before="60" w:after="6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Phiếu yêu cầu bổ sung, hoàn thiện hồ sơ</w:t>
            </w:r>
          </w:p>
        </w:tc>
      </w:tr>
      <w:tr w:rsidR="00127FC7" w:rsidRPr="00127FC7" w14:paraId="1D8FF34B" w14:textId="77777777" w:rsidTr="003A32CE">
        <w:tc>
          <w:tcPr>
            <w:tcW w:w="708" w:type="dxa"/>
            <w:vAlign w:val="center"/>
          </w:tcPr>
          <w:p w14:paraId="3FC7BCD4" w14:textId="77777777" w:rsidR="002F2BDD" w:rsidRPr="00127FC7" w:rsidRDefault="002F2BDD" w:rsidP="003A32CE">
            <w:pPr>
              <w:autoSpaceDE/>
              <w:autoSpaceDN/>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3</w:t>
            </w:r>
          </w:p>
        </w:tc>
        <w:tc>
          <w:tcPr>
            <w:tcW w:w="1243" w:type="dxa"/>
            <w:vAlign w:val="center"/>
          </w:tcPr>
          <w:p w14:paraId="6CA3E71B" w14:textId="77777777" w:rsidR="002F2BDD" w:rsidRPr="00127FC7" w:rsidRDefault="002F2BDD" w:rsidP="003A32CE">
            <w:pPr>
              <w:spacing w:before="60" w:after="60"/>
              <w:jc w:val="center"/>
              <w:rPr>
                <w:rFonts w:ascii="Times New Roman" w:hAnsi="Times New Roman" w:cs="Times New Roman"/>
                <w:sz w:val="26"/>
                <w:szCs w:val="26"/>
              </w:rPr>
            </w:pPr>
            <w:r w:rsidRPr="00127FC7">
              <w:rPr>
                <w:rFonts w:ascii="Times New Roman" w:hAnsi="Times New Roman" w:cs="Times New Roman"/>
                <w:sz w:val="26"/>
                <w:szCs w:val="26"/>
              </w:rPr>
              <w:t>BM 03</w:t>
            </w:r>
          </w:p>
        </w:tc>
        <w:tc>
          <w:tcPr>
            <w:tcW w:w="7258" w:type="dxa"/>
          </w:tcPr>
          <w:p w14:paraId="66E5EBB2" w14:textId="77777777" w:rsidR="002F2BDD" w:rsidRPr="00127FC7" w:rsidRDefault="002F2BDD" w:rsidP="003A32CE">
            <w:pPr>
              <w:spacing w:before="60" w:after="60"/>
              <w:jc w:val="both"/>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Phiếu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từ</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chối</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tiếp</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nhận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giải</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quyết</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hồ</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sơ</w:t>
            </w:r>
            <w:proofErr w:type="spellEnd"/>
          </w:p>
        </w:tc>
      </w:tr>
      <w:tr w:rsidR="00127FC7" w:rsidRPr="00127FC7" w14:paraId="74605FE8" w14:textId="77777777" w:rsidTr="003A32CE">
        <w:tc>
          <w:tcPr>
            <w:tcW w:w="708" w:type="dxa"/>
            <w:vAlign w:val="center"/>
          </w:tcPr>
          <w:p w14:paraId="36753FBD" w14:textId="77777777" w:rsidR="002F2BDD" w:rsidRPr="00127FC7" w:rsidRDefault="002F2BDD" w:rsidP="003A32CE">
            <w:pPr>
              <w:autoSpaceDE/>
              <w:autoSpaceDN/>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4</w:t>
            </w:r>
          </w:p>
        </w:tc>
        <w:tc>
          <w:tcPr>
            <w:tcW w:w="1243" w:type="dxa"/>
            <w:vAlign w:val="center"/>
          </w:tcPr>
          <w:p w14:paraId="4B1B180A" w14:textId="77777777" w:rsidR="002F2BDD" w:rsidRPr="00127FC7" w:rsidRDefault="002F2BDD" w:rsidP="003A32CE">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BM 0</w:t>
            </w:r>
            <w:r w:rsidRPr="00127FC7">
              <w:rPr>
                <w:rFonts w:ascii="Times New Roman" w:hAnsi="Times New Roman" w:cs="Times New Roman"/>
                <w:sz w:val="26"/>
                <w:szCs w:val="26"/>
                <w:lang w:val="vi-VN"/>
              </w:rPr>
              <w:t>4</w:t>
            </w:r>
          </w:p>
        </w:tc>
        <w:tc>
          <w:tcPr>
            <w:tcW w:w="7258" w:type="dxa"/>
          </w:tcPr>
          <w:p w14:paraId="6976246D" w14:textId="77777777" w:rsidR="002F2BDD" w:rsidRPr="00127FC7" w:rsidRDefault="002F2BDD" w:rsidP="003A32CE">
            <w:pPr>
              <w:spacing w:before="60" w:after="60"/>
              <w:jc w:val="both"/>
              <w:rPr>
                <w:rFonts w:ascii="Times New Roman" w:hAnsi="Times New Roman" w:cs="Times New Roman"/>
                <w:b/>
                <w:bCs/>
                <w:sz w:val="26"/>
                <w:szCs w:val="26"/>
                <w:lang w:eastAsia="vi-VN"/>
              </w:rPr>
            </w:pPr>
            <w:proofErr w:type="spellStart"/>
            <w:r w:rsidRPr="00127FC7">
              <w:rPr>
                <w:rFonts w:ascii="Times New Roman" w:hAnsi="Times New Roman" w:cs="Times New Roman"/>
                <w:sz w:val="26"/>
                <w:szCs w:val="26"/>
              </w:rPr>
              <w:t>Giấy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đủ</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điều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kiện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dịch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p>
        </w:tc>
      </w:tr>
      <w:tr w:rsidR="00127FC7" w:rsidRPr="00127FC7" w14:paraId="3759F149" w14:textId="77777777" w:rsidTr="003A32CE">
        <w:tc>
          <w:tcPr>
            <w:tcW w:w="708" w:type="dxa"/>
            <w:vAlign w:val="center"/>
          </w:tcPr>
          <w:p w14:paraId="304C4038" w14:textId="77777777" w:rsidR="002F2BDD" w:rsidRPr="00127FC7" w:rsidRDefault="002F2BDD" w:rsidP="003A32CE">
            <w:pPr>
              <w:autoSpaceDE/>
              <w:autoSpaceDN/>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5</w:t>
            </w:r>
          </w:p>
        </w:tc>
        <w:tc>
          <w:tcPr>
            <w:tcW w:w="1243" w:type="dxa"/>
            <w:vAlign w:val="center"/>
          </w:tcPr>
          <w:p w14:paraId="78485E69" w14:textId="77777777" w:rsidR="002F2BDD" w:rsidRPr="00127FC7" w:rsidRDefault="002F2BDD" w:rsidP="003A32CE">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BM 0</w:t>
            </w:r>
            <w:r w:rsidRPr="00127FC7">
              <w:rPr>
                <w:rFonts w:ascii="Times New Roman" w:hAnsi="Times New Roman" w:cs="Times New Roman"/>
                <w:sz w:val="26"/>
                <w:szCs w:val="26"/>
                <w:lang w:val="vi-VN"/>
              </w:rPr>
              <w:t>5</w:t>
            </w:r>
          </w:p>
        </w:tc>
        <w:tc>
          <w:tcPr>
            <w:tcW w:w="7258" w:type="dxa"/>
          </w:tcPr>
          <w:p w14:paraId="0B5AD995" w14:textId="77777777" w:rsidR="002F2BDD" w:rsidRPr="00127FC7" w:rsidRDefault="002F2BDD" w:rsidP="003A32CE">
            <w:pPr>
              <w:spacing w:before="60" w:after="60"/>
              <w:jc w:val="both"/>
              <w:rPr>
                <w:rFonts w:ascii="Times New Roman" w:hAnsi="Times New Roman" w:cs="Times New Roman"/>
                <w:sz w:val="26"/>
                <w:szCs w:val="26"/>
                <w:lang w:val="vi-VN"/>
              </w:rPr>
            </w:pPr>
            <w:proofErr w:type="spellStart"/>
            <w:r w:rsidRPr="00127FC7">
              <w:rPr>
                <w:rFonts w:ascii="Times New Roman" w:hAnsi="Times New Roman" w:cs="Times New Roman"/>
                <w:sz w:val="26"/>
                <w:szCs w:val="26"/>
              </w:rPr>
              <w:t>Đơn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đề</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nghị</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cấp</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Giấy</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nhận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đủ</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điều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kiện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dịch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r w:rsidRPr="00127FC7">
              <w:rPr>
                <w:rFonts w:ascii="Times New Roman" w:hAnsi="Times New Roman" w:cs="Times New Roman"/>
                <w:noProof/>
                <w:sz w:val="26"/>
                <w:szCs w:val="26"/>
                <w:lang w:val="en-US"/>
              </w:rPr>
              <w:t>của tổ chức (theo Mẫu số 13 tại Phụ lục 6 Nghị định số 133/2025/NĐ-CP)</w:t>
            </w:r>
          </w:p>
        </w:tc>
      </w:tr>
      <w:tr w:rsidR="00127FC7" w:rsidRPr="00127FC7" w14:paraId="06BBF816" w14:textId="77777777" w:rsidTr="003A32CE">
        <w:tc>
          <w:tcPr>
            <w:tcW w:w="708" w:type="dxa"/>
            <w:vAlign w:val="center"/>
          </w:tcPr>
          <w:p w14:paraId="108A544A" w14:textId="77777777" w:rsidR="002F2BDD" w:rsidRPr="00127FC7" w:rsidRDefault="002F2BDD" w:rsidP="003A32CE">
            <w:pPr>
              <w:autoSpaceDE/>
              <w:autoSpaceDN/>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6</w:t>
            </w:r>
          </w:p>
        </w:tc>
        <w:tc>
          <w:tcPr>
            <w:tcW w:w="1243" w:type="dxa"/>
            <w:vAlign w:val="center"/>
          </w:tcPr>
          <w:p w14:paraId="25D05B66" w14:textId="77777777" w:rsidR="002F2BDD" w:rsidRPr="00127FC7" w:rsidRDefault="002F2BDD" w:rsidP="003A32CE">
            <w:pPr>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rPr>
              <w:t>BM 0</w:t>
            </w:r>
            <w:r w:rsidRPr="00127FC7">
              <w:rPr>
                <w:rFonts w:ascii="Times New Roman" w:hAnsi="Times New Roman" w:cs="Times New Roman"/>
                <w:sz w:val="26"/>
                <w:szCs w:val="26"/>
                <w:lang w:val="vi-VN"/>
              </w:rPr>
              <w:t>6</w:t>
            </w:r>
          </w:p>
        </w:tc>
        <w:tc>
          <w:tcPr>
            <w:tcW w:w="7258" w:type="dxa"/>
          </w:tcPr>
          <w:p w14:paraId="454F1A97" w14:textId="77777777" w:rsidR="002F2BDD" w:rsidRPr="00127FC7" w:rsidRDefault="002F2BDD" w:rsidP="003A32CE">
            <w:pPr>
              <w:tabs>
                <w:tab w:val="left" w:pos="851"/>
              </w:tabs>
              <w:spacing w:before="60" w:after="60"/>
              <w:jc w:val="both"/>
              <w:rPr>
                <w:rFonts w:ascii="Times New Roman" w:hAnsi="Times New Roman" w:cs="Times New Roman"/>
                <w:noProof/>
                <w:sz w:val="26"/>
                <w:szCs w:val="26"/>
                <w:lang w:val="vi-VN"/>
              </w:rPr>
            </w:pPr>
            <w:proofErr w:type="spellStart"/>
            <w:r w:rsidRPr="00127FC7">
              <w:rPr>
                <w:rFonts w:ascii="Times New Roman" w:hAnsi="Times New Roman" w:cs="Times New Roman"/>
                <w:sz w:val="26"/>
                <w:szCs w:val="26"/>
              </w:rPr>
              <w:t>Danh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sách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tổ</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chức</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Mẫu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14 </w:t>
            </w:r>
            <w:proofErr w:type="spellStart"/>
            <w:r w:rsidRPr="00127FC7">
              <w:rPr>
                <w:rFonts w:ascii="Times New Roman" w:hAnsi="Times New Roman" w:cs="Times New Roman"/>
                <w:sz w:val="26"/>
                <w:szCs w:val="26"/>
              </w:rPr>
              <w:t>tại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lục</w:t>
            </w:r>
            <w:proofErr w:type="spellEnd"/>
            <w:r w:rsidRPr="00127FC7">
              <w:rPr>
                <w:rFonts w:ascii="Times New Roman" w:hAnsi="Times New Roman" w:cs="Times New Roman"/>
                <w:sz w:val="26"/>
                <w:szCs w:val="26"/>
              </w:rPr>
              <w:t xml:space="preserve"> 6 </w:t>
            </w:r>
            <w:proofErr w:type="spellStart"/>
            <w:r w:rsidRPr="00127FC7">
              <w:rPr>
                <w:rFonts w:ascii="Times New Roman" w:hAnsi="Times New Roman" w:cs="Times New Roman"/>
                <w:sz w:val="26"/>
                <w:szCs w:val="26"/>
              </w:rPr>
              <w:t>Nghị</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133/2025/NĐ-CP)</w:t>
            </w:r>
          </w:p>
        </w:tc>
      </w:tr>
      <w:tr w:rsidR="00127FC7" w:rsidRPr="00127FC7" w14:paraId="4ABEE9FA" w14:textId="77777777" w:rsidTr="003A32CE">
        <w:tc>
          <w:tcPr>
            <w:tcW w:w="708" w:type="dxa"/>
            <w:vAlign w:val="center"/>
          </w:tcPr>
          <w:p w14:paraId="742926AD" w14:textId="77777777" w:rsidR="002F2BDD" w:rsidRPr="00127FC7" w:rsidRDefault="002F2BDD" w:rsidP="003A32CE">
            <w:pPr>
              <w:autoSpaceDE/>
              <w:autoSpaceDN/>
              <w:spacing w:before="60" w:after="60"/>
              <w:jc w:val="center"/>
              <w:rPr>
                <w:rFonts w:ascii="Times New Roman" w:hAnsi="Times New Roman" w:cs="Times New Roman"/>
                <w:sz w:val="26"/>
                <w:szCs w:val="26"/>
                <w:lang w:val="vi-VN"/>
              </w:rPr>
            </w:pPr>
            <w:r w:rsidRPr="00127FC7">
              <w:rPr>
                <w:rFonts w:ascii="Times New Roman" w:hAnsi="Times New Roman" w:cs="Times New Roman"/>
                <w:sz w:val="26"/>
                <w:szCs w:val="26"/>
                <w:lang w:val="vi-VN"/>
              </w:rPr>
              <w:t>7</w:t>
            </w:r>
          </w:p>
        </w:tc>
        <w:tc>
          <w:tcPr>
            <w:tcW w:w="1243" w:type="dxa"/>
            <w:vAlign w:val="center"/>
          </w:tcPr>
          <w:p w14:paraId="69BDAE03" w14:textId="77777777" w:rsidR="002F2BDD" w:rsidRPr="00127FC7" w:rsidRDefault="002F2BDD" w:rsidP="003A32CE">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BM 07</w:t>
            </w:r>
          </w:p>
        </w:tc>
        <w:tc>
          <w:tcPr>
            <w:tcW w:w="7258" w:type="dxa"/>
          </w:tcPr>
          <w:p w14:paraId="2CC989F9" w14:textId="77777777" w:rsidR="002F2BDD" w:rsidRPr="00127FC7" w:rsidRDefault="002F2BDD" w:rsidP="003A32CE">
            <w:pPr>
              <w:spacing w:before="60" w:after="60"/>
              <w:jc w:val="both"/>
              <w:rPr>
                <w:rFonts w:ascii="Times New Roman" w:hAnsi="Times New Roman" w:cs="Times New Roman"/>
                <w:sz w:val="26"/>
                <w:szCs w:val="26"/>
                <w:lang w:val="vi-VN"/>
              </w:rPr>
            </w:pPr>
            <w:proofErr w:type="spellStart"/>
            <w:r w:rsidRPr="00127FC7">
              <w:rPr>
                <w:rFonts w:ascii="Times New Roman" w:hAnsi="Times New Roman" w:cs="Times New Roman"/>
                <w:sz w:val="26"/>
                <w:szCs w:val="26"/>
              </w:rPr>
              <w:t>Tóm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tắt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kinh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nghiệm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hoạt</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động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giám</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của</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giá</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viên</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công</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nghệ</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theo</w:t>
            </w:r>
            <w:proofErr w:type="spellEnd"/>
            <w:r w:rsidRPr="00127FC7">
              <w:rPr>
                <w:rFonts w:ascii="Times New Roman" w:hAnsi="Times New Roman" w:cs="Times New Roman"/>
                <w:sz w:val="26"/>
                <w:szCs w:val="26"/>
              </w:rPr>
              <w:t> </w:t>
            </w:r>
            <w:proofErr w:type="spellStart"/>
            <w:r w:rsidRPr="00127FC7">
              <w:rPr>
                <w:rFonts w:ascii="Times New Roman" w:hAnsi="Times New Roman" w:cs="Times New Roman"/>
                <w:sz w:val="26"/>
                <w:szCs w:val="26"/>
              </w:rPr>
              <w:t>Mẫu</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15 </w:t>
            </w:r>
            <w:proofErr w:type="spellStart"/>
            <w:r w:rsidRPr="00127FC7">
              <w:rPr>
                <w:rFonts w:ascii="Times New Roman" w:hAnsi="Times New Roman" w:cs="Times New Roman"/>
                <w:sz w:val="26"/>
                <w:szCs w:val="26"/>
              </w:rPr>
              <w:t>tại</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Phụ</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lục</w:t>
            </w:r>
            <w:proofErr w:type="spellEnd"/>
            <w:r w:rsidRPr="00127FC7">
              <w:rPr>
                <w:rFonts w:ascii="Times New Roman" w:hAnsi="Times New Roman" w:cs="Times New Roman"/>
                <w:sz w:val="26"/>
                <w:szCs w:val="26"/>
              </w:rPr>
              <w:t xml:space="preserve"> 6 </w:t>
            </w:r>
            <w:proofErr w:type="spellStart"/>
            <w:r w:rsidRPr="00127FC7">
              <w:rPr>
                <w:rFonts w:ascii="Times New Roman" w:hAnsi="Times New Roman" w:cs="Times New Roman"/>
                <w:sz w:val="26"/>
                <w:szCs w:val="26"/>
              </w:rPr>
              <w:t>Nghị</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định</w:t>
            </w:r>
            <w:proofErr w:type="spellEnd"/>
            <w:r w:rsidRPr="00127FC7">
              <w:rPr>
                <w:rFonts w:ascii="Times New Roman" w:hAnsi="Times New Roman" w:cs="Times New Roman"/>
                <w:sz w:val="26"/>
                <w:szCs w:val="26"/>
              </w:rPr>
              <w:t xml:space="preserve"> </w:t>
            </w:r>
            <w:proofErr w:type="spellStart"/>
            <w:r w:rsidRPr="00127FC7">
              <w:rPr>
                <w:rFonts w:ascii="Times New Roman" w:hAnsi="Times New Roman" w:cs="Times New Roman"/>
                <w:sz w:val="26"/>
                <w:szCs w:val="26"/>
              </w:rPr>
              <w:t>số</w:t>
            </w:r>
            <w:proofErr w:type="spellEnd"/>
            <w:r w:rsidRPr="00127FC7">
              <w:rPr>
                <w:rFonts w:ascii="Times New Roman" w:hAnsi="Times New Roman" w:cs="Times New Roman"/>
                <w:sz w:val="26"/>
                <w:szCs w:val="26"/>
              </w:rPr>
              <w:t xml:space="preserve"> 133/2025/NĐ-CP)</w:t>
            </w:r>
          </w:p>
        </w:tc>
      </w:tr>
      <w:tr w:rsidR="00127FC7" w:rsidRPr="00127FC7" w14:paraId="5161849F" w14:textId="77777777" w:rsidTr="003A32CE">
        <w:tc>
          <w:tcPr>
            <w:tcW w:w="708" w:type="dxa"/>
            <w:vAlign w:val="center"/>
          </w:tcPr>
          <w:p w14:paraId="1922F177" w14:textId="77777777" w:rsidR="002F2BDD" w:rsidRPr="00127FC7" w:rsidRDefault="002F2BDD" w:rsidP="003A32CE">
            <w:pPr>
              <w:autoSpaceDE/>
              <w:autoSpaceDN/>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8</w:t>
            </w:r>
          </w:p>
        </w:tc>
        <w:tc>
          <w:tcPr>
            <w:tcW w:w="1243" w:type="dxa"/>
            <w:vAlign w:val="center"/>
          </w:tcPr>
          <w:p w14:paraId="6C962D4E" w14:textId="77777777" w:rsidR="002F2BDD" w:rsidRPr="00127FC7" w:rsidRDefault="002F2BDD" w:rsidP="003A32CE">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w:t>
            </w:r>
          </w:p>
        </w:tc>
        <w:tc>
          <w:tcPr>
            <w:tcW w:w="7258" w:type="dxa"/>
          </w:tcPr>
          <w:p w14:paraId="585509B0" w14:textId="77777777" w:rsidR="002F2BDD" w:rsidRPr="00127FC7" w:rsidRDefault="002F2BDD" w:rsidP="003A32CE">
            <w:pPr>
              <w:spacing w:before="60" w:after="60"/>
              <w:jc w:val="both"/>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Các</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thành</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phần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hồ</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sơ</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mục</w:t>
            </w:r>
            <w:proofErr w:type="spellEnd"/>
            <w:r w:rsidRPr="00127FC7">
              <w:rPr>
                <w:rFonts w:ascii="Times New Roman" w:hAnsi="Times New Roman" w:cs="Times New Roman"/>
                <w:sz w:val="26"/>
                <w:szCs w:val="26"/>
                <w:lang w:val="en-US"/>
              </w:rPr>
              <w:t xml:space="preserve"> </w:t>
            </w:r>
            <w:r w:rsidRPr="00127FC7">
              <w:rPr>
                <w:rFonts w:ascii="Times New Roman" w:hAnsi="Times New Roman" w:cs="Times New Roman"/>
                <w:sz w:val="26"/>
                <w:szCs w:val="26"/>
                <w:lang w:val="vi-VN"/>
              </w:rPr>
              <w:t>I</w:t>
            </w:r>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và</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các</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thành</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phần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hồ</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sơ</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khác</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phát</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sinh</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trong</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quá</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trình</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giải</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quyết</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hồ</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sơ</w:t>
            </w:r>
            <w:proofErr w:type="spellEnd"/>
            <w:r w:rsidRPr="00127FC7">
              <w:rPr>
                <w:rFonts w:ascii="Times New Roman" w:hAnsi="Times New Roman" w:cs="Times New Roman"/>
                <w:sz w:val="26"/>
                <w:szCs w:val="26"/>
                <w:lang w:val="en-US"/>
              </w:rPr>
              <w:t>.</w:t>
            </w:r>
          </w:p>
        </w:tc>
      </w:tr>
      <w:tr w:rsidR="002F2BDD" w:rsidRPr="00127FC7" w14:paraId="34507EF2" w14:textId="77777777" w:rsidTr="003A32CE">
        <w:tc>
          <w:tcPr>
            <w:tcW w:w="708" w:type="dxa"/>
            <w:vAlign w:val="center"/>
          </w:tcPr>
          <w:p w14:paraId="25299FE1" w14:textId="77777777" w:rsidR="002F2BDD" w:rsidRPr="00127FC7" w:rsidRDefault="002F2BDD" w:rsidP="003A32CE">
            <w:pPr>
              <w:autoSpaceDE/>
              <w:autoSpaceDN/>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9</w:t>
            </w:r>
          </w:p>
        </w:tc>
        <w:tc>
          <w:tcPr>
            <w:tcW w:w="1243" w:type="dxa"/>
            <w:vAlign w:val="center"/>
          </w:tcPr>
          <w:p w14:paraId="48E74597" w14:textId="77777777" w:rsidR="002F2BDD" w:rsidRPr="00127FC7" w:rsidRDefault="002F2BDD" w:rsidP="003A32CE">
            <w:pPr>
              <w:spacing w:before="60" w:after="60"/>
              <w:jc w:val="center"/>
              <w:rPr>
                <w:rFonts w:ascii="Times New Roman" w:hAnsi="Times New Roman" w:cs="Times New Roman"/>
                <w:sz w:val="26"/>
                <w:szCs w:val="26"/>
                <w:lang w:val="en-US"/>
              </w:rPr>
            </w:pPr>
            <w:r w:rsidRPr="00127FC7">
              <w:rPr>
                <w:rFonts w:ascii="Times New Roman" w:hAnsi="Times New Roman" w:cs="Times New Roman"/>
                <w:sz w:val="26"/>
                <w:szCs w:val="26"/>
                <w:lang w:val="en-US"/>
              </w:rPr>
              <w:t>/</w:t>
            </w:r>
          </w:p>
        </w:tc>
        <w:tc>
          <w:tcPr>
            <w:tcW w:w="7258" w:type="dxa"/>
            <w:vAlign w:val="center"/>
          </w:tcPr>
          <w:p w14:paraId="6B659D4D" w14:textId="77777777" w:rsidR="002F2BDD" w:rsidRPr="00127FC7" w:rsidRDefault="002F2BDD" w:rsidP="003A32CE">
            <w:pPr>
              <w:spacing w:before="60" w:after="60"/>
              <w:jc w:val="both"/>
              <w:rPr>
                <w:rFonts w:ascii="Times New Roman" w:hAnsi="Times New Roman" w:cs="Times New Roman"/>
                <w:sz w:val="26"/>
                <w:szCs w:val="26"/>
                <w:lang w:val="en-US"/>
              </w:rPr>
            </w:pPr>
            <w:proofErr w:type="spellStart"/>
            <w:r w:rsidRPr="00127FC7">
              <w:rPr>
                <w:rFonts w:ascii="Times New Roman" w:hAnsi="Times New Roman" w:cs="Times New Roman"/>
                <w:sz w:val="26"/>
                <w:szCs w:val="26"/>
                <w:lang w:val="en-US"/>
              </w:rPr>
              <w:t>Văn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bản</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từ</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chối</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có</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nêu</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rõ</w:t>
            </w:r>
            <w:proofErr w:type="spellEnd"/>
            <w:r w:rsidRPr="00127FC7">
              <w:rPr>
                <w:rFonts w:ascii="Times New Roman" w:hAnsi="Times New Roman" w:cs="Times New Roman"/>
                <w:sz w:val="26"/>
                <w:szCs w:val="26"/>
                <w:lang w:val="en-US"/>
              </w:rPr>
              <w:t xml:space="preserve"> </w:t>
            </w:r>
            <w:proofErr w:type="spellStart"/>
            <w:r w:rsidRPr="00127FC7">
              <w:rPr>
                <w:rFonts w:ascii="Times New Roman" w:hAnsi="Times New Roman" w:cs="Times New Roman"/>
                <w:sz w:val="26"/>
                <w:szCs w:val="26"/>
                <w:lang w:val="en-US"/>
              </w:rPr>
              <w:t>lý</w:t>
            </w:r>
            <w:proofErr w:type="spellEnd"/>
            <w:r w:rsidRPr="00127FC7">
              <w:rPr>
                <w:rFonts w:ascii="Times New Roman" w:hAnsi="Times New Roman" w:cs="Times New Roman"/>
                <w:sz w:val="26"/>
                <w:szCs w:val="26"/>
                <w:lang w:val="en-US"/>
              </w:rPr>
              <w:t xml:space="preserve"> do</w:t>
            </w:r>
          </w:p>
        </w:tc>
      </w:tr>
    </w:tbl>
    <w:p w14:paraId="47128599" w14:textId="77777777" w:rsidR="002F2BDD" w:rsidRPr="00127FC7" w:rsidRDefault="002F2BDD" w:rsidP="002F2BDD">
      <w:pPr>
        <w:pStyle w:val="BodyText"/>
        <w:spacing w:after="120"/>
        <w:ind w:firstLine="567"/>
        <w:rPr>
          <w:rFonts w:ascii="Times New Roman" w:hAnsi="Times New Roman" w:cs="Times New Roman"/>
          <w:b/>
          <w:sz w:val="26"/>
          <w:szCs w:val="26"/>
          <w:lang w:val="en-US"/>
        </w:rPr>
      </w:pPr>
    </w:p>
    <w:p w14:paraId="2C9C16A0" w14:textId="77777777" w:rsidR="002F2BDD" w:rsidRPr="00127FC7" w:rsidRDefault="002F2BDD" w:rsidP="002F2BDD">
      <w:pPr>
        <w:pStyle w:val="BodyText"/>
        <w:spacing w:after="120"/>
        <w:ind w:firstLine="567"/>
        <w:rPr>
          <w:rFonts w:ascii="Times New Roman" w:hAnsi="Times New Roman" w:cs="Times New Roman"/>
          <w:b/>
          <w:sz w:val="26"/>
          <w:szCs w:val="26"/>
          <w:lang w:val="vi-VN"/>
        </w:rPr>
      </w:pPr>
      <w:r w:rsidRPr="00127FC7">
        <w:rPr>
          <w:rFonts w:ascii="Times New Roman" w:hAnsi="Times New Roman" w:cs="Times New Roman"/>
          <w:b/>
          <w:sz w:val="26"/>
          <w:szCs w:val="26"/>
          <w:lang w:val="vi-VN"/>
        </w:rPr>
        <w:t>VI. CƠ SỞ PHÁP LÝ</w:t>
      </w:r>
    </w:p>
    <w:p w14:paraId="7B1CBC02" w14:textId="77777777" w:rsidR="002F2BDD" w:rsidRPr="00127FC7" w:rsidRDefault="002F2BDD" w:rsidP="00127FC7">
      <w:pPr>
        <w:spacing w:before="120" w:after="120"/>
        <w:ind w:right="134" w:firstLine="72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Nghị định số 133/2025/NĐ-CP ngày 12 tháng 6 năm 2025</w:t>
      </w:r>
      <w:r w:rsidR="00C65052" w:rsidRPr="00127FC7">
        <w:rPr>
          <w:rFonts w:ascii="Times New Roman" w:hAnsi="Times New Roman" w:cs="Times New Roman"/>
          <w:sz w:val="26"/>
          <w:szCs w:val="26"/>
          <w:lang w:val="en-US"/>
        </w:rPr>
        <w:t xml:space="preserve"> </w:t>
      </w:r>
      <w:proofErr w:type="spellStart"/>
      <w:r w:rsidR="00C65052" w:rsidRPr="00127FC7">
        <w:rPr>
          <w:rFonts w:ascii="Times New Roman" w:hAnsi="Times New Roman" w:cs="Times New Roman"/>
          <w:sz w:val="26"/>
          <w:szCs w:val="26"/>
          <w:lang w:val="en-US"/>
        </w:rPr>
        <w:t>của</w:t>
      </w:r>
      <w:proofErr w:type="spellEnd"/>
      <w:r w:rsidR="00C65052" w:rsidRPr="00127FC7">
        <w:rPr>
          <w:rFonts w:ascii="Times New Roman" w:hAnsi="Times New Roman" w:cs="Times New Roman"/>
          <w:sz w:val="26"/>
          <w:szCs w:val="26"/>
          <w:lang w:val="en-US"/>
        </w:rPr>
        <w:t xml:space="preserve"> </w:t>
      </w:r>
      <w:proofErr w:type="spellStart"/>
      <w:r w:rsidR="00C65052" w:rsidRPr="00127FC7">
        <w:rPr>
          <w:rFonts w:ascii="Times New Roman" w:hAnsi="Times New Roman" w:cs="Times New Roman"/>
          <w:sz w:val="26"/>
          <w:szCs w:val="26"/>
          <w:lang w:val="en-US"/>
        </w:rPr>
        <w:t>Chính</w:t>
      </w:r>
      <w:proofErr w:type="spellEnd"/>
      <w:r w:rsidR="00C65052" w:rsidRPr="00127FC7">
        <w:rPr>
          <w:rFonts w:ascii="Times New Roman" w:hAnsi="Times New Roman" w:cs="Times New Roman"/>
          <w:sz w:val="26"/>
          <w:szCs w:val="26"/>
          <w:lang w:val="en-US"/>
        </w:rPr>
        <w:t xml:space="preserve"> </w:t>
      </w:r>
      <w:proofErr w:type="spellStart"/>
      <w:r w:rsidR="00C65052" w:rsidRPr="00127FC7">
        <w:rPr>
          <w:rFonts w:ascii="Times New Roman" w:hAnsi="Times New Roman" w:cs="Times New Roman"/>
          <w:sz w:val="26"/>
          <w:szCs w:val="26"/>
          <w:lang w:val="en-US"/>
        </w:rPr>
        <w:t>phủ</w:t>
      </w:r>
      <w:proofErr w:type="spellEnd"/>
      <w:r w:rsidRPr="00127FC7">
        <w:rPr>
          <w:rFonts w:ascii="Times New Roman" w:hAnsi="Times New Roman" w:cs="Times New Roman"/>
          <w:sz w:val="26"/>
          <w:szCs w:val="26"/>
          <w:lang w:val="vi-VN"/>
        </w:rPr>
        <w:t xml:space="preserve"> quy định về phân quyền, phân cấp trong lĩnh vực quản lý nhà nước của Bộ Khoa học và Công nghệ;</w:t>
      </w:r>
    </w:p>
    <w:p w14:paraId="1865884C" w14:textId="77777777" w:rsidR="002F2BDD" w:rsidRPr="00127FC7" w:rsidRDefault="002F2BDD" w:rsidP="00127FC7">
      <w:pPr>
        <w:spacing w:before="120" w:after="120"/>
        <w:ind w:right="134" w:firstLine="72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Nghị đ</w:t>
      </w:r>
      <w:r w:rsidR="00504EF6" w:rsidRPr="00127FC7">
        <w:rPr>
          <w:rFonts w:ascii="Times New Roman" w:hAnsi="Times New Roman" w:cs="Times New Roman"/>
          <w:sz w:val="26"/>
          <w:szCs w:val="26"/>
          <w:lang w:val="vi-VN"/>
        </w:rPr>
        <w:t>ịnh số 76/2018/NĐ-CP ngày 15</w:t>
      </w:r>
      <w:r w:rsidR="00504EF6" w:rsidRPr="00127FC7">
        <w:rPr>
          <w:rFonts w:ascii="Times New Roman" w:hAnsi="Times New Roman" w:cs="Times New Roman"/>
          <w:sz w:val="26"/>
          <w:szCs w:val="26"/>
          <w:lang w:val="en-US"/>
        </w:rPr>
        <w:t xml:space="preserve"> </w:t>
      </w:r>
      <w:proofErr w:type="spellStart"/>
      <w:r w:rsidR="00504EF6" w:rsidRPr="00127FC7">
        <w:rPr>
          <w:rFonts w:ascii="Times New Roman" w:hAnsi="Times New Roman" w:cs="Times New Roman"/>
          <w:sz w:val="26"/>
          <w:szCs w:val="26"/>
          <w:lang w:val="en-US"/>
        </w:rPr>
        <w:t>tháng</w:t>
      </w:r>
      <w:proofErr w:type="spellEnd"/>
      <w:r w:rsidR="00504EF6" w:rsidRPr="00127FC7">
        <w:rPr>
          <w:rFonts w:ascii="Times New Roman" w:hAnsi="Times New Roman" w:cs="Times New Roman"/>
          <w:sz w:val="26"/>
          <w:szCs w:val="26"/>
          <w:lang w:val="en-US"/>
        </w:rPr>
        <w:t xml:space="preserve"> </w:t>
      </w:r>
      <w:r w:rsidR="00504EF6" w:rsidRPr="00127FC7">
        <w:rPr>
          <w:rFonts w:ascii="Times New Roman" w:hAnsi="Times New Roman" w:cs="Times New Roman"/>
          <w:sz w:val="26"/>
          <w:szCs w:val="26"/>
          <w:lang w:val="vi-VN"/>
        </w:rPr>
        <w:t>05</w:t>
      </w:r>
      <w:r w:rsidR="00504EF6" w:rsidRPr="00127FC7">
        <w:rPr>
          <w:rFonts w:ascii="Times New Roman" w:hAnsi="Times New Roman" w:cs="Times New Roman"/>
          <w:sz w:val="26"/>
          <w:szCs w:val="26"/>
          <w:lang w:val="en-US"/>
        </w:rPr>
        <w:t xml:space="preserve"> </w:t>
      </w:r>
      <w:proofErr w:type="spellStart"/>
      <w:r w:rsidR="00504EF6" w:rsidRPr="00127FC7">
        <w:rPr>
          <w:rFonts w:ascii="Times New Roman" w:hAnsi="Times New Roman" w:cs="Times New Roman"/>
          <w:sz w:val="26"/>
          <w:szCs w:val="26"/>
          <w:lang w:val="en-US"/>
        </w:rPr>
        <w:t>năm</w:t>
      </w:r>
      <w:proofErr w:type="spellEnd"/>
      <w:r w:rsidR="00504EF6" w:rsidRPr="00127FC7">
        <w:rPr>
          <w:rFonts w:ascii="Times New Roman" w:hAnsi="Times New Roman" w:cs="Times New Roman"/>
          <w:sz w:val="26"/>
          <w:szCs w:val="26"/>
          <w:lang w:val="en-US"/>
        </w:rPr>
        <w:t xml:space="preserve"> </w:t>
      </w:r>
      <w:r w:rsidRPr="00127FC7">
        <w:rPr>
          <w:rFonts w:ascii="Times New Roman" w:hAnsi="Times New Roman" w:cs="Times New Roman"/>
          <w:sz w:val="26"/>
          <w:szCs w:val="26"/>
          <w:lang w:val="vi-VN"/>
        </w:rPr>
        <w:t>2018 của Chính phủ Quy định chi tiết và hướng dẫn thi hành một số điều của Luật Chuyển giao công nghệ.</w:t>
      </w:r>
    </w:p>
    <w:p w14:paraId="0A2A90EC" w14:textId="77777777" w:rsidR="0098434D" w:rsidRPr="00127FC7" w:rsidRDefault="002F2BDD" w:rsidP="00127FC7">
      <w:pPr>
        <w:spacing w:before="120" w:after="120"/>
        <w:ind w:right="134" w:firstLine="720"/>
        <w:jc w:val="both"/>
        <w:rPr>
          <w:rFonts w:ascii="Times New Roman" w:hAnsi="Times New Roman" w:cs="Times New Roman"/>
          <w:sz w:val="26"/>
          <w:szCs w:val="26"/>
          <w:lang w:val="vi-VN"/>
        </w:rPr>
      </w:pPr>
      <w:r w:rsidRPr="00127FC7">
        <w:rPr>
          <w:rFonts w:ascii="Times New Roman" w:hAnsi="Times New Roman" w:cs="Times New Roman"/>
          <w:sz w:val="26"/>
          <w:szCs w:val="26"/>
          <w:lang w:val="vi-VN"/>
        </w:rPr>
        <w:t>- Quyết định số 1442/QĐ-BKH</w:t>
      </w:r>
      <w:r w:rsidR="00504EF6" w:rsidRPr="00127FC7">
        <w:rPr>
          <w:rFonts w:ascii="Times New Roman" w:hAnsi="Times New Roman" w:cs="Times New Roman"/>
          <w:sz w:val="26"/>
          <w:szCs w:val="26"/>
          <w:lang w:val="vi-VN"/>
        </w:rPr>
        <w:t xml:space="preserve">CN ngày 24 tháng 6 năm 2025 của Bộ trưởng </w:t>
      </w:r>
      <w:r w:rsidRPr="00127FC7">
        <w:rPr>
          <w:rFonts w:ascii="Times New Roman" w:hAnsi="Times New Roman" w:cs="Times New Roman"/>
          <w:sz w:val="26"/>
          <w:szCs w:val="26"/>
          <w:lang w:val="vi-VN"/>
        </w:rPr>
        <w:t>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1E0661E3" w14:textId="77777777" w:rsidR="0098434D" w:rsidRPr="00127FC7" w:rsidRDefault="0098434D" w:rsidP="00127FC7">
      <w:pPr>
        <w:spacing w:before="120" w:after="120"/>
        <w:ind w:right="134" w:firstLine="720"/>
        <w:jc w:val="both"/>
        <w:rPr>
          <w:rFonts w:ascii="Times New Roman" w:hAnsi="Times New Roman" w:cs="Times New Roman"/>
          <w:sz w:val="26"/>
          <w:szCs w:val="26"/>
          <w:lang w:val="vi-VN"/>
        </w:rPr>
      </w:pPr>
    </w:p>
    <w:p w14:paraId="75E6051F" w14:textId="77777777" w:rsidR="001855DE" w:rsidRPr="00127FC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145F774B" w14:textId="77777777" w:rsidR="001855DE" w:rsidRPr="00127FC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2D7023A2" w14:textId="77777777" w:rsidR="001855DE" w:rsidRPr="00127FC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4213B7D9" w14:textId="77777777" w:rsidR="001855DE" w:rsidRPr="00127FC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0980C9F1" w14:textId="77777777" w:rsidR="001855DE" w:rsidRPr="00127FC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2CCFC851" w14:textId="77777777" w:rsidR="001855DE" w:rsidRPr="00127FC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3A4493E2" w14:textId="77777777" w:rsidR="001855DE" w:rsidRPr="00127FC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73EA1160" w14:textId="77777777" w:rsidR="005256C8" w:rsidRPr="00127FC7"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75A98CA1" w14:textId="77777777" w:rsidR="005256C8" w:rsidRPr="00127FC7"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0484E6F7" w14:textId="77777777" w:rsidR="00382477" w:rsidRPr="00127FC7" w:rsidRDefault="00382477" w:rsidP="00712D96">
      <w:pPr>
        <w:widowControl w:val="0"/>
        <w:tabs>
          <w:tab w:val="left" w:pos="1134"/>
        </w:tabs>
        <w:adjustRightInd w:val="0"/>
        <w:spacing w:before="120" w:after="120" w:line="360" w:lineRule="exact"/>
        <w:jc w:val="right"/>
        <w:rPr>
          <w:rFonts w:ascii="Times New Roman" w:hAnsi="Times New Roman" w:cs="Times New Roman"/>
          <w:b/>
          <w:bCs/>
          <w:sz w:val="26"/>
          <w:szCs w:val="26"/>
          <w:u w:val="single"/>
          <w:lang w:val="en-US" w:eastAsia="vi-VN"/>
        </w:rPr>
      </w:pPr>
      <w:r w:rsidRPr="00127FC7">
        <w:rPr>
          <w:rFonts w:ascii="Times New Roman" w:hAnsi="Times New Roman" w:cs="Times New Roman"/>
          <w:b/>
          <w:bCs/>
          <w:noProof/>
          <w:sz w:val="26"/>
          <w:szCs w:val="26"/>
          <w:u w:val="single"/>
          <w:lang w:val="en-US"/>
        </w:rPr>
        <w:t>BM 04</w:t>
      </w:r>
    </w:p>
    <w:p w14:paraId="799D498D" w14:textId="77777777" w:rsidR="002F2BDD" w:rsidRPr="00127FC7" w:rsidRDefault="002F2BDD" w:rsidP="002F2BDD">
      <w:pPr>
        <w:tabs>
          <w:tab w:val="left" w:pos="540"/>
        </w:tabs>
        <w:rPr>
          <w:rFonts w:ascii="Times New Roman" w:hAnsi="Times New Roman" w:cs="Times New Roman"/>
          <w:sz w:val="26"/>
          <w:szCs w:val="26"/>
        </w:rPr>
      </w:pPr>
    </w:p>
    <w:p w14:paraId="221B8C6D" w14:textId="77777777" w:rsidR="002F2BDD" w:rsidRPr="00127FC7" w:rsidRDefault="002F2BDD" w:rsidP="002F2BDD">
      <w:pPr>
        <w:tabs>
          <w:tab w:val="left" w:pos="540"/>
        </w:tabs>
        <w:rPr>
          <w:rFonts w:ascii="Times New Roman" w:hAnsi="Times New Roman" w:cs="Times New Roman"/>
          <w:sz w:val="26"/>
          <w:szCs w:val="26"/>
        </w:rPr>
      </w:pPr>
    </w:p>
    <w:tbl>
      <w:tblPr>
        <w:tblW w:w="10206" w:type="dxa"/>
        <w:tblCellSpacing w:w="0" w:type="dxa"/>
        <w:tblInd w:w="-567" w:type="dxa"/>
        <w:shd w:val="clear" w:color="auto" w:fill="FFFFFF"/>
        <w:tblCellMar>
          <w:left w:w="0" w:type="dxa"/>
          <w:right w:w="0" w:type="dxa"/>
        </w:tblCellMar>
        <w:tblLook w:val="04A0" w:firstRow="1" w:lastRow="0" w:firstColumn="1" w:lastColumn="0" w:noHBand="0" w:noVBand="1"/>
      </w:tblPr>
      <w:tblGrid>
        <w:gridCol w:w="4253"/>
        <w:gridCol w:w="5953"/>
      </w:tblGrid>
      <w:tr w:rsidR="00127FC7" w:rsidRPr="00127FC7" w14:paraId="67A66361" w14:textId="77777777" w:rsidTr="003A32CE">
        <w:trPr>
          <w:tblCellSpacing w:w="0" w:type="dxa"/>
        </w:trPr>
        <w:tc>
          <w:tcPr>
            <w:tcW w:w="4253" w:type="dxa"/>
            <w:shd w:val="clear" w:color="auto" w:fill="FFFFFF"/>
            <w:tcMar>
              <w:top w:w="0" w:type="dxa"/>
              <w:left w:w="108" w:type="dxa"/>
              <w:bottom w:w="0" w:type="dxa"/>
              <w:right w:w="108" w:type="dxa"/>
            </w:tcMar>
            <w:hideMark/>
          </w:tcPr>
          <w:p w14:paraId="15E70226" w14:textId="77777777" w:rsidR="002F2BDD" w:rsidRPr="00127FC7" w:rsidRDefault="002F2BDD" w:rsidP="003A32CE">
            <w:pPr>
              <w:autoSpaceDE/>
              <w:autoSpaceDN/>
              <w:jc w:val="center"/>
              <w:rPr>
                <w:rFonts w:ascii="Times New Roman" w:hAnsi="Times New Roman" w:cs="Times New Roman"/>
                <w:b/>
                <w:sz w:val="26"/>
                <w:szCs w:val="26"/>
                <w:lang w:val="en-US"/>
              </w:rPr>
            </w:pPr>
            <w:r w:rsidRPr="00127FC7">
              <w:rPr>
                <w:rFonts w:ascii="Times New Roman" w:hAnsi="Times New Roman" w:cs="Times New Roman"/>
                <w:b/>
                <w:sz w:val="26"/>
                <w:szCs w:val="26"/>
                <w:lang w:val="en-US"/>
              </w:rPr>
              <w:t>ỦY BAN NHÂN DÂN</w:t>
            </w:r>
            <w:r w:rsidRPr="00127FC7">
              <w:rPr>
                <w:rFonts w:ascii="Times New Roman" w:hAnsi="Times New Roman" w:cs="Times New Roman"/>
                <w:b/>
                <w:sz w:val="26"/>
                <w:szCs w:val="26"/>
                <w:lang w:val="en-US"/>
              </w:rPr>
              <w:br/>
              <w:t>THÀNH PHỐ HỒ CHÍ MINH</w:t>
            </w:r>
          </w:p>
          <w:p w14:paraId="5A4A2965" w14:textId="77777777" w:rsidR="002F2BDD" w:rsidRPr="00127FC7" w:rsidRDefault="002F2BDD" w:rsidP="003A32CE">
            <w:pPr>
              <w:jc w:val="center"/>
              <w:rPr>
                <w:rFonts w:ascii="Times New Roman" w:hAnsi="Times New Roman" w:cs="Times New Roman"/>
                <w:sz w:val="26"/>
                <w:szCs w:val="26"/>
                <w:lang w:val="pt-BR" w:eastAsia="vi-VN"/>
              </w:rPr>
            </w:pPr>
            <w:r w:rsidRPr="00127FC7">
              <w:rPr>
                <w:rFonts w:ascii="Times New Roman" w:hAnsi="Times New Roman" w:cs="Times New Roman"/>
                <w:b/>
                <w:bCs/>
                <w:sz w:val="26"/>
                <w:szCs w:val="26"/>
                <w:lang w:val="pt-BR" w:eastAsia="vi-VN"/>
              </w:rPr>
              <w:t>________________</w:t>
            </w:r>
            <w:r w:rsidRPr="00127FC7">
              <w:rPr>
                <w:rFonts w:ascii="Times New Roman" w:hAnsi="Times New Roman" w:cs="Times New Roman"/>
                <w:sz w:val="26"/>
                <w:szCs w:val="26"/>
                <w:lang w:val="pt-BR" w:eastAsia="vi-VN"/>
              </w:rPr>
              <w:t>_____</w:t>
            </w:r>
            <w:r w:rsidRPr="00127FC7">
              <w:rPr>
                <w:rFonts w:ascii="Times New Roman" w:hAnsi="Times New Roman" w:cs="Times New Roman"/>
                <w:sz w:val="26"/>
                <w:szCs w:val="26"/>
                <w:lang w:val="pt-BR" w:eastAsia="vi-VN"/>
              </w:rPr>
              <w:br/>
            </w:r>
          </w:p>
        </w:tc>
        <w:tc>
          <w:tcPr>
            <w:tcW w:w="5953" w:type="dxa"/>
            <w:shd w:val="clear" w:color="auto" w:fill="FFFFFF"/>
            <w:tcMar>
              <w:top w:w="0" w:type="dxa"/>
              <w:left w:w="108" w:type="dxa"/>
              <w:bottom w:w="0" w:type="dxa"/>
              <w:right w:w="108" w:type="dxa"/>
            </w:tcMar>
            <w:hideMark/>
          </w:tcPr>
          <w:p w14:paraId="6A22ED5E" w14:textId="77777777" w:rsidR="002F2BDD" w:rsidRPr="00127FC7" w:rsidRDefault="002F2BDD" w:rsidP="003A32CE">
            <w:pPr>
              <w:jc w:val="center"/>
              <w:rPr>
                <w:rFonts w:ascii="Times New Roman" w:hAnsi="Times New Roman" w:cs="Times New Roman"/>
                <w:b/>
                <w:bCs/>
                <w:sz w:val="26"/>
                <w:szCs w:val="26"/>
                <w:lang w:val="pt-BR" w:eastAsia="vi-VN"/>
              </w:rPr>
            </w:pPr>
            <w:r w:rsidRPr="00127FC7">
              <w:rPr>
                <w:rFonts w:ascii="Times New Roman" w:hAnsi="Times New Roman" w:cs="Times New Roman"/>
                <w:b/>
                <w:bCs/>
                <w:sz w:val="26"/>
                <w:szCs w:val="26"/>
                <w:lang w:val="pt-BR" w:eastAsia="vi-VN"/>
              </w:rPr>
              <w:t>CỘNG HÒA XÃ HỘI CHỦ NGHĨA VIỆT NAM</w:t>
            </w:r>
            <w:r w:rsidRPr="00127FC7">
              <w:rPr>
                <w:rFonts w:ascii="Times New Roman" w:hAnsi="Times New Roman" w:cs="Times New Roman"/>
                <w:b/>
                <w:bCs/>
                <w:sz w:val="26"/>
                <w:szCs w:val="26"/>
                <w:lang w:val="pt-BR" w:eastAsia="vi-VN"/>
              </w:rPr>
              <w:br/>
            </w:r>
            <w:proofErr w:type="spellStart"/>
            <w:r w:rsidRPr="00127FC7">
              <w:rPr>
                <w:rFonts w:ascii="Times New Roman" w:hAnsi="Times New Roman" w:cs="Times New Roman"/>
                <w:b/>
                <w:bCs/>
                <w:sz w:val="26"/>
                <w:szCs w:val="26"/>
                <w:lang w:val="pt-BR" w:eastAsia="vi-VN"/>
              </w:rPr>
              <w:t>Độc</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lập</w:t>
            </w:r>
            <w:proofErr w:type="spellEnd"/>
            <w:r w:rsidRPr="00127FC7">
              <w:rPr>
                <w:rFonts w:ascii="Times New Roman" w:hAnsi="Times New Roman" w:cs="Times New Roman"/>
                <w:b/>
                <w:bCs/>
                <w:sz w:val="26"/>
                <w:szCs w:val="26"/>
                <w:lang w:val="pt-BR" w:eastAsia="vi-VN"/>
              </w:rPr>
              <w:t xml:space="preserve"> - </w:t>
            </w:r>
            <w:proofErr w:type="spellStart"/>
            <w:r w:rsidRPr="00127FC7">
              <w:rPr>
                <w:rFonts w:ascii="Times New Roman" w:hAnsi="Times New Roman" w:cs="Times New Roman"/>
                <w:b/>
                <w:bCs/>
                <w:sz w:val="26"/>
                <w:szCs w:val="26"/>
                <w:lang w:val="pt-BR" w:eastAsia="vi-VN"/>
              </w:rPr>
              <w:t>Tự</w:t>
            </w:r>
            <w:proofErr w:type="spellEnd"/>
            <w:r w:rsidRPr="00127FC7">
              <w:rPr>
                <w:rFonts w:ascii="Times New Roman" w:hAnsi="Times New Roman" w:cs="Times New Roman"/>
                <w:b/>
                <w:bCs/>
                <w:sz w:val="26"/>
                <w:szCs w:val="26"/>
                <w:lang w:val="pt-BR" w:eastAsia="vi-VN"/>
              </w:rPr>
              <w:t xml:space="preserve"> do - </w:t>
            </w:r>
            <w:proofErr w:type="spellStart"/>
            <w:r w:rsidRPr="00127FC7">
              <w:rPr>
                <w:rFonts w:ascii="Times New Roman" w:hAnsi="Times New Roman" w:cs="Times New Roman"/>
                <w:b/>
                <w:bCs/>
                <w:sz w:val="26"/>
                <w:szCs w:val="26"/>
                <w:lang w:val="pt-BR" w:eastAsia="vi-VN"/>
              </w:rPr>
              <w:t>Hạnh</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phúc</w:t>
            </w:r>
            <w:proofErr w:type="spellEnd"/>
            <w:r w:rsidRPr="00127FC7">
              <w:rPr>
                <w:rFonts w:ascii="Times New Roman" w:hAnsi="Times New Roman" w:cs="Times New Roman"/>
                <w:b/>
                <w:bCs/>
                <w:sz w:val="26"/>
                <w:szCs w:val="26"/>
                <w:lang w:val="pt-BR" w:eastAsia="vi-VN"/>
              </w:rPr>
              <w:t> </w:t>
            </w:r>
          </w:p>
          <w:p w14:paraId="58F91BA5" w14:textId="77777777" w:rsidR="002F2BDD" w:rsidRPr="00127FC7" w:rsidRDefault="002F2BDD" w:rsidP="003A32CE">
            <w:pPr>
              <w:jc w:val="center"/>
              <w:rPr>
                <w:rFonts w:ascii="Times New Roman" w:hAnsi="Times New Roman" w:cs="Times New Roman"/>
                <w:sz w:val="26"/>
                <w:szCs w:val="26"/>
                <w:lang w:val="pt-BR" w:eastAsia="vi-VN"/>
              </w:rPr>
            </w:pPr>
            <w:r w:rsidRPr="00127FC7">
              <w:rPr>
                <w:rFonts w:ascii="Times New Roman" w:hAnsi="Times New Roman" w:cs="Times New Roman"/>
                <w:b/>
                <w:bCs/>
                <w:sz w:val="26"/>
                <w:szCs w:val="26"/>
                <w:vertAlign w:val="superscript"/>
                <w:lang w:val="pt-BR" w:eastAsia="vi-VN"/>
              </w:rPr>
              <w:t>_______________________________________</w:t>
            </w:r>
            <w:r w:rsidRPr="00127FC7">
              <w:rPr>
                <w:rFonts w:ascii="Times New Roman" w:hAnsi="Times New Roman" w:cs="Times New Roman"/>
                <w:b/>
                <w:bCs/>
                <w:sz w:val="26"/>
                <w:szCs w:val="26"/>
                <w:lang w:val="pt-BR" w:eastAsia="vi-VN"/>
              </w:rPr>
              <w:br/>
            </w:r>
          </w:p>
        </w:tc>
      </w:tr>
      <w:tr w:rsidR="00127FC7" w:rsidRPr="00127FC7" w14:paraId="3ED3EB34" w14:textId="77777777" w:rsidTr="003A32CE">
        <w:trPr>
          <w:tblCellSpacing w:w="0" w:type="dxa"/>
        </w:trPr>
        <w:tc>
          <w:tcPr>
            <w:tcW w:w="4253" w:type="dxa"/>
            <w:shd w:val="clear" w:color="auto" w:fill="FFFFFF"/>
            <w:tcMar>
              <w:top w:w="0" w:type="dxa"/>
              <w:left w:w="108" w:type="dxa"/>
              <w:bottom w:w="0" w:type="dxa"/>
              <w:right w:w="108" w:type="dxa"/>
            </w:tcMar>
            <w:hideMark/>
          </w:tcPr>
          <w:p w14:paraId="753F634A" w14:textId="77777777" w:rsidR="002F2BDD" w:rsidRPr="00127FC7" w:rsidRDefault="002F2BDD" w:rsidP="003A32CE">
            <w:pPr>
              <w:spacing w:before="240" w:after="120" w:line="360" w:lineRule="exact"/>
              <w:jc w:val="center"/>
              <w:rPr>
                <w:rFonts w:ascii="Times New Roman" w:hAnsi="Times New Roman" w:cs="Times New Roman"/>
                <w:sz w:val="26"/>
                <w:szCs w:val="26"/>
                <w:lang w:eastAsia="vi-VN"/>
              </w:rPr>
            </w:pPr>
            <w:proofErr w:type="spellStart"/>
            <w:r w:rsidRPr="00127FC7">
              <w:rPr>
                <w:rFonts w:ascii="Times New Roman" w:hAnsi="Times New Roman" w:cs="Times New Roman"/>
                <w:sz w:val="26"/>
                <w:szCs w:val="26"/>
                <w:lang w:eastAsia="vi-VN"/>
              </w:rPr>
              <w:t>Số</w:t>
            </w:r>
            <w:proofErr w:type="spellEnd"/>
            <w:r w:rsidRPr="00127FC7">
              <w:rPr>
                <w:rFonts w:ascii="Times New Roman" w:hAnsi="Times New Roman" w:cs="Times New Roman"/>
                <w:sz w:val="26"/>
                <w:szCs w:val="26"/>
                <w:lang w:eastAsia="vi-VN"/>
              </w:rPr>
              <w:t>: .../20.../GCN-GĐ</w:t>
            </w:r>
          </w:p>
        </w:tc>
        <w:tc>
          <w:tcPr>
            <w:tcW w:w="5953" w:type="dxa"/>
            <w:shd w:val="clear" w:color="auto" w:fill="FFFFFF"/>
            <w:tcMar>
              <w:top w:w="0" w:type="dxa"/>
              <w:left w:w="108" w:type="dxa"/>
              <w:bottom w:w="0" w:type="dxa"/>
              <w:right w:w="108" w:type="dxa"/>
            </w:tcMar>
            <w:hideMark/>
          </w:tcPr>
          <w:p w14:paraId="1BD11308" w14:textId="77777777" w:rsidR="002F2BDD" w:rsidRPr="00127FC7" w:rsidRDefault="002F2BDD" w:rsidP="003A32CE">
            <w:pPr>
              <w:spacing w:before="240" w:after="120" w:line="360" w:lineRule="exact"/>
              <w:jc w:val="center"/>
              <w:rPr>
                <w:rFonts w:ascii="Times New Roman" w:hAnsi="Times New Roman" w:cs="Times New Roman"/>
                <w:sz w:val="26"/>
                <w:szCs w:val="26"/>
                <w:lang w:eastAsia="vi-VN"/>
              </w:rPr>
            </w:pPr>
            <w:proofErr w:type="spellStart"/>
            <w:r w:rsidRPr="00127FC7">
              <w:rPr>
                <w:rFonts w:ascii="Times New Roman" w:hAnsi="Times New Roman" w:cs="Times New Roman"/>
                <w:i/>
                <w:sz w:val="26"/>
                <w:szCs w:val="26"/>
              </w:rPr>
              <w:t>Thành</w:t>
            </w:r>
            <w:proofErr w:type="spellEnd"/>
            <w:r w:rsidRPr="00127FC7">
              <w:rPr>
                <w:rFonts w:ascii="Times New Roman" w:hAnsi="Times New Roman" w:cs="Times New Roman"/>
                <w:i/>
                <w:sz w:val="26"/>
                <w:szCs w:val="26"/>
              </w:rPr>
              <w:t xml:space="preserve"> </w:t>
            </w:r>
            <w:proofErr w:type="spellStart"/>
            <w:r w:rsidRPr="00127FC7">
              <w:rPr>
                <w:rFonts w:ascii="Times New Roman" w:hAnsi="Times New Roman" w:cs="Times New Roman"/>
                <w:i/>
                <w:sz w:val="26"/>
                <w:szCs w:val="26"/>
              </w:rPr>
              <w:t>phố</w:t>
            </w:r>
            <w:proofErr w:type="spellEnd"/>
            <w:r w:rsidRPr="00127FC7">
              <w:rPr>
                <w:rFonts w:ascii="Times New Roman" w:hAnsi="Times New Roman" w:cs="Times New Roman"/>
                <w:i/>
                <w:sz w:val="26"/>
                <w:szCs w:val="26"/>
              </w:rPr>
              <w:t xml:space="preserve"> </w:t>
            </w:r>
            <w:proofErr w:type="spellStart"/>
            <w:r w:rsidRPr="00127FC7">
              <w:rPr>
                <w:rFonts w:ascii="Times New Roman" w:hAnsi="Times New Roman" w:cs="Times New Roman"/>
                <w:i/>
                <w:sz w:val="26"/>
                <w:szCs w:val="26"/>
              </w:rPr>
              <w:t>Hồ</w:t>
            </w:r>
            <w:proofErr w:type="spellEnd"/>
            <w:r w:rsidRPr="00127FC7">
              <w:rPr>
                <w:rFonts w:ascii="Times New Roman" w:hAnsi="Times New Roman" w:cs="Times New Roman"/>
                <w:i/>
                <w:sz w:val="26"/>
                <w:szCs w:val="26"/>
              </w:rPr>
              <w:t xml:space="preserve"> </w:t>
            </w:r>
            <w:proofErr w:type="spellStart"/>
            <w:r w:rsidRPr="00127FC7">
              <w:rPr>
                <w:rFonts w:ascii="Times New Roman" w:hAnsi="Times New Roman" w:cs="Times New Roman"/>
                <w:i/>
                <w:sz w:val="26"/>
                <w:szCs w:val="26"/>
              </w:rPr>
              <w:t>Chí</w:t>
            </w:r>
            <w:proofErr w:type="spellEnd"/>
            <w:r w:rsidRPr="00127FC7">
              <w:rPr>
                <w:rFonts w:ascii="Times New Roman" w:hAnsi="Times New Roman" w:cs="Times New Roman"/>
                <w:i/>
                <w:sz w:val="26"/>
                <w:szCs w:val="26"/>
              </w:rPr>
              <w:t xml:space="preserve"> Minh, </w:t>
            </w:r>
            <w:proofErr w:type="spellStart"/>
            <w:r w:rsidRPr="00127FC7">
              <w:rPr>
                <w:rFonts w:ascii="Times New Roman" w:hAnsi="Times New Roman" w:cs="Times New Roman"/>
                <w:i/>
                <w:sz w:val="26"/>
                <w:szCs w:val="26"/>
              </w:rPr>
              <w:t>ngày</w:t>
            </w:r>
            <w:proofErr w:type="spellEnd"/>
            <w:r w:rsidRPr="00127FC7">
              <w:rPr>
                <w:rFonts w:ascii="Times New Roman" w:hAnsi="Times New Roman" w:cs="Times New Roman"/>
                <w:i/>
                <w:sz w:val="26"/>
                <w:szCs w:val="26"/>
              </w:rPr>
              <w:t xml:space="preserve"> … </w:t>
            </w:r>
            <w:proofErr w:type="spellStart"/>
            <w:r w:rsidRPr="00127FC7">
              <w:rPr>
                <w:rFonts w:ascii="Times New Roman" w:hAnsi="Times New Roman" w:cs="Times New Roman"/>
                <w:i/>
                <w:sz w:val="26"/>
                <w:szCs w:val="26"/>
              </w:rPr>
              <w:t>tháng</w:t>
            </w:r>
            <w:proofErr w:type="spellEnd"/>
            <w:proofErr w:type="gramStart"/>
            <w:r w:rsidRPr="00127FC7">
              <w:rPr>
                <w:rFonts w:ascii="Times New Roman" w:hAnsi="Times New Roman" w:cs="Times New Roman"/>
                <w:i/>
                <w:sz w:val="26"/>
                <w:szCs w:val="26"/>
              </w:rPr>
              <w:t>….</w:t>
            </w:r>
            <w:proofErr w:type="spellStart"/>
            <w:r w:rsidRPr="00127FC7">
              <w:rPr>
                <w:rFonts w:ascii="Times New Roman" w:hAnsi="Times New Roman" w:cs="Times New Roman"/>
                <w:i/>
                <w:sz w:val="26"/>
                <w:szCs w:val="26"/>
              </w:rPr>
              <w:t>năm</w:t>
            </w:r>
            <w:proofErr w:type="spellEnd"/>
            <w:proofErr w:type="gramEnd"/>
            <w:r w:rsidRPr="00127FC7">
              <w:rPr>
                <w:rFonts w:ascii="Times New Roman" w:hAnsi="Times New Roman" w:cs="Times New Roman"/>
                <w:i/>
                <w:sz w:val="26"/>
                <w:szCs w:val="26"/>
              </w:rPr>
              <w:t xml:space="preserve"> 20..</w:t>
            </w:r>
          </w:p>
        </w:tc>
      </w:tr>
    </w:tbl>
    <w:p w14:paraId="62F306CD" w14:textId="77777777" w:rsidR="002F2BDD" w:rsidRPr="00127FC7" w:rsidRDefault="002F2BDD" w:rsidP="002F2BDD">
      <w:pPr>
        <w:shd w:val="clear" w:color="auto" w:fill="FFFFFF"/>
        <w:spacing w:before="120" w:after="120" w:line="360" w:lineRule="exact"/>
        <w:jc w:val="right"/>
        <w:rPr>
          <w:rFonts w:ascii="Times New Roman" w:hAnsi="Times New Roman" w:cs="Times New Roman"/>
          <w:sz w:val="26"/>
          <w:szCs w:val="26"/>
          <w:lang w:eastAsia="vi-VN"/>
        </w:rPr>
      </w:pPr>
      <w:r w:rsidRPr="00127FC7">
        <w:rPr>
          <w:rFonts w:ascii="Times New Roman" w:hAnsi="Times New Roman" w:cs="Times New Roman"/>
          <w:b/>
          <w:bCs/>
          <w:sz w:val="26"/>
          <w:szCs w:val="26"/>
          <w:lang w:eastAsia="vi-VN"/>
        </w:rPr>
        <w:t> </w:t>
      </w:r>
    </w:p>
    <w:p w14:paraId="2058C94E" w14:textId="77777777" w:rsidR="002F2BDD" w:rsidRPr="00127FC7" w:rsidRDefault="002F2BDD" w:rsidP="002F2BDD">
      <w:pPr>
        <w:shd w:val="clear" w:color="auto" w:fill="FFFFFF"/>
        <w:spacing w:before="120" w:after="120" w:line="360" w:lineRule="exact"/>
        <w:jc w:val="center"/>
        <w:rPr>
          <w:rFonts w:ascii="Times New Roman" w:hAnsi="Times New Roman" w:cs="Times New Roman"/>
          <w:b/>
          <w:bCs/>
          <w:sz w:val="26"/>
          <w:szCs w:val="26"/>
          <w:lang w:eastAsia="vi-VN"/>
        </w:rPr>
      </w:pPr>
      <w:r w:rsidRPr="00127FC7">
        <w:rPr>
          <w:rFonts w:ascii="Times New Roman" w:hAnsi="Times New Roman" w:cs="Times New Roman"/>
          <w:b/>
          <w:bCs/>
          <w:sz w:val="26"/>
          <w:szCs w:val="26"/>
          <w:lang w:eastAsia="vi-VN"/>
        </w:rPr>
        <w:t>GIẤY CHỨNG NHẬN ĐỦ ĐIỀU KIỆN</w:t>
      </w:r>
    </w:p>
    <w:p w14:paraId="092F7F38" w14:textId="77777777" w:rsidR="002F2BDD" w:rsidRPr="00127FC7" w:rsidRDefault="002F2BDD" w:rsidP="002F2BDD">
      <w:pPr>
        <w:shd w:val="clear" w:color="auto" w:fill="FFFFFF"/>
        <w:spacing w:before="120" w:after="120" w:line="360" w:lineRule="exact"/>
        <w:jc w:val="center"/>
        <w:rPr>
          <w:rFonts w:ascii="Times New Roman" w:hAnsi="Times New Roman" w:cs="Times New Roman"/>
          <w:b/>
          <w:bCs/>
          <w:sz w:val="26"/>
          <w:szCs w:val="26"/>
          <w:lang w:eastAsia="vi-VN"/>
        </w:rPr>
      </w:pPr>
      <w:r w:rsidRPr="00127FC7">
        <w:rPr>
          <w:rFonts w:ascii="Times New Roman" w:hAnsi="Times New Roman" w:cs="Times New Roman"/>
          <w:b/>
          <w:bCs/>
          <w:sz w:val="26"/>
          <w:szCs w:val="26"/>
          <w:lang w:eastAsia="vi-VN"/>
        </w:rPr>
        <w:t>HOẠT ĐỘNG DỊCH VỤ GIÁM ĐỊNH CÔNG NGHỆ</w:t>
      </w:r>
    </w:p>
    <w:p w14:paraId="7E303E90" w14:textId="77777777" w:rsidR="002F2BDD" w:rsidRPr="00127FC7" w:rsidRDefault="002F2BDD" w:rsidP="002F2BDD">
      <w:pPr>
        <w:shd w:val="clear" w:color="auto" w:fill="FFFFFF"/>
        <w:spacing w:before="120" w:after="120" w:line="360" w:lineRule="exact"/>
        <w:jc w:val="center"/>
        <w:rPr>
          <w:rFonts w:ascii="Times New Roman" w:hAnsi="Times New Roman" w:cs="Times New Roman"/>
          <w:sz w:val="26"/>
          <w:szCs w:val="26"/>
          <w:vertAlign w:val="superscript"/>
          <w:lang w:eastAsia="vi-VN"/>
        </w:rPr>
      </w:pPr>
      <w:r w:rsidRPr="00127FC7">
        <w:rPr>
          <w:rFonts w:ascii="Times New Roman" w:hAnsi="Times New Roman" w:cs="Times New Roman"/>
          <w:sz w:val="26"/>
          <w:szCs w:val="26"/>
          <w:vertAlign w:val="superscript"/>
          <w:lang w:eastAsia="vi-VN"/>
        </w:rPr>
        <w:t>_______________________</w:t>
      </w:r>
    </w:p>
    <w:p w14:paraId="1BDD157F" w14:textId="77777777" w:rsidR="002F2BDD" w:rsidRPr="00127FC7" w:rsidRDefault="002F2BDD" w:rsidP="002F2BDD">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127FC7">
        <w:rPr>
          <w:rFonts w:ascii="Times New Roman" w:hAnsi="Times New Roman" w:cs="Times New Roman"/>
          <w:sz w:val="26"/>
          <w:szCs w:val="26"/>
          <w:lang w:eastAsia="vi-VN"/>
        </w:rPr>
        <w:t>Căn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cứ</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Luật</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Tổ</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chức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chính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quyền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địa</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phương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ngày</w:t>
      </w:r>
      <w:proofErr w:type="spellEnd"/>
      <w:r w:rsidRPr="00127FC7">
        <w:rPr>
          <w:rFonts w:ascii="Times New Roman" w:hAnsi="Times New Roman" w:cs="Times New Roman"/>
          <w:sz w:val="26"/>
          <w:szCs w:val="26"/>
          <w:lang w:eastAsia="vi-VN"/>
        </w:rPr>
        <w:t xml:space="preserve"> 16 </w:t>
      </w:r>
      <w:proofErr w:type="spellStart"/>
      <w:r w:rsidRPr="00127FC7">
        <w:rPr>
          <w:rFonts w:ascii="Times New Roman" w:hAnsi="Times New Roman" w:cs="Times New Roman"/>
          <w:sz w:val="26"/>
          <w:szCs w:val="26"/>
          <w:lang w:eastAsia="vi-VN"/>
        </w:rPr>
        <w:t>tháng</w:t>
      </w:r>
      <w:proofErr w:type="spellEnd"/>
      <w:r w:rsidRPr="00127FC7">
        <w:rPr>
          <w:rFonts w:ascii="Times New Roman" w:hAnsi="Times New Roman" w:cs="Times New Roman"/>
          <w:sz w:val="26"/>
          <w:szCs w:val="26"/>
          <w:lang w:eastAsia="vi-VN"/>
        </w:rPr>
        <w:t xml:space="preserve"> 6 </w:t>
      </w:r>
      <w:proofErr w:type="spellStart"/>
      <w:r w:rsidRPr="00127FC7">
        <w:rPr>
          <w:rFonts w:ascii="Times New Roman" w:hAnsi="Times New Roman" w:cs="Times New Roman"/>
          <w:sz w:val="26"/>
          <w:szCs w:val="26"/>
          <w:lang w:eastAsia="vi-VN"/>
        </w:rPr>
        <w:t>năm</w:t>
      </w:r>
      <w:proofErr w:type="spellEnd"/>
      <w:r w:rsidRPr="00127FC7">
        <w:rPr>
          <w:rFonts w:ascii="Times New Roman" w:hAnsi="Times New Roman" w:cs="Times New Roman"/>
          <w:sz w:val="26"/>
          <w:szCs w:val="26"/>
          <w:lang w:eastAsia="vi-VN"/>
        </w:rPr>
        <w:t xml:space="preserve"> 2025;</w:t>
      </w:r>
    </w:p>
    <w:p w14:paraId="0B8E744B" w14:textId="77777777" w:rsidR="002F2BDD" w:rsidRPr="00127FC7" w:rsidRDefault="002F2BDD" w:rsidP="002F2BDD">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127FC7">
        <w:rPr>
          <w:rFonts w:ascii="Times New Roman" w:hAnsi="Times New Roman" w:cs="Times New Roman"/>
          <w:sz w:val="26"/>
          <w:szCs w:val="26"/>
          <w:lang w:eastAsia="vi-VN"/>
        </w:rPr>
        <w:t>Căn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cứ</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Nghị</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định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số</w:t>
      </w:r>
      <w:proofErr w:type="spellEnd"/>
      <w:r w:rsidRPr="00127FC7">
        <w:rPr>
          <w:rFonts w:ascii="Times New Roman" w:hAnsi="Times New Roman" w:cs="Times New Roman"/>
          <w:sz w:val="26"/>
          <w:szCs w:val="26"/>
          <w:lang w:eastAsia="vi-VN"/>
        </w:rPr>
        <w:t xml:space="preserve"> 76/2018/NĐ-CP </w:t>
      </w:r>
      <w:proofErr w:type="spellStart"/>
      <w:r w:rsidRPr="00127FC7">
        <w:rPr>
          <w:rFonts w:ascii="Times New Roman" w:hAnsi="Times New Roman" w:cs="Times New Roman"/>
          <w:sz w:val="26"/>
          <w:szCs w:val="26"/>
          <w:lang w:eastAsia="vi-VN"/>
        </w:rPr>
        <w:t>ngày</w:t>
      </w:r>
      <w:proofErr w:type="spellEnd"/>
      <w:r w:rsidRPr="00127FC7">
        <w:rPr>
          <w:rFonts w:ascii="Times New Roman" w:hAnsi="Times New Roman" w:cs="Times New Roman"/>
          <w:sz w:val="26"/>
          <w:szCs w:val="26"/>
          <w:lang w:eastAsia="vi-VN"/>
        </w:rPr>
        <w:t xml:space="preserve"> 15 </w:t>
      </w:r>
      <w:proofErr w:type="spellStart"/>
      <w:r w:rsidRPr="00127FC7">
        <w:rPr>
          <w:rFonts w:ascii="Times New Roman" w:hAnsi="Times New Roman" w:cs="Times New Roman"/>
          <w:sz w:val="26"/>
          <w:szCs w:val="26"/>
          <w:lang w:eastAsia="vi-VN"/>
        </w:rPr>
        <w:t>tháng</w:t>
      </w:r>
      <w:proofErr w:type="spellEnd"/>
      <w:r w:rsidRPr="00127FC7">
        <w:rPr>
          <w:rFonts w:ascii="Times New Roman" w:hAnsi="Times New Roman" w:cs="Times New Roman"/>
          <w:sz w:val="26"/>
          <w:szCs w:val="26"/>
          <w:lang w:eastAsia="vi-VN"/>
        </w:rPr>
        <w:t xml:space="preserve"> 5 </w:t>
      </w:r>
      <w:proofErr w:type="spellStart"/>
      <w:r w:rsidRPr="00127FC7">
        <w:rPr>
          <w:rFonts w:ascii="Times New Roman" w:hAnsi="Times New Roman" w:cs="Times New Roman"/>
          <w:sz w:val="26"/>
          <w:szCs w:val="26"/>
          <w:lang w:eastAsia="vi-VN"/>
        </w:rPr>
        <w:t>năm</w:t>
      </w:r>
      <w:proofErr w:type="spellEnd"/>
      <w:r w:rsidRPr="00127FC7">
        <w:rPr>
          <w:rFonts w:ascii="Times New Roman" w:hAnsi="Times New Roman" w:cs="Times New Roman"/>
          <w:sz w:val="26"/>
          <w:szCs w:val="26"/>
          <w:lang w:eastAsia="vi-VN"/>
        </w:rPr>
        <w:t xml:space="preserve"> 2018 </w:t>
      </w:r>
      <w:proofErr w:type="spellStart"/>
      <w:r w:rsidRPr="00127FC7">
        <w:rPr>
          <w:rFonts w:ascii="Times New Roman" w:hAnsi="Times New Roman" w:cs="Times New Roman"/>
          <w:sz w:val="26"/>
          <w:szCs w:val="26"/>
          <w:lang w:eastAsia="vi-VN"/>
        </w:rPr>
        <w:t>của</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Chính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phủ</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quy</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định</w:t>
      </w:r>
      <w:proofErr w:type="spellEnd"/>
      <w:r w:rsidRPr="00127FC7">
        <w:rPr>
          <w:rFonts w:ascii="Times New Roman" w:hAnsi="Times New Roman" w:cs="Times New Roman"/>
          <w:sz w:val="26"/>
          <w:szCs w:val="26"/>
          <w:lang w:eastAsia="vi-VN"/>
        </w:rPr>
        <w:t xml:space="preserve"> chi </w:t>
      </w:r>
      <w:proofErr w:type="spellStart"/>
      <w:r w:rsidRPr="00127FC7">
        <w:rPr>
          <w:rFonts w:ascii="Times New Roman" w:hAnsi="Times New Roman" w:cs="Times New Roman"/>
          <w:sz w:val="26"/>
          <w:szCs w:val="26"/>
          <w:lang w:eastAsia="vi-VN"/>
        </w:rPr>
        <w:t>tiết</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và</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hướng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dẫn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thi</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hành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một</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số</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điều</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của</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Luật</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Chuyển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giao</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công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nghệ</w:t>
      </w:r>
      <w:proofErr w:type="spellEnd"/>
      <w:r w:rsidRPr="00127FC7">
        <w:rPr>
          <w:rFonts w:ascii="Times New Roman" w:hAnsi="Times New Roman" w:cs="Times New Roman"/>
          <w:sz w:val="26"/>
          <w:szCs w:val="26"/>
          <w:lang w:eastAsia="vi-VN"/>
        </w:rPr>
        <w:t>;</w:t>
      </w:r>
    </w:p>
    <w:p w14:paraId="73101BD6" w14:textId="77777777" w:rsidR="002F2BDD" w:rsidRPr="00127FC7" w:rsidRDefault="002F2BDD" w:rsidP="002F2BDD">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127FC7">
        <w:rPr>
          <w:rFonts w:ascii="Times New Roman" w:hAnsi="Times New Roman" w:cs="Times New Roman"/>
          <w:sz w:val="26"/>
          <w:szCs w:val="26"/>
          <w:lang w:eastAsia="vi-VN"/>
        </w:rPr>
        <w:t>Căn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cứ</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Quyết</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định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số</w:t>
      </w:r>
      <w:proofErr w:type="spellEnd"/>
      <w:r w:rsidRPr="00127FC7">
        <w:rPr>
          <w:rFonts w:ascii="Times New Roman" w:hAnsi="Times New Roman" w:cs="Times New Roman"/>
          <w:sz w:val="26"/>
          <w:szCs w:val="26"/>
          <w:lang w:eastAsia="vi-VN"/>
        </w:rPr>
        <w:t>………… </w:t>
      </w:r>
      <w:proofErr w:type="spellStart"/>
      <w:r w:rsidRPr="00127FC7">
        <w:rPr>
          <w:rFonts w:ascii="Times New Roman" w:hAnsi="Times New Roman" w:cs="Times New Roman"/>
          <w:sz w:val="26"/>
          <w:szCs w:val="26"/>
          <w:lang w:eastAsia="vi-VN"/>
        </w:rPr>
        <w:t>quy</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định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chức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năng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nhiệm</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vụ</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quyền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hạn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và</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cơ</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cấu</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tổ</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chức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của</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tên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cơ</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quan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thẩm</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định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hồ</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sơ</w:t>
      </w:r>
      <w:proofErr w:type="spellEnd"/>
      <w:r w:rsidRPr="00127FC7">
        <w:rPr>
          <w:rFonts w:ascii="Times New Roman" w:hAnsi="Times New Roman" w:cs="Times New Roman"/>
          <w:sz w:val="26"/>
          <w:szCs w:val="26"/>
          <w:lang w:eastAsia="vi-VN"/>
        </w:rPr>
        <w:t>);</w:t>
      </w:r>
    </w:p>
    <w:p w14:paraId="4C08E298" w14:textId="77777777" w:rsidR="002F2BDD" w:rsidRPr="00127FC7" w:rsidRDefault="002F2BDD" w:rsidP="002F2BDD">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127FC7">
        <w:rPr>
          <w:rFonts w:ascii="Times New Roman" w:hAnsi="Times New Roman" w:cs="Times New Roman"/>
          <w:sz w:val="26"/>
          <w:szCs w:val="26"/>
          <w:lang w:eastAsia="vi-VN"/>
        </w:rPr>
        <w:t>Xét</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đề</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nghị</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của</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tên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đơn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vị</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được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giao</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thẩm</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xét</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hồ</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sơ</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và</w:t>
      </w:r>
      <w:proofErr w:type="spellEnd"/>
      <w:r w:rsidRPr="00127FC7">
        <w:rPr>
          <w:rFonts w:ascii="Times New Roman" w:hAnsi="Times New Roman" w:cs="Times New Roman"/>
          <w:sz w:val="26"/>
          <w:szCs w:val="26"/>
          <w:lang w:eastAsia="vi-VN"/>
        </w:rPr>
        <w:t>/</w:t>
      </w:r>
      <w:proofErr w:type="spellStart"/>
      <w:r w:rsidRPr="00127FC7">
        <w:rPr>
          <w:rFonts w:ascii="Times New Roman" w:hAnsi="Times New Roman" w:cs="Times New Roman"/>
          <w:sz w:val="26"/>
          <w:szCs w:val="26"/>
          <w:lang w:eastAsia="vi-VN"/>
        </w:rPr>
        <w:t>hoặc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tên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cơ</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quan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thẩm</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định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hồ</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sơ</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chứng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nhận</w:t>
      </w:r>
      <w:proofErr w:type="spellEnd"/>
      <w:r w:rsidRPr="00127FC7">
        <w:rPr>
          <w:rFonts w:ascii="Times New Roman" w:hAnsi="Times New Roman" w:cs="Times New Roman"/>
          <w:sz w:val="26"/>
          <w:szCs w:val="26"/>
          <w:lang w:eastAsia="vi-VN"/>
        </w:rPr>
        <w:t>:</w:t>
      </w:r>
    </w:p>
    <w:p w14:paraId="0BE9B2D2" w14:textId="77777777" w:rsidR="002F2BDD" w:rsidRPr="00127FC7" w:rsidRDefault="002F2BDD" w:rsidP="002F2BDD">
      <w:pPr>
        <w:shd w:val="clear" w:color="auto" w:fill="FFFFFF"/>
        <w:spacing w:before="120" w:after="120" w:line="360" w:lineRule="exact"/>
        <w:ind w:firstLine="567"/>
        <w:jc w:val="both"/>
        <w:rPr>
          <w:rFonts w:ascii="Times New Roman" w:hAnsi="Times New Roman" w:cs="Times New Roman"/>
          <w:sz w:val="26"/>
          <w:szCs w:val="26"/>
          <w:lang w:eastAsia="vi-VN"/>
        </w:rPr>
      </w:pPr>
      <w:r w:rsidRPr="00127FC7">
        <w:rPr>
          <w:rFonts w:ascii="Times New Roman" w:hAnsi="Times New Roman" w:cs="Times New Roman"/>
          <w:sz w:val="26"/>
          <w:szCs w:val="26"/>
          <w:lang w:eastAsia="vi-VN"/>
        </w:rPr>
        <w:t>1. (</w:t>
      </w:r>
      <w:proofErr w:type="spellStart"/>
      <w:r w:rsidRPr="00127FC7">
        <w:rPr>
          <w:rFonts w:ascii="Times New Roman" w:hAnsi="Times New Roman" w:cs="Times New Roman"/>
          <w:sz w:val="26"/>
          <w:szCs w:val="26"/>
          <w:lang w:eastAsia="vi-VN"/>
        </w:rPr>
        <w:t>Tên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tổ</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chức</w:t>
      </w:r>
      <w:proofErr w:type="spellEnd"/>
      <w:r w:rsidRPr="00127FC7">
        <w:rPr>
          <w:rFonts w:ascii="Times New Roman" w:hAnsi="Times New Roman" w:cs="Times New Roman"/>
          <w:sz w:val="26"/>
          <w:szCs w:val="26"/>
          <w:lang w:eastAsia="vi-VN"/>
        </w:rPr>
        <w:t>) ……………………………………</w:t>
      </w:r>
    </w:p>
    <w:p w14:paraId="1F7DCE59" w14:textId="77777777" w:rsidR="002F2BDD" w:rsidRPr="00127FC7" w:rsidRDefault="002F2BDD" w:rsidP="002F2BDD">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127FC7">
        <w:rPr>
          <w:rFonts w:ascii="Times New Roman" w:hAnsi="Times New Roman" w:cs="Times New Roman"/>
          <w:sz w:val="26"/>
          <w:szCs w:val="26"/>
          <w:lang w:eastAsia="vi-VN"/>
        </w:rPr>
        <w:t>Địa</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chỉ</w:t>
      </w:r>
      <w:proofErr w:type="spellEnd"/>
      <w:r w:rsidRPr="00127FC7">
        <w:rPr>
          <w:rFonts w:ascii="Times New Roman" w:hAnsi="Times New Roman" w:cs="Times New Roman"/>
          <w:sz w:val="26"/>
          <w:szCs w:val="26"/>
          <w:lang w:eastAsia="vi-VN"/>
        </w:rPr>
        <w:t>: ………………………………………………………………</w:t>
      </w:r>
      <w:proofErr w:type="gramStart"/>
      <w:r w:rsidRPr="00127FC7">
        <w:rPr>
          <w:rFonts w:ascii="Times New Roman" w:hAnsi="Times New Roman" w:cs="Times New Roman"/>
          <w:sz w:val="26"/>
          <w:szCs w:val="26"/>
          <w:lang w:eastAsia="vi-VN"/>
        </w:rPr>
        <w:t>…..</w:t>
      </w:r>
      <w:proofErr w:type="gramEnd"/>
    </w:p>
    <w:p w14:paraId="3861FEAE" w14:textId="77777777" w:rsidR="002F2BDD" w:rsidRPr="00127FC7" w:rsidRDefault="002F2BDD" w:rsidP="002F2BDD">
      <w:pPr>
        <w:shd w:val="clear" w:color="auto" w:fill="FFFFFF"/>
        <w:spacing w:before="120" w:after="120" w:line="360" w:lineRule="exact"/>
        <w:ind w:firstLine="567"/>
        <w:jc w:val="both"/>
        <w:rPr>
          <w:rFonts w:ascii="Times New Roman" w:hAnsi="Times New Roman" w:cs="Times New Roman"/>
          <w:sz w:val="26"/>
          <w:szCs w:val="26"/>
          <w:lang w:val="fr-FR" w:eastAsia="vi-VN"/>
        </w:rPr>
      </w:pPr>
      <w:proofErr w:type="spellStart"/>
      <w:r w:rsidRPr="00127FC7">
        <w:rPr>
          <w:rFonts w:ascii="Times New Roman" w:hAnsi="Times New Roman" w:cs="Times New Roman"/>
          <w:sz w:val="26"/>
          <w:szCs w:val="26"/>
          <w:lang w:val="fr-FR" w:eastAsia="vi-VN"/>
        </w:rPr>
        <w:t>Điện</w:t>
      </w:r>
      <w:proofErr w:type="spellEnd"/>
      <w:r w:rsidRPr="00127FC7">
        <w:rPr>
          <w:rFonts w:ascii="Times New Roman" w:hAnsi="Times New Roman" w:cs="Times New Roman"/>
          <w:sz w:val="26"/>
          <w:szCs w:val="26"/>
          <w:lang w:val="fr-FR" w:eastAsia="vi-VN"/>
        </w:rPr>
        <w:t xml:space="preserve"> </w:t>
      </w:r>
      <w:proofErr w:type="spellStart"/>
      <w:proofErr w:type="gramStart"/>
      <w:r w:rsidRPr="00127FC7">
        <w:rPr>
          <w:rFonts w:ascii="Times New Roman" w:hAnsi="Times New Roman" w:cs="Times New Roman"/>
          <w:sz w:val="26"/>
          <w:szCs w:val="26"/>
          <w:lang w:val="fr-FR" w:eastAsia="vi-VN"/>
        </w:rPr>
        <w:t>thoại</w:t>
      </w:r>
      <w:proofErr w:type="spellEnd"/>
      <w:r w:rsidRPr="00127FC7">
        <w:rPr>
          <w:rFonts w:ascii="Times New Roman" w:hAnsi="Times New Roman" w:cs="Times New Roman"/>
          <w:sz w:val="26"/>
          <w:szCs w:val="26"/>
          <w:lang w:val="fr-FR" w:eastAsia="vi-VN"/>
        </w:rPr>
        <w:t>:…</w:t>
      </w:r>
      <w:proofErr w:type="gramEnd"/>
      <w:r w:rsidRPr="00127FC7">
        <w:rPr>
          <w:rFonts w:ascii="Times New Roman" w:hAnsi="Times New Roman" w:cs="Times New Roman"/>
          <w:sz w:val="26"/>
          <w:szCs w:val="26"/>
          <w:lang w:val="fr-FR" w:eastAsia="vi-VN"/>
        </w:rPr>
        <w:t>….…… </w:t>
      </w:r>
      <w:proofErr w:type="gramStart"/>
      <w:r w:rsidRPr="00127FC7">
        <w:rPr>
          <w:rFonts w:ascii="Times New Roman" w:hAnsi="Times New Roman" w:cs="Times New Roman"/>
          <w:sz w:val="26"/>
          <w:szCs w:val="26"/>
          <w:lang w:val="fr-FR" w:eastAsia="vi-VN"/>
        </w:rPr>
        <w:t>Fax:…</w:t>
      </w:r>
      <w:proofErr w:type="gramEnd"/>
      <w:r w:rsidRPr="00127FC7">
        <w:rPr>
          <w:rFonts w:ascii="Times New Roman" w:hAnsi="Times New Roman" w:cs="Times New Roman"/>
          <w:sz w:val="26"/>
          <w:szCs w:val="26"/>
          <w:lang w:val="fr-FR" w:eastAsia="vi-VN"/>
        </w:rPr>
        <w:t>…………… E-mail: ……………………...</w:t>
      </w:r>
    </w:p>
    <w:p w14:paraId="22742497" w14:textId="77777777" w:rsidR="002F2BDD" w:rsidRPr="00127FC7" w:rsidRDefault="002F2BDD" w:rsidP="002F2BDD">
      <w:pPr>
        <w:shd w:val="clear" w:color="auto" w:fill="FFFFFF"/>
        <w:spacing w:before="120" w:after="120" w:line="360" w:lineRule="exact"/>
        <w:ind w:firstLine="567"/>
        <w:jc w:val="both"/>
        <w:rPr>
          <w:rFonts w:ascii="Times New Roman" w:hAnsi="Times New Roman" w:cs="Times New Roman"/>
          <w:sz w:val="26"/>
          <w:szCs w:val="26"/>
          <w:lang w:val="fr-FR" w:eastAsia="vi-VN"/>
        </w:rPr>
      </w:pPr>
      <w:proofErr w:type="spellStart"/>
      <w:r w:rsidRPr="00127FC7">
        <w:rPr>
          <w:rFonts w:ascii="Times New Roman" w:hAnsi="Times New Roman" w:cs="Times New Roman"/>
          <w:sz w:val="26"/>
          <w:szCs w:val="26"/>
          <w:lang w:val="fr-FR" w:eastAsia="vi-VN"/>
        </w:rPr>
        <w:t>Đã</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đủ</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điều</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kiện</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hoạt</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động</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dịch</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vụ</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giám</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định</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công</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nghệ</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đối</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với</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ngành</w:t>
      </w:r>
      <w:proofErr w:type="spellEnd"/>
      <w:r w:rsidRPr="00127FC7">
        <w:rPr>
          <w:rFonts w:ascii="Times New Roman" w:hAnsi="Times New Roman" w:cs="Times New Roman"/>
          <w:sz w:val="26"/>
          <w:szCs w:val="26"/>
          <w:lang w:val="fr-FR" w:eastAsia="vi-VN"/>
        </w:rPr>
        <w:t>………………</w:t>
      </w:r>
      <w:r w:rsidRPr="00127FC7">
        <w:rPr>
          <w:rStyle w:val="FootnoteReference"/>
          <w:rFonts w:ascii="Times New Roman" w:hAnsi="Times New Roman" w:cs="Times New Roman"/>
          <w:sz w:val="26"/>
          <w:szCs w:val="26"/>
          <w:lang w:eastAsia="vi-VN"/>
        </w:rPr>
        <w:footnoteReference w:id="2"/>
      </w:r>
      <w:r w:rsidRPr="00127FC7">
        <w:rPr>
          <w:rFonts w:ascii="Times New Roman" w:hAnsi="Times New Roman" w:cs="Times New Roman"/>
          <w:sz w:val="26"/>
          <w:szCs w:val="26"/>
          <w:lang w:val="fr-FR" w:eastAsia="vi-VN"/>
        </w:rPr>
        <w:t>, </w:t>
      </w:r>
      <w:proofErr w:type="spellStart"/>
      <w:r w:rsidRPr="00127FC7">
        <w:rPr>
          <w:rFonts w:ascii="Times New Roman" w:hAnsi="Times New Roman" w:cs="Times New Roman"/>
          <w:sz w:val="26"/>
          <w:szCs w:val="26"/>
          <w:lang w:val="fr-FR" w:eastAsia="vi-VN"/>
        </w:rPr>
        <w:t>trong</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lĩnh</w:t>
      </w:r>
      <w:proofErr w:type="spellEnd"/>
      <w:r w:rsidRPr="00127FC7">
        <w:rPr>
          <w:rFonts w:ascii="Times New Roman" w:hAnsi="Times New Roman" w:cs="Times New Roman"/>
          <w:sz w:val="26"/>
          <w:szCs w:val="26"/>
          <w:lang w:val="fr-FR" w:eastAsia="vi-VN"/>
        </w:rPr>
        <w:t xml:space="preserve"> </w:t>
      </w:r>
      <w:proofErr w:type="spellStart"/>
      <w:r w:rsidRPr="00127FC7">
        <w:rPr>
          <w:rFonts w:ascii="Times New Roman" w:hAnsi="Times New Roman" w:cs="Times New Roman"/>
          <w:sz w:val="26"/>
          <w:szCs w:val="26"/>
          <w:lang w:val="fr-FR" w:eastAsia="vi-VN"/>
        </w:rPr>
        <w:t>vực</w:t>
      </w:r>
      <w:proofErr w:type="spellEnd"/>
      <w:r w:rsidRPr="00127FC7">
        <w:rPr>
          <w:rFonts w:ascii="Times New Roman" w:hAnsi="Times New Roman" w:cs="Times New Roman"/>
          <w:sz w:val="26"/>
          <w:szCs w:val="26"/>
          <w:lang w:val="fr-FR" w:eastAsia="vi-VN"/>
        </w:rPr>
        <w:t>…………………………</w:t>
      </w:r>
      <w:r w:rsidRPr="00127FC7">
        <w:rPr>
          <w:rStyle w:val="FootnoteReference"/>
          <w:rFonts w:ascii="Times New Roman" w:hAnsi="Times New Roman" w:cs="Times New Roman"/>
          <w:sz w:val="26"/>
          <w:szCs w:val="26"/>
          <w:lang w:eastAsia="vi-VN"/>
        </w:rPr>
        <w:footnoteReference w:id="3"/>
      </w:r>
    </w:p>
    <w:p w14:paraId="5CAC845A" w14:textId="77777777" w:rsidR="002F2BDD" w:rsidRPr="00127FC7" w:rsidRDefault="002F2BDD" w:rsidP="002F2BDD">
      <w:pPr>
        <w:shd w:val="clear" w:color="auto" w:fill="FFFFFF"/>
        <w:spacing w:before="120" w:after="120" w:line="360" w:lineRule="exact"/>
        <w:ind w:firstLine="567"/>
        <w:jc w:val="both"/>
        <w:rPr>
          <w:rFonts w:ascii="Times New Roman" w:hAnsi="Times New Roman" w:cs="Times New Roman"/>
          <w:sz w:val="26"/>
          <w:szCs w:val="26"/>
          <w:lang w:eastAsia="vi-VN"/>
        </w:rPr>
      </w:pPr>
      <w:r w:rsidRPr="00127FC7">
        <w:rPr>
          <w:rFonts w:ascii="Times New Roman" w:hAnsi="Times New Roman" w:cs="Times New Roman"/>
          <w:sz w:val="26"/>
          <w:szCs w:val="26"/>
          <w:lang w:eastAsia="vi-VN"/>
        </w:rPr>
        <w:t>2. </w:t>
      </w:r>
      <w:proofErr w:type="spellStart"/>
      <w:r w:rsidRPr="00127FC7">
        <w:rPr>
          <w:rFonts w:ascii="Times New Roman" w:hAnsi="Times New Roman" w:cs="Times New Roman"/>
          <w:sz w:val="26"/>
          <w:szCs w:val="26"/>
          <w:lang w:eastAsia="vi-VN"/>
        </w:rPr>
        <w:t>Số</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đăng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ký</w:t>
      </w:r>
      <w:proofErr w:type="spellEnd"/>
      <w:r w:rsidRPr="00127FC7">
        <w:rPr>
          <w:rFonts w:ascii="Times New Roman" w:hAnsi="Times New Roman" w:cs="Times New Roman"/>
          <w:sz w:val="26"/>
          <w:szCs w:val="26"/>
          <w:lang w:eastAsia="vi-VN"/>
        </w:rPr>
        <w:t>: .../20.../GCN-GĐ.</w:t>
      </w:r>
    </w:p>
    <w:p w14:paraId="615E662E" w14:textId="77777777" w:rsidR="002F2BDD" w:rsidRPr="00127FC7" w:rsidRDefault="002F2BDD" w:rsidP="002F2BDD">
      <w:pPr>
        <w:shd w:val="clear" w:color="auto" w:fill="FFFFFF"/>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119"/>
        <w:gridCol w:w="5737"/>
      </w:tblGrid>
      <w:tr w:rsidR="00127FC7" w:rsidRPr="00127FC7" w14:paraId="1F465005" w14:textId="77777777" w:rsidTr="003A32CE">
        <w:trPr>
          <w:tblCellSpacing w:w="0" w:type="dxa"/>
        </w:trPr>
        <w:tc>
          <w:tcPr>
            <w:tcW w:w="3119" w:type="dxa"/>
            <w:shd w:val="clear" w:color="auto" w:fill="FFFFFF"/>
            <w:tcMar>
              <w:top w:w="0" w:type="dxa"/>
              <w:left w:w="108" w:type="dxa"/>
              <w:bottom w:w="0" w:type="dxa"/>
              <w:right w:w="108" w:type="dxa"/>
            </w:tcMar>
            <w:hideMark/>
          </w:tcPr>
          <w:p w14:paraId="7D82EBB7" w14:textId="77777777" w:rsidR="002F2BDD" w:rsidRPr="00127FC7" w:rsidRDefault="002F2BDD" w:rsidP="003A32CE">
            <w:pPr>
              <w:spacing w:before="120" w:after="120" w:line="360" w:lineRule="exact"/>
              <w:ind w:left="-110"/>
              <w:rPr>
                <w:rFonts w:ascii="Times New Roman" w:hAnsi="Times New Roman" w:cs="Times New Roman"/>
                <w:sz w:val="26"/>
                <w:szCs w:val="26"/>
                <w:lang w:eastAsia="vi-VN"/>
              </w:rPr>
            </w:pPr>
            <w:proofErr w:type="spellStart"/>
            <w:r w:rsidRPr="00127FC7">
              <w:rPr>
                <w:rFonts w:ascii="Times New Roman" w:hAnsi="Times New Roman" w:cs="Times New Roman"/>
                <w:b/>
                <w:bCs/>
                <w:i/>
                <w:iCs/>
                <w:sz w:val="26"/>
                <w:szCs w:val="26"/>
                <w:lang w:eastAsia="vi-VN"/>
              </w:rPr>
              <w:t>Nơi</w:t>
            </w:r>
            <w:proofErr w:type="spellEnd"/>
            <w:r w:rsidRPr="00127FC7">
              <w:rPr>
                <w:rFonts w:ascii="Times New Roman" w:hAnsi="Times New Roman" w:cs="Times New Roman"/>
                <w:b/>
                <w:bCs/>
                <w:i/>
                <w:iCs/>
                <w:sz w:val="26"/>
                <w:szCs w:val="26"/>
                <w:lang w:eastAsia="vi-VN"/>
              </w:rPr>
              <w:t xml:space="preserve"> </w:t>
            </w:r>
            <w:proofErr w:type="spellStart"/>
            <w:r w:rsidRPr="00127FC7">
              <w:rPr>
                <w:rFonts w:ascii="Times New Roman" w:hAnsi="Times New Roman" w:cs="Times New Roman"/>
                <w:b/>
                <w:bCs/>
                <w:i/>
                <w:iCs/>
                <w:sz w:val="26"/>
                <w:szCs w:val="26"/>
                <w:lang w:eastAsia="vi-VN"/>
              </w:rPr>
              <w:t>nhận</w:t>
            </w:r>
            <w:proofErr w:type="spellEnd"/>
            <w:r w:rsidRPr="00127FC7">
              <w:rPr>
                <w:rFonts w:ascii="Times New Roman" w:hAnsi="Times New Roman" w:cs="Times New Roman"/>
                <w:b/>
                <w:bCs/>
                <w:i/>
                <w:iCs/>
                <w:sz w:val="26"/>
                <w:szCs w:val="26"/>
                <w:lang w:eastAsia="vi-VN"/>
              </w:rPr>
              <w:t>:</w:t>
            </w:r>
            <w:r w:rsidRPr="00127FC7">
              <w:rPr>
                <w:rFonts w:ascii="Times New Roman" w:hAnsi="Times New Roman" w:cs="Times New Roman"/>
                <w:b/>
                <w:bCs/>
                <w:i/>
                <w:iCs/>
                <w:sz w:val="26"/>
                <w:szCs w:val="26"/>
                <w:lang w:eastAsia="vi-VN"/>
              </w:rPr>
              <w:br/>
            </w:r>
            <w:r w:rsidRPr="00127FC7">
              <w:rPr>
                <w:rFonts w:ascii="Times New Roman" w:hAnsi="Times New Roman" w:cs="Times New Roman"/>
                <w:sz w:val="26"/>
                <w:szCs w:val="26"/>
                <w:lang w:eastAsia="vi-VN"/>
              </w:rPr>
              <w:t>- </w:t>
            </w:r>
            <w:proofErr w:type="spellStart"/>
            <w:r w:rsidRPr="00127FC7">
              <w:rPr>
                <w:rFonts w:ascii="Times New Roman" w:hAnsi="Times New Roman" w:cs="Times New Roman"/>
                <w:sz w:val="26"/>
                <w:szCs w:val="26"/>
                <w:lang w:eastAsia="vi-VN"/>
              </w:rPr>
              <w:t>Tên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tổ</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chức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tại</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mục</w:t>
            </w:r>
            <w:proofErr w:type="spellEnd"/>
            <w:r w:rsidRPr="00127FC7">
              <w:rPr>
                <w:rFonts w:ascii="Times New Roman" w:hAnsi="Times New Roman" w:cs="Times New Roman"/>
                <w:sz w:val="26"/>
                <w:szCs w:val="26"/>
                <w:lang w:eastAsia="vi-VN"/>
              </w:rPr>
              <w:t xml:space="preserve"> 1;</w:t>
            </w:r>
            <w:r w:rsidRPr="00127FC7">
              <w:rPr>
                <w:rFonts w:ascii="Times New Roman" w:hAnsi="Times New Roman" w:cs="Times New Roman"/>
                <w:sz w:val="26"/>
                <w:szCs w:val="26"/>
                <w:lang w:eastAsia="vi-VN"/>
              </w:rPr>
              <w:br/>
              <w:t xml:space="preserve">- </w:t>
            </w:r>
            <w:proofErr w:type="spellStart"/>
            <w:r w:rsidRPr="00127FC7">
              <w:rPr>
                <w:rFonts w:ascii="Times New Roman" w:hAnsi="Times New Roman" w:cs="Times New Roman"/>
                <w:sz w:val="26"/>
                <w:szCs w:val="26"/>
                <w:lang w:eastAsia="vi-VN"/>
              </w:rPr>
              <w:t>Lưu</w:t>
            </w:r>
            <w:proofErr w:type="spellEnd"/>
            <w:r w:rsidRPr="00127FC7">
              <w:rPr>
                <w:rFonts w:ascii="Times New Roman" w:hAnsi="Times New Roman" w:cs="Times New Roman"/>
                <w:sz w:val="26"/>
                <w:szCs w:val="26"/>
                <w:lang w:eastAsia="vi-VN"/>
              </w:rPr>
              <w:t xml:space="preserve"> </w:t>
            </w:r>
            <w:proofErr w:type="gramStart"/>
            <w:r w:rsidRPr="00127FC7">
              <w:rPr>
                <w:rFonts w:ascii="Times New Roman" w:hAnsi="Times New Roman" w:cs="Times New Roman"/>
                <w:sz w:val="26"/>
                <w:szCs w:val="26"/>
                <w:lang w:eastAsia="vi-VN"/>
              </w:rPr>
              <w:t>VT,...</w:t>
            </w:r>
            <w:proofErr w:type="gramEnd"/>
          </w:p>
        </w:tc>
        <w:tc>
          <w:tcPr>
            <w:tcW w:w="5737" w:type="dxa"/>
            <w:shd w:val="clear" w:color="auto" w:fill="FFFFFF"/>
            <w:tcMar>
              <w:top w:w="0" w:type="dxa"/>
              <w:left w:w="108" w:type="dxa"/>
              <w:bottom w:w="0" w:type="dxa"/>
              <w:right w:w="108" w:type="dxa"/>
            </w:tcMar>
            <w:hideMark/>
          </w:tcPr>
          <w:p w14:paraId="2299D919" w14:textId="77777777" w:rsidR="002F2BDD" w:rsidRPr="00127FC7" w:rsidRDefault="002F2BDD" w:rsidP="003A32CE">
            <w:pPr>
              <w:autoSpaceDE/>
              <w:autoSpaceDN/>
              <w:jc w:val="center"/>
              <w:rPr>
                <w:rFonts w:ascii="Times New Roman" w:hAnsi="Times New Roman" w:cs="Times New Roman"/>
                <w:b/>
                <w:bCs/>
                <w:sz w:val="26"/>
                <w:szCs w:val="26"/>
              </w:rPr>
            </w:pPr>
            <w:r w:rsidRPr="00127FC7">
              <w:rPr>
                <w:rFonts w:ascii="Times New Roman" w:hAnsi="Times New Roman" w:cs="Times New Roman"/>
                <w:b/>
                <w:bCs/>
                <w:sz w:val="26"/>
                <w:szCs w:val="26"/>
              </w:rPr>
              <w:t xml:space="preserve">TM. ỦY BAN NHÂN DÂN </w:t>
            </w:r>
          </w:p>
          <w:p w14:paraId="032A5340" w14:textId="77777777" w:rsidR="002F2BDD" w:rsidRPr="00127FC7" w:rsidRDefault="002F2BDD" w:rsidP="003A32CE">
            <w:pPr>
              <w:autoSpaceDE/>
              <w:autoSpaceDN/>
              <w:jc w:val="center"/>
              <w:rPr>
                <w:rFonts w:ascii="Times New Roman" w:hAnsi="Times New Roman" w:cs="Times New Roman"/>
                <w:b/>
                <w:bCs/>
                <w:sz w:val="26"/>
                <w:szCs w:val="26"/>
              </w:rPr>
            </w:pPr>
            <w:r w:rsidRPr="00127FC7">
              <w:rPr>
                <w:rFonts w:ascii="Times New Roman" w:hAnsi="Times New Roman" w:cs="Times New Roman"/>
                <w:b/>
                <w:bCs/>
                <w:sz w:val="26"/>
                <w:szCs w:val="26"/>
              </w:rPr>
              <w:t xml:space="preserve">KT. CHỦ TỊCH </w:t>
            </w:r>
          </w:p>
          <w:p w14:paraId="09C87673" w14:textId="77777777" w:rsidR="002F2BDD" w:rsidRPr="00127FC7" w:rsidRDefault="002F2BDD" w:rsidP="003A32CE">
            <w:pPr>
              <w:autoSpaceDE/>
              <w:autoSpaceDN/>
              <w:jc w:val="center"/>
              <w:rPr>
                <w:rFonts w:ascii="Times New Roman" w:hAnsi="Times New Roman" w:cs="Times New Roman"/>
                <w:b/>
                <w:bCs/>
                <w:sz w:val="26"/>
                <w:szCs w:val="26"/>
                <w:lang w:val="vi-VN"/>
              </w:rPr>
            </w:pPr>
            <w:r w:rsidRPr="00127FC7">
              <w:rPr>
                <w:rFonts w:ascii="Times New Roman" w:hAnsi="Times New Roman" w:cs="Times New Roman"/>
                <w:b/>
                <w:bCs/>
                <w:sz w:val="26"/>
                <w:szCs w:val="26"/>
              </w:rPr>
              <w:t>PHÓ CHỦ TỊCH</w:t>
            </w:r>
          </w:p>
          <w:p w14:paraId="6A74D618"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r w:rsidRPr="00127FC7">
              <w:rPr>
                <w:rFonts w:ascii="Times New Roman" w:hAnsi="Times New Roman" w:cs="Times New Roman"/>
                <w:b/>
                <w:bCs/>
                <w:i/>
                <w:iCs/>
                <w:sz w:val="26"/>
                <w:szCs w:val="26"/>
                <w:lang w:val="vi-VN"/>
              </w:rPr>
              <w:lastRenderedPageBreak/>
              <w:t>(Ký, ghi rõ họ tên và đóng dấu)</w:t>
            </w:r>
          </w:p>
        </w:tc>
      </w:tr>
    </w:tbl>
    <w:p w14:paraId="67789D4A" w14:textId="77777777" w:rsidR="002F2BDD" w:rsidRPr="00127FC7" w:rsidRDefault="002F2BDD" w:rsidP="002F2BDD">
      <w:pPr>
        <w:rPr>
          <w:rFonts w:ascii="Times New Roman" w:hAnsi="Times New Roman" w:cs="Times New Roman"/>
          <w:sz w:val="26"/>
          <w:szCs w:val="26"/>
          <w:lang w:val="en-US"/>
        </w:rPr>
      </w:pPr>
    </w:p>
    <w:p w14:paraId="1937190B" w14:textId="77777777" w:rsidR="002F2BDD" w:rsidRPr="00127FC7" w:rsidRDefault="002F2BDD" w:rsidP="002F2BDD">
      <w:pPr>
        <w:autoSpaceDE/>
        <w:autoSpaceDN/>
        <w:rPr>
          <w:rFonts w:ascii="Times New Roman" w:hAnsi="Times New Roman" w:cs="Times New Roman"/>
          <w:sz w:val="26"/>
          <w:szCs w:val="26"/>
          <w:lang w:val="en-US"/>
        </w:rPr>
      </w:pPr>
      <w:r w:rsidRPr="00127FC7">
        <w:rPr>
          <w:rFonts w:ascii="Times New Roman" w:hAnsi="Times New Roman" w:cs="Times New Roman"/>
          <w:sz w:val="26"/>
          <w:szCs w:val="26"/>
          <w:lang w:val="en-US"/>
        </w:rPr>
        <w:br w:type="page"/>
      </w:r>
    </w:p>
    <w:p w14:paraId="71C889D1" w14:textId="1D309C19" w:rsidR="002F2BDD" w:rsidRPr="00127FC7" w:rsidRDefault="00AE7790" w:rsidP="002F2BDD">
      <w:pPr>
        <w:rPr>
          <w:rFonts w:ascii="Times New Roman" w:hAnsi="Times New Roman" w:cs="Times New Roman"/>
          <w:sz w:val="26"/>
          <w:szCs w:val="26"/>
          <w:lang w:val="en-US"/>
        </w:rPr>
      </w:pPr>
      <w:r w:rsidRPr="00127FC7">
        <w:rPr>
          <w:rFonts w:ascii="Times New Roman" w:hAnsi="Times New Roman" w:cs="Times New Roman"/>
          <w:noProof/>
          <w:sz w:val="26"/>
          <w:szCs w:val="26"/>
          <w:lang w:val="en-US"/>
        </w:rPr>
        <w:lastRenderedPageBreak/>
        <mc:AlternateContent>
          <mc:Choice Requires="wps">
            <w:drawing>
              <wp:anchor distT="0" distB="0" distL="114300" distR="114300" simplePos="0" relativeHeight="251660288" behindDoc="0" locked="0" layoutInCell="1" allowOverlap="1" wp14:anchorId="779248FB" wp14:editId="222C6BCF">
                <wp:simplePos x="0" y="0"/>
                <wp:positionH relativeFrom="margin">
                  <wp:align>right</wp:align>
                </wp:positionH>
                <wp:positionV relativeFrom="paragraph">
                  <wp:posOffset>-295910</wp:posOffset>
                </wp:positionV>
                <wp:extent cx="838200" cy="304800"/>
                <wp:effectExtent l="0" t="0" r="0" b="0"/>
                <wp:wrapNone/>
                <wp:docPr id="211466163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5E01A817" w14:textId="77777777" w:rsidR="002F2BDD" w:rsidRPr="007D64E2" w:rsidRDefault="002F2BDD" w:rsidP="002F2BDD">
                            <w:pPr>
                              <w:jc w:val="center"/>
                              <w:rPr>
                                <w:rFonts w:ascii="Calibri" w:hAnsi="Calibri"/>
                                <w:lang w:val="vi-VN"/>
                              </w:rPr>
                            </w:pPr>
                            <w:r>
                              <w:t xml:space="preserve">BM 05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779248FB" id="Rectangle 5" o:spid="_x0000_s1026" style="position:absolute;margin-left:14.8pt;margin-top:-23.3pt;width:66pt;height:24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" filled="f">
                <v:textbox>
                  <w:txbxContent>
                    <w:p w14:paraId="5E01A817" w14:textId="77777777" w:rsidR="002F2BDD" w:rsidRPr="007D64E2" w:rsidRDefault="002F2BDD" w:rsidP="002F2BDD">
                      <w:pPr>
                        <w:jc w:val="center"/>
                        <w:rPr>
                          <w:rFonts w:ascii="Calibri" w:hAnsi="Calibri"/>
                          <w:lang w:val="vi-VN"/>
                        </w:rPr>
                      </w:pPr>
                      <w:r>
                        <w:t xml:space="preserve">BM 05 </w:t>
                      </w:r>
                    </w:p>
                  </w:txbxContent>
                </v:textbox>
                <w10:wrap anchorx="margin"/>
              </v:rect>
            </w:pict>
          </mc:Fallback>
        </mc:AlternateContent>
      </w:r>
    </w:p>
    <w:p w14:paraId="355C1A6D" w14:textId="77777777" w:rsidR="002F2BDD" w:rsidRPr="00127FC7" w:rsidRDefault="002F2BDD" w:rsidP="002F2BDD">
      <w:pPr>
        <w:shd w:val="clear" w:color="auto" w:fill="FFFFFF"/>
        <w:jc w:val="center"/>
        <w:rPr>
          <w:rFonts w:ascii="Times New Roman" w:hAnsi="Times New Roman" w:cs="Times New Roman"/>
          <w:b/>
          <w:sz w:val="26"/>
          <w:szCs w:val="26"/>
          <w:lang w:val="pt-BR"/>
        </w:rPr>
      </w:pPr>
      <w:r w:rsidRPr="00127FC7">
        <w:rPr>
          <w:rFonts w:ascii="Times New Roman" w:hAnsi="Times New Roman" w:cs="Times New Roman"/>
          <w:b/>
          <w:sz w:val="26"/>
          <w:szCs w:val="26"/>
          <w:lang w:val="pt-BR"/>
        </w:rPr>
        <w:t>CỘNG HÒA XÃ HỘI CHỦ NGHĨA VIỆT NAM</w:t>
      </w:r>
    </w:p>
    <w:p w14:paraId="296E990C" w14:textId="77777777" w:rsidR="002F2BDD" w:rsidRPr="00127FC7" w:rsidRDefault="002F2BDD" w:rsidP="002F2BDD">
      <w:pPr>
        <w:jc w:val="center"/>
        <w:rPr>
          <w:rFonts w:ascii="Times New Roman" w:hAnsi="Times New Roman" w:cs="Times New Roman"/>
          <w:b/>
          <w:sz w:val="26"/>
          <w:szCs w:val="26"/>
          <w:lang w:val="pt-BR"/>
        </w:rPr>
      </w:pPr>
      <w:proofErr w:type="spellStart"/>
      <w:r w:rsidRPr="00127FC7">
        <w:rPr>
          <w:rFonts w:ascii="Times New Roman" w:hAnsi="Times New Roman" w:cs="Times New Roman"/>
          <w:b/>
          <w:sz w:val="26"/>
          <w:szCs w:val="26"/>
          <w:lang w:val="pt-BR"/>
        </w:rPr>
        <w:t>Độc</w:t>
      </w:r>
      <w:proofErr w:type="spellEnd"/>
      <w:r w:rsidRPr="00127FC7">
        <w:rPr>
          <w:rFonts w:ascii="Times New Roman" w:hAnsi="Times New Roman" w:cs="Times New Roman"/>
          <w:b/>
          <w:sz w:val="26"/>
          <w:szCs w:val="26"/>
          <w:lang w:val="pt-BR"/>
        </w:rPr>
        <w:t xml:space="preserve"> </w:t>
      </w:r>
      <w:proofErr w:type="spellStart"/>
      <w:r w:rsidRPr="00127FC7">
        <w:rPr>
          <w:rFonts w:ascii="Times New Roman" w:hAnsi="Times New Roman" w:cs="Times New Roman"/>
          <w:b/>
          <w:sz w:val="26"/>
          <w:szCs w:val="26"/>
          <w:lang w:val="pt-BR"/>
        </w:rPr>
        <w:t>lập</w:t>
      </w:r>
      <w:proofErr w:type="spellEnd"/>
      <w:r w:rsidRPr="00127FC7">
        <w:rPr>
          <w:rFonts w:ascii="Times New Roman" w:hAnsi="Times New Roman" w:cs="Times New Roman"/>
          <w:b/>
          <w:sz w:val="26"/>
          <w:szCs w:val="26"/>
          <w:lang w:val="pt-BR"/>
        </w:rPr>
        <w:t xml:space="preserve"> – </w:t>
      </w:r>
      <w:proofErr w:type="spellStart"/>
      <w:r w:rsidRPr="00127FC7">
        <w:rPr>
          <w:rFonts w:ascii="Times New Roman" w:hAnsi="Times New Roman" w:cs="Times New Roman"/>
          <w:b/>
          <w:sz w:val="26"/>
          <w:szCs w:val="26"/>
          <w:lang w:val="pt-BR"/>
        </w:rPr>
        <w:t>Tự</w:t>
      </w:r>
      <w:proofErr w:type="spellEnd"/>
      <w:r w:rsidRPr="00127FC7">
        <w:rPr>
          <w:rFonts w:ascii="Times New Roman" w:hAnsi="Times New Roman" w:cs="Times New Roman"/>
          <w:b/>
          <w:sz w:val="26"/>
          <w:szCs w:val="26"/>
          <w:lang w:val="pt-BR"/>
        </w:rPr>
        <w:t xml:space="preserve"> do – </w:t>
      </w:r>
      <w:proofErr w:type="spellStart"/>
      <w:r w:rsidRPr="00127FC7">
        <w:rPr>
          <w:rFonts w:ascii="Times New Roman" w:hAnsi="Times New Roman" w:cs="Times New Roman"/>
          <w:b/>
          <w:sz w:val="26"/>
          <w:szCs w:val="26"/>
          <w:lang w:val="pt-BR"/>
        </w:rPr>
        <w:t>Hạnh</w:t>
      </w:r>
      <w:proofErr w:type="spellEnd"/>
      <w:r w:rsidRPr="00127FC7">
        <w:rPr>
          <w:rFonts w:ascii="Times New Roman" w:hAnsi="Times New Roman" w:cs="Times New Roman"/>
          <w:b/>
          <w:sz w:val="26"/>
          <w:szCs w:val="26"/>
          <w:lang w:val="pt-BR"/>
        </w:rPr>
        <w:t xml:space="preserve"> </w:t>
      </w:r>
      <w:proofErr w:type="spellStart"/>
      <w:r w:rsidRPr="00127FC7">
        <w:rPr>
          <w:rFonts w:ascii="Times New Roman" w:hAnsi="Times New Roman" w:cs="Times New Roman"/>
          <w:b/>
          <w:sz w:val="26"/>
          <w:szCs w:val="26"/>
          <w:lang w:val="pt-BR"/>
        </w:rPr>
        <w:t>phúc</w:t>
      </w:r>
      <w:proofErr w:type="spellEnd"/>
    </w:p>
    <w:p w14:paraId="12F225D9" w14:textId="77777777" w:rsidR="002F2BDD" w:rsidRPr="00127FC7" w:rsidRDefault="002F2BDD" w:rsidP="002F2BDD">
      <w:pPr>
        <w:jc w:val="center"/>
        <w:rPr>
          <w:rFonts w:ascii="Times New Roman" w:hAnsi="Times New Roman" w:cs="Times New Roman"/>
          <w:b/>
          <w:sz w:val="26"/>
          <w:szCs w:val="26"/>
          <w:vertAlign w:val="superscript"/>
          <w:lang w:val="pt-BR"/>
        </w:rPr>
      </w:pPr>
      <w:r w:rsidRPr="00127FC7">
        <w:rPr>
          <w:rFonts w:ascii="Times New Roman" w:hAnsi="Times New Roman" w:cs="Times New Roman"/>
          <w:b/>
          <w:sz w:val="26"/>
          <w:szCs w:val="26"/>
          <w:vertAlign w:val="superscript"/>
          <w:lang w:val="pt-BR"/>
        </w:rPr>
        <w:t>______________________________________</w:t>
      </w:r>
    </w:p>
    <w:p w14:paraId="6EA2AA0E" w14:textId="77777777" w:rsidR="002F2BDD" w:rsidRPr="00127FC7" w:rsidRDefault="002F2BDD" w:rsidP="002F2BDD">
      <w:pPr>
        <w:pStyle w:val="NormalWeb"/>
        <w:spacing w:before="120" w:beforeAutospacing="0" w:after="120" w:afterAutospacing="0" w:line="360" w:lineRule="exact"/>
        <w:jc w:val="center"/>
        <w:rPr>
          <w:i/>
          <w:sz w:val="26"/>
          <w:szCs w:val="26"/>
          <w:lang w:val="pt-BR"/>
        </w:rPr>
      </w:pPr>
      <w:r w:rsidRPr="00127FC7">
        <w:rPr>
          <w:b/>
          <w:sz w:val="26"/>
          <w:szCs w:val="26"/>
          <w:lang w:val="pt-BR"/>
        </w:rPr>
        <w:t xml:space="preserve"> </w:t>
      </w:r>
      <w:proofErr w:type="spellStart"/>
      <w:r w:rsidRPr="00127FC7">
        <w:rPr>
          <w:i/>
          <w:sz w:val="26"/>
          <w:szCs w:val="26"/>
        </w:rPr>
        <w:t>Thành</w:t>
      </w:r>
      <w:proofErr w:type="spellEnd"/>
      <w:r w:rsidRPr="00127FC7">
        <w:rPr>
          <w:i/>
          <w:sz w:val="26"/>
          <w:szCs w:val="26"/>
        </w:rPr>
        <w:t xml:space="preserve"> </w:t>
      </w:r>
      <w:proofErr w:type="spellStart"/>
      <w:r w:rsidRPr="00127FC7">
        <w:rPr>
          <w:i/>
          <w:sz w:val="26"/>
          <w:szCs w:val="26"/>
        </w:rPr>
        <w:t>phố</w:t>
      </w:r>
      <w:proofErr w:type="spellEnd"/>
      <w:r w:rsidRPr="00127FC7">
        <w:rPr>
          <w:i/>
          <w:sz w:val="26"/>
          <w:szCs w:val="26"/>
        </w:rPr>
        <w:t xml:space="preserve"> </w:t>
      </w:r>
      <w:proofErr w:type="spellStart"/>
      <w:r w:rsidRPr="00127FC7">
        <w:rPr>
          <w:i/>
          <w:sz w:val="26"/>
          <w:szCs w:val="26"/>
        </w:rPr>
        <w:t>Hồ</w:t>
      </w:r>
      <w:proofErr w:type="spellEnd"/>
      <w:r w:rsidRPr="00127FC7">
        <w:rPr>
          <w:i/>
          <w:sz w:val="26"/>
          <w:szCs w:val="26"/>
        </w:rPr>
        <w:t xml:space="preserve"> </w:t>
      </w:r>
      <w:proofErr w:type="spellStart"/>
      <w:r w:rsidRPr="00127FC7">
        <w:rPr>
          <w:i/>
          <w:sz w:val="26"/>
          <w:szCs w:val="26"/>
        </w:rPr>
        <w:t>Chí</w:t>
      </w:r>
      <w:proofErr w:type="spellEnd"/>
      <w:r w:rsidRPr="00127FC7">
        <w:rPr>
          <w:i/>
          <w:sz w:val="26"/>
          <w:szCs w:val="26"/>
        </w:rPr>
        <w:t xml:space="preserve"> Minh</w:t>
      </w:r>
      <w:r w:rsidRPr="00127FC7">
        <w:rPr>
          <w:i/>
          <w:sz w:val="26"/>
          <w:szCs w:val="26"/>
          <w:lang w:val="pt-BR"/>
        </w:rPr>
        <w:t xml:space="preserve">, </w:t>
      </w:r>
      <w:proofErr w:type="spellStart"/>
      <w:r w:rsidRPr="00127FC7">
        <w:rPr>
          <w:i/>
          <w:sz w:val="26"/>
          <w:szCs w:val="26"/>
          <w:lang w:val="pt-BR"/>
        </w:rPr>
        <w:t>ngày</w:t>
      </w:r>
      <w:proofErr w:type="spellEnd"/>
      <w:r w:rsidRPr="00127FC7">
        <w:rPr>
          <w:i/>
          <w:sz w:val="26"/>
          <w:szCs w:val="26"/>
          <w:lang w:val="pt-BR"/>
        </w:rPr>
        <w:t xml:space="preserve">   </w:t>
      </w:r>
      <w:proofErr w:type="spellStart"/>
      <w:r w:rsidRPr="00127FC7">
        <w:rPr>
          <w:i/>
          <w:sz w:val="26"/>
          <w:szCs w:val="26"/>
          <w:lang w:val="pt-BR"/>
        </w:rPr>
        <w:t>tháng</w:t>
      </w:r>
      <w:proofErr w:type="spellEnd"/>
      <w:r w:rsidRPr="00127FC7">
        <w:rPr>
          <w:i/>
          <w:sz w:val="26"/>
          <w:szCs w:val="26"/>
          <w:lang w:val="pt-BR"/>
        </w:rPr>
        <w:t xml:space="preserve">    </w:t>
      </w:r>
      <w:proofErr w:type="spellStart"/>
      <w:r w:rsidRPr="00127FC7">
        <w:rPr>
          <w:i/>
          <w:sz w:val="26"/>
          <w:szCs w:val="26"/>
          <w:lang w:val="pt-BR"/>
        </w:rPr>
        <w:t>năm</w:t>
      </w:r>
      <w:proofErr w:type="spellEnd"/>
    </w:p>
    <w:p w14:paraId="7162CC13" w14:textId="77777777" w:rsidR="002F2BDD" w:rsidRPr="00127FC7" w:rsidRDefault="002F2BDD" w:rsidP="002F2BDD">
      <w:pPr>
        <w:shd w:val="clear" w:color="auto" w:fill="FFFFFF"/>
        <w:spacing w:before="120" w:after="120" w:line="360" w:lineRule="exact"/>
        <w:jc w:val="center"/>
        <w:rPr>
          <w:rFonts w:ascii="Times New Roman" w:hAnsi="Times New Roman" w:cs="Times New Roman"/>
          <w:b/>
          <w:bCs/>
          <w:sz w:val="26"/>
          <w:szCs w:val="26"/>
          <w:lang w:val="pt-BR" w:eastAsia="vi-VN"/>
        </w:rPr>
      </w:pPr>
    </w:p>
    <w:p w14:paraId="763BF1CE" w14:textId="77777777" w:rsidR="002F2BDD" w:rsidRPr="00127FC7" w:rsidRDefault="002F2BDD" w:rsidP="002F2BDD">
      <w:pPr>
        <w:shd w:val="clear" w:color="auto" w:fill="FFFFFF"/>
        <w:spacing w:before="120" w:after="120"/>
        <w:jc w:val="center"/>
        <w:rPr>
          <w:rFonts w:ascii="Times New Roman" w:hAnsi="Times New Roman" w:cs="Times New Roman"/>
          <w:b/>
          <w:bCs/>
          <w:sz w:val="26"/>
          <w:szCs w:val="26"/>
          <w:lang w:val="pt-BR" w:eastAsia="vi-VN"/>
        </w:rPr>
      </w:pPr>
      <w:r w:rsidRPr="00127FC7">
        <w:rPr>
          <w:rFonts w:ascii="Times New Roman" w:hAnsi="Times New Roman" w:cs="Times New Roman"/>
          <w:b/>
          <w:bCs/>
          <w:sz w:val="26"/>
          <w:szCs w:val="26"/>
          <w:lang w:val="pt-BR" w:eastAsia="vi-VN"/>
        </w:rPr>
        <w:t>ĐƠN ĐỀ NGHỊ CẤP GIẤY CHỨNG NHẬN ĐỦ ĐIỀU KIỆN</w:t>
      </w:r>
    </w:p>
    <w:p w14:paraId="74B8643E" w14:textId="77777777" w:rsidR="002F2BDD" w:rsidRPr="00127FC7" w:rsidRDefault="002F2BDD" w:rsidP="002F2BDD">
      <w:pPr>
        <w:shd w:val="clear" w:color="auto" w:fill="FFFFFF"/>
        <w:spacing w:before="120" w:after="120"/>
        <w:jc w:val="center"/>
        <w:rPr>
          <w:rFonts w:ascii="Times New Roman" w:hAnsi="Times New Roman" w:cs="Times New Roman"/>
          <w:sz w:val="26"/>
          <w:szCs w:val="26"/>
          <w:lang w:val="pt-BR" w:eastAsia="vi-VN"/>
        </w:rPr>
      </w:pPr>
      <w:r w:rsidRPr="00127FC7">
        <w:rPr>
          <w:rFonts w:ascii="Times New Roman" w:hAnsi="Times New Roman" w:cs="Times New Roman"/>
          <w:b/>
          <w:bCs/>
          <w:sz w:val="26"/>
          <w:szCs w:val="26"/>
          <w:lang w:val="pt-BR" w:eastAsia="vi-VN"/>
        </w:rPr>
        <w:t xml:space="preserve"> HOẠT ĐỘNG DỊCH VỤ GIÁM ĐỊNH CÔNG NGHỆ</w:t>
      </w:r>
    </w:p>
    <w:p w14:paraId="60EA9AD4" w14:textId="77777777" w:rsidR="002F2BDD" w:rsidRPr="00127FC7" w:rsidRDefault="002F2BDD" w:rsidP="002F2BDD">
      <w:pPr>
        <w:shd w:val="clear" w:color="auto" w:fill="FFFFFF"/>
        <w:spacing w:before="120" w:after="120"/>
        <w:jc w:val="center"/>
        <w:rPr>
          <w:rFonts w:ascii="Times New Roman" w:hAnsi="Times New Roman" w:cs="Times New Roman"/>
          <w:sz w:val="26"/>
          <w:szCs w:val="26"/>
          <w:vertAlign w:val="superscript"/>
          <w:lang w:val="pt-BR" w:eastAsia="vi-VN"/>
        </w:rPr>
      </w:pPr>
      <w:r w:rsidRPr="00127FC7">
        <w:rPr>
          <w:rFonts w:ascii="Times New Roman" w:hAnsi="Times New Roman" w:cs="Times New Roman"/>
          <w:sz w:val="26"/>
          <w:szCs w:val="26"/>
          <w:vertAlign w:val="superscript"/>
          <w:lang w:val="pt-BR" w:eastAsia="vi-VN"/>
        </w:rPr>
        <w:t>________________</w:t>
      </w:r>
    </w:p>
    <w:p w14:paraId="23429E0B" w14:textId="77777777" w:rsidR="002F2BDD" w:rsidRPr="00127FC7" w:rsidRDefault="002F2BDD" w:rsidP="002F2BDD">
      <w:pPr>
        <w:shd w:val="clear" w:color="auto" w:fill="FFFFFF"/>
        <w:spacing w:before="120" w:after="120"/>
        <w:jc w:val="center"/>
        <w:rPr>
          <w:rFonts w:ascii="Times New Roman" w:hAnsi="Times New Roman" w:cs="Times New Roman"/>
          <w:sz w:val="26"/>
          <w:szCs w:val="26"/>
          <w:lang w:val="pt-BR" w:eastAsia="vi-VN"/>
        </w:rPr>
      </w:pPr>
    </w:p>
    <w:p w14:paraId="4DB5DC78" w14:textId="77777777" w:rsidR="002F2BDD" w:rsidRPr="00127FC7" w:rsidRDefault="002F2BDD" w:rsidP="002F2BDD">
      <w:pPr>
        <w:shd w:val="clear" w:color="auto" w:fill="FFFFFF"/>
        <w:spacing w:before="120" w:after="120"/>
        <w:jc w:val="center"/>
        <w:rPr>
          <w:rFonts w:ascii="Times New Roman" w:hAnsi="Times New Roman" w:cs="Times New Roman"/>
          <w:sz w:val="26"/>
          <w:szCs w:val="26"/>
          <w:lang w:val="pt-BR" w:eastAsia="vi-VN"/>
        </w:rPr>
      </w:pPr>
      <w:proofErr w:type="spellStart"/>
      <w:r w:rsidRPr="00127FC7">
        <w:rPr>
          <w:rFonts w:ascii="Times New Roman" w:hAnsi="Times New Roman" w:cs="Times New Roman"/>
          <w:sz w:val="26"/>
          <w:szCs w:val="26"/>
          <w:lang w:val="pt-BR" w:eastAsia="vi-VN"/>
        </w:rPr>
        <w:t>Kính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gửi</w:t>
      </w:r>
      <w:proofErr w:type="spellEnd"/>
      <w:r w:rsidRPr="00127FC7">
        <w:rPr>
          <w:rFonts w:ascii="Times New Roman" w:hAnsi="Times New Roman" w:cs="Times New Roman"/>
          <w:sz w:val="26"/>
          <w:szCs w:val="26"/>
          <w:lang w:val="pt-BR" w:eastAsia="vi-VN"/>
        </w:rPr>
        <w:t>: ………………………………………………</w:t>
      </w:r>
    </w:p>
    <w:p w14:paraId="54D7C494" w14:textId="77777777" w:rsidR="002F2BDD" w:rsidRPr="00127FC7" w:rsidRDefault="002F2BDD" w:rsidP="002F2BDD">
      <w:pPr>
        <w:shd w:val="clear" w:color="auto" w:fill="FFFFFF"/>
        <w:jc w:val="center"/>
        <w:rPr>
          <w:rFonts w:ascii="Times New Roman" w:hAnsi="Times New Roman" w:cs="Times New Roman"/>
          <w:sz w:val="26"/>
          <w:szCs w:val="26"/>
          <w:lang w:val="pt-BR" w:eastAsia="vi-VN"/>
        </w:rPr>
      </w:pPr>
    </w:p>
    <w:p w14:paraId="749D4B90" w14:textId="77777777" w:rsidR="002F2BDD" w:rsidRPr="00127FC7" w:rsidRDefault="002F2BDD" w:rsidP="002F2BDD">
      <w:pPr>
        <w:shd w:val="clear" w:color="auto" w:fill="FFFFFF"/>
        <w:spacing w:line="360" w:lineRule="exact"/>
        <w:ind w:firstLine="567"/>
        <w:rPr>
          <w:rFonts w:ascii="Times New Roman" w:hAnsi="Times New Roman" w:cs="Times New Roman"/>
          <w:sz w:val="26"/>
          <w:szCs w:val="26"/>
          <w:lang w:val="pt-BR" w:eastAsia="vi-VN"/>
        </w:rPr>
      </w:pPr>
      <w:r w:rsidRPr="00127FC7">
        <w:rPr>
          <w:rFonts w:ascii="Times New Roman" w:hAnsi="Times New Roman" w:cs="Times New Roman"/>
          <w:sz w:val="26"/>
          <w:szCs w:val="26"/>
          <w:lang w:val="pt-BR" w:eastAsia="vi-VN"/>
        </w:rPr>
        <w:t>1. </w:t>
      </w:r>
      <w:proofErr w:type="spellStart"/>
      <w:r w:rsidRPr="00127FC7">
        <w:rPr>
          <w:rFonts w:ascii="Times New Roman" w:hAnsi="Times New Roman" w:cs="Times New Roman"/>
          <w:sz w:val="26"/>
          <w:szCs w:val="26"/>
          <w:lang w:val="pt-BR" w:eastAsia="vi-VN"/>
        </w:rPr>
        <w:t>Tên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tổ</w:t>
      </w:r>
      <w:proofErr w:type="spellEnd"/>
      <w:r w:rsidRPr="00127FC7">
        <w:rPr>
          <w:rFonts w:ascii="Times New Roman" w:hAnsi="Times New Roman" w:cs="Times New Roman"/>
          <w:sz w:val="26"/>
          <w:szCs w:val="26"/>
          <w:lang w:val="pt-BR" w:eastAsia="vi-VN"/>
        </w:rPr>
        <w:t xml:space="preserve"> chức: ..............................................................................................</w:t>
      </w:r>
    </w:p>
    <w:p w14:paraId="5168BF6F" w14:textId="77777777" w:rsidR="002F2BDD" w:rsidRPr="00127FC7" w:rsidRDefault="002F2BDD" w:rsidP="002F2BDD">
      <w:pPr>
        <w:shd w:val="clear" w:color="auto" w:fill="FFFFFF"/>
        <w:spacing w:line="360" w:lineRule="exact"/>
        <w:ind w:firstLine="567"/>
        <w:rPr>
          <w:rFonts w:ascii="Times New Roman" w:hAnsi="Times New Roman" w:cs="Times New Roman"/>
          <w:sz w:val="26"/>
          <w:szCs w:val="26"/>
          <w:lang w:val="pt-BR" w:eastAsia="vi-VN"/>
        </w:rPr>
      </w:pPr>
      <w:r w:rsidRPr="00127FC7">
        <w:rPr>
          <w:rFonts w:ascii="Times New Roman" w:hAnsi="Times New Roman" w:cs="Times New Roman"/>
          <w:sz w:val="26"/>
          <w:szCs w:val="26"/>
          <w:lang w:val="pt-BR" w:eastAsia="vi-VN"/>
        </w:rPr>
        <w:t>2. </w:t>
      </w:r>
      <w:proofErr w:type="spellStart"/>
      <w:r w:rsidRPr="00127FC7">
        <w:rPr>
          <w:rFonts w:ascii="Times New Roman" w:hAnsi="Times New Roman" w:cs="Times New Roman"/>
          <w:sz w:val="26"/>
          <w:szCs w:val="26"/>
          <w:lang w:val="pt-BR" w:eastAsia="vi-VN"/>
        </w:rPr>
        <w:t>Địa</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chỉ</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liên</w:t>
      </w:r>
      <w:proofErr w:type="spellEnd"/>
      <w:r w:rsidRPr="00127FC7">
        <w:rPr>
          <w:rFonts w:ascii="Times New Roman" w:hAnsi="Times New Roman" w:cs="Times New Roman"/>
          <w:sz w:val="26"/>
          <w:szCs w:val="26"/>
          <w:lang w:val="pt-BR" w:eastAsia="vi-VN"/>
        </w:rPr>
        <w:t xml:space="preserve"> lạc: .........................................................................................</w:t>
      </w:r>
    </w:p>
    <w:p w14:paraId="3A84E35C" w14:textId="77777777" w:rsidR="002F2BDD" w:rsidRPr="00127FC7" w:rsidRDefault="002F2BDD" w:rsidP="002F2BDD">
      <w:pPr>
        <w:shd w:val="clear" w:color="auto" w:fill="FFFFFF"/>
        <w:spacing w:line="360" w:lineRule="exact"/>
        <w:ind w:firstLine="567"/>
        <w:rPr>
          <w:rFonts w:ascii="Times New Roman" w:hAnsi="Times New Roman" w:cs="Times New Roman"/>
          <w:sz w:val="26"/>
          <w:szCs w:val="26"/>
          <w:lang w:val="pt-BR" w:eastAsia="vi-VN"/>
        </w:rPr>
      </w:pPr>
      <w:proofErr w:type="spellStart"/>
      <w:r w:rsidRPr="00127FC7">
        <w:rPr>
          <w:rFonts w:ascii="Times New Roman" w:hAnsi="Times New Roman" w:cs="Times New Roman"/>
          <w:sz w:val="26"/>
          <w:szCs w:val="26"/>
          <w:lang w:val="pt-BR" w:eastAsia="vi-VN"/>
        </w:rPr>
        <w:t>Điện</w:t>
      </w:r>
      <w:proofErr w:type="spellEnd"/>
      <w:r w:rsidRPr="00127FC7">
        <w:rPr>
          <w:rFonts w:ascii="Times New Roman" w:hAnsi="Times New Roman" w:cs="Times New Roman"/>
          <w:sz w:val="26"/>
          <w:szCs w:val="26"/>
          <w:lang w:val="pt-BR" w:eastAsia="vi-VN"/>
        </w:rPr>
        <w:t xml:space="preserve"> </w:t>
      </w:r>
      <w:proofErr w:type="gramStart"/>
      <w:r w:rsidRPr="00127FC7">
        <w:rPr>
          <w:rFonts w:ascii="Times New Roman" w:hAnsi="Times New Roman" w:cs="Times New Roman"/>
          <w:sz w:val="26"/>
          <w:szCs w:val="26"/>
          <w:lang w:val="pt-BR" w:eastAsia="vi-VN"/>
        </w:rPr>
        <w:t>thoại:…</w:t>
      </w:r>
      <w:proofErr w:type="gramEnd"/>
      <w:r w:rsidRPr="00127FC7">
        <w:rPr>
          <w:rFonts w:ascii="Times New Roman" w:hAnsi="Times New Roman" w:cs="Times New Roman"/>
          <w:sz w:val="26"/>
          <w:szCs w:val="26"/>
          <w:lang w:val="pt-BR" w:eastAsia="vi-VN"/>
        </w:rPr>
        <w:t>……….. </w:t>
      </w:r>
      <w:proofErr w:type="gramStart"/>
      <w:r w:rsidRPr="00127FC7">
        <w:rPr>
          <w:rFonts w:ascii="Times New Roman" w:hAnsi="Times New Roman" w:cs="Times New Roman"/>
          <w:sz w:val="26"/>
          <w:szCs w:val="26"/>
          <w:lang w:val="pt-BR" w:eastAsia="vi-VN"/>
        </w:rPr>
        <w:t>Fax:…</w:t>
      </w:r>
      <w:proofErr w:type="gramEnd"/>
      <w:r w:rsidRPr="00127FC7">
        <w:rPr>
          <w:rFonts w:ascii="Times New Roman" w:hAnsi="Times New Roman" w:cs="Times New Roman"/>
          <w:sz w:val="26"/>
          <w:szCs w:val="26"/>
          <w:lang w:val="pt-BR" w:eastAsia="vi-VN"/>
        </w:rPr>
        <w:t>……………… E-mail: .................................</w:t>
      </w:r>
    </w:p>
    <w:p w14:paraId="171318B1" w14:textId="77777777" w:rsidR="002F2BDD" w:rsidRPr="00127FC7" w:rsidRDefault="002F2BDD" w:rsidP="002F2BDD">
      <w:pPr>
        <w:shd w:val="clear" w:color="auto" w:fill="FFFFFF"/>
        <w:spacing w:line="360" w:lineRule="exact"/>
        <w:ind w:firstLine="567"/>
        <w:jc w:val="both"/>
        <w:rPr>
          <w:rFonts w:ascii="Times New Roman" w:hAnsi="Times New Roman" w:cs="Times New Roman"/>
          <w:sz w:val="26"/>
          <w:szCs w:val="26"/>
          <w:lang w:val="pt-BR" w:eastAsia="vi-VN"/>
        </w:rPr>
      </w:pPr>
      <w:r w:rsidRPr="00127FC7">
        <w:rPr>
          <w:rFonts w:ascii="Times New Roman" w:hAnsi="Times New Roman" w:cs="Times New Roman"/>
          <w:sz w:val="26"/>
          <w:szCs w:val="26"/>
          <w:lang w:val="pt-BR" w:eastAsia="vi-VN"/>
        </w:rPr>
        <w:t>3. </w:t>
      </w:r>
      <w:proofErr w:type="spellStart"/>
      <w:r w:rsidRPr="00127FC7">
        <w:rPr>
          <w:rFonts w:ascii="Times New Roman" w:hAnsi="Times New Roman" w:cs="Times New Roman"/>
          <w:sz w:val="26"/>
          <w:szCs w:val="26"/>
          <w:lang w:val="pt-BR" w:eastAsia="vi-VN"/>
        </w:rPr>
        <w:t>Quyết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định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thành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lập</w:t>
      </w:r>
      <w:proofErr w:type="spellEnd"/>
      <w:r w:rsidRPr="00127FC7">
        <w:rPr>
          <w:rFonts w:ascii="Times New Roman" w:hAnsi="Times New Roman" w:cs="Times New Roman"/>
          <w:sz w:val="26"/>
          <w:szCs w:val="26"/>
          <w:lang w:val="pt-BR" w:eastAsia="vi-VN"/>
        </w:rPr>
        <w:t>/</w:t>
      </w:r>
      <w:proofErr w:type="spellStart"/>
      <w:r w:rsidRPr="00127FC7">
        <w:rPr>
          <w:rFonts w:ascii="Times New Roman" w:hAnsi="Times New Roman" w:cs="Times New Roman"/>
          <w:sz w:val="26"/>
          <w:szCs w:val="26"/>
          <w:lang w:val="pt-BR" w:eastAsia="vi-VN"/>
        </w:rPr>
        <w:t>Giấy</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chứng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nhận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đăng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ký</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doanh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nghiệp</w:t>
      </w:r>
      <w:proofErr w:type="spellEnd"/>
      <w:r w:rsidRPr="00127FC7">
        <w:rPr>
          <w:rFonts w:ascii="Times New Roman" w:hAnsi="Times New Roman" w:cs="Times New Roman"/>
          <w:sz w:val="26"/>
          <w:szCs w:val="26"/>
          <w:lang w:val="pt-BR" w:eastAsia="vi-VN"/>
        </w:rPr>
        <w:t>/</w:t>
      </w:r>
      <w:proofErr w:type="spellStart"/>
      <w:r w:rsidRPr="00127FC7">
        <w:rPr>
          <w:rFonts w:ascii="Times New Roman" w:hAnsi="Times New Roman" w:cs="Times New Roman"/>
          <w:sz w:val="26"/>
          <w:szCs w:val="26"/>
          <w:lang w:val="pt-BR" w:eastAsia="vi-VN"/>
        </w:rPr>
        <w:t>Giấy</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chứng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nhận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đầu</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tư</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số</w:t>
      </w:r>
      <w:proofErr w:type="spellEnd"/>
      <w:r w:rsidRPr="00127FC7">
        <w:rPr>
          <w:rFonts w:ascii="Times New Roman" w:hAnsi="Times New Roman" w:cs="Times New Roman"/>
          <w:sz w:val="26"/>
          <w:szCs w:val="26"/>
          <w:lang w:val="pt-BR" w:eastAsia="vi-VN"/>
        </w:rPr>
        <w:t>……</w:t>
      </w:r>
      <w:proofErr w:type="gramStart"/>
      <w:r w:rsidRPr="00127FC7">
        <w:rPr>
          <w:rFonts w:ascii="Times New Roman" w:hAnsi="Times New Roman" w:cs="Times New Roman"/>
          <w:sz w:val="26"/>
          <w:szCs w:val="26"/>
          <w:lang w:val="pt-BR" w:eastAsia="vi-VN"/>
        </w:rPr>
        <w:t>…..</w:t>
      </w:r>
      <w:proofErr w:type="gramEnd"/>
      <w:r w:rsidRPr="00127FC7">
        <w:rPr>
          <w:rFonts w:ascii="Times New Roman" w:hAnsi="Times New Roman" w:cs="Times New Roman"/>
          <w:sz w:val="26"/>
          <w:szCs w:val="26"/>
          <w:lang w:val="pt-BR" w:eastAsia="vi-VN"/>
        </w:rPr>
        <w:t> </w:t>
      </w:r>
      <w:proofErr w:type="spellStart"/>
      <w:r w:rsidRPr="00127FC7">
        <w:rPr>
          <w:rFonts w:ascii="Times New Roman" w:hAnsi="Times New Roman" w:cs="Times New Roman"/>
          <w:sz w:val="26"/>
          <w:szCs w:val="26"/>
          <w:lang w:val="pt-BR" w:eastAsia="vi-VN"/>
        </w:rPr>
        <w:t>Cơ</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quan</w:t>
      </w:r>
      <w:proofErr w:type="spellEnd"/>
      <w:r w:rsidRPr="00127FC7">
        <w:rPr>
          <w:rFonts w:ascii="Times New Roman" w:hAnsi="Times New Roman" w:cs="Times New Roman"/>
          <w:sz w:val="26"/>
          <w:szCs w:val="26"/>
          <w:lang w:val="pt-BR" w:eastAsia="vi-VN"/>
        </w:rPr>
        <w:t xml:space="preserve"> </w:t>
      </w:r>
      <w:proofErr w:type="spellStart"/>
      <w:proofErr w:type="gramStart"/>
      <w:r w:rsidRPr="00127FC7">
        <w:rPr>
          <w:rFonts w:ascii="Times New Roman" w:hAnsi="Times New Roman" w:cs="Times New Roman"/>
          <w:sz w:val="26"/>
          <w:szCs w:val="26"/>
          <w:lang w:val="pt-BR" w:eastAsia="vi-VN"/>
        </w:rPr>
        <w:t>cấp</w:t>
      </w:r>
      <w:proofErr w:type="spellEnd"/>
      <w:r w:rsidRPr="00127FC7">
        <w:rPr>
          <w:rFonts w:ascii="Times New Roman" w:hAnsi="Times New Roman" w:cs="Times New Roman"/>
          <w:sz w:val="26"/>
          <w:szCs w:val="26"/>
          <w:lang w:val="pt-BR" w:eastAsia="vi-VN"/>
        </w:rPr>
        <w:t>:…</w:t>
      </w:r>
      <w:proofErr w:type="gramEnd"/>
      <w:r w:rsidRPr="00127FC7">
        <w:rPr>
          <w:rFonts w:ascii="Times New Roman" w:hAnsi="Times New Roman" w:cs="Times New Roman"/>
          <w:sz w:val="26"/>
          <w:szCs w:val="26"/>
          <w:lang w:val="pt-BR" w:eastAsia="vi-VN"/>
        </w:rPr>
        <w:t>.……. </w:t>
      </w:r>
      <w:proofErr w:type="spellStart"/>
      <w:r w:rsidRPr="00127FC7">
        <w:rPr>
          <w:rFonts w:ascii="Times New Roman" w:hAnsi="Times New Roman" w:cs="Times New Roman"/>
          <w:sz w:val="26"/>
          <w:szCs w:val="26"/>
          <w:lang w:val="pt-BR" w:eastAsia="vi-VN"/>
        </w:rPr>
        <w:t>cấp</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ngày</w:t>
      </w:r>
      <w:proofErr w:type="spellEnd"/>
      <w:proofErr w:type="gramStart"/>
      <w:r w:rsidRPr="00127FC7">
        <w:rPr>
          <w:rFonts w:ascii="Times New Roman" w:hAnsi="Times New Roman" w:cs="Times New Roman"/>
          <w:sz w:val="26"/>
          <w:szCs w:val="26"/>
          <w:lang w:val="pt-BR" w:eastAsia="vi-VN"/>
        </w:rPr>
        <w:t>…..</w:t>
      </w:r>
      <w:proofErr w:type="gramEnd"/>
      <w:r w:rsidRPr="00127FC7">
        <w:rPr>
          <w:rFonts w:ascii="Times New Roman" w:hAnsi="Times New Roman" w:cs="Times New Roman"/>
          <w:sz w:val="26"/>
          <w:szCs w:val="26"/>
          <w:lang w:val="pt-BR" w:eastAsia="vi-VN"/>
        </w:rPr>
        <w:t>… </w:t>
      </w:r>
      <w:proofErr w:type="spellStart"/>
      <w:r w:rsidRPr="00127FC7">
        <w:rPr>
          <w:rFonts w:ascii="Times New Roman" w:hAnsi="Times New Roman" w:cs="Times New Roman"/>
          <w:sz w:val="26"/>
          <w:szCs w:val="26"/>
          <w:lang w:val="pt-BR" w:eastAsia="vi-VN"/>
        </w:rPr>
        <w:t>tại</w:t>
      </w:r>
      <w:proofErr w:type="spellEnd"/>
      <w:r w:rsidRPr="00127FC7">
        <w:rPr>
          <w:rFonts w:ascii="Times New Roman" w:hAnsi="Times New Roman" w:cs="Times New Roman"/>
          <w:sz w:val="26"/>
          <w:szCs w:val="26"/>
          <w:lang w:val="pt-BR" w:eastAsia="vi-VN"/>
        </w:rPr>
        <w:t> …</w:t>
      </w:r>
      <w:proofErr w:type="gramStart"/>
      <w:r w:rsidRPr="00127FC7">
        <w:rPr>
          <w:rFonts w:ascii="Times New Roman" w:hAnsi="Times New Roman" w:cs="Times New Roman"/>
          <w:sz w:val="26"/>
          <w:szCs w:val="26"/>
          <w:lang w:val="pt-BR" w:eastAsia="vi-VN"/>
        </w:rPr>
        <w:t>….…..</w:t>
      </w:r>
      <w:proofErr w:type="gramEnd"/>
    </w:p>
    <w:p w14:paraId="52A6F0BA" w14:textId="77777777" w:rsidR="002F2BDD" w:rsidRPr="00127FC7" w:rsidRDefault="002F2BDD" w:rsidP="002F2BDD">
      <w:pPr>
        <w:shd w:val="clear" w:color="auto" w:fill="FFFFFF"/>
        <w:spacing w:line="360" w:lineRule="exact"/>
        <w:ind w:firstLine="567"/>
        <w:jc w:val="both"/>
        <w:rPr>
          <w:rFonts w:ascii="Times New Roman" w:hAnsi="Times New Roman" w:cs="Times New Roman"/>
          <w:sz w:val="26"/>
          <w:szCs w:val="26"/>
          <w:lang w:val="pt-BR" w:eastAsia="vi-VN"/>
        </w:rPr>
      </w:pPr>
      <w:r w:rsidRPr="00127FC7">
        <w:rPr>
          <w:rFonts w:ascii="Times New Roman" w:hAnsi="Times New Roman" w:cs="Times New Roman"/>
          <w:sz w:val="26"/>
          <w:szCs w:val="26"/>
          <w:lang w:val="pt-BR" w:eastAsia="vi-VN"/>
        </w:rPr>
        <w:t>4. </w:t>
      </w:r>
      <w:proofErr w:type="spellStart"/>
      <w:r w:rsidRPr="00127FC7">
        <w:rPr>
          <w:rFonts w:ascii="Times New Roman" w:hAnsi="Times New Roman" w:cs="Times New Roman"/>
          <w:sz w:val="26"/>
          <w:szCs w:val="26"/>
          <w:lang w:val="pt-BR" w:eastAsia="vi-VN"/>
        </w:rPr>
        <w:t>Sau</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khi</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nghiên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cứu</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quy</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định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tại</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Nghị</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định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số</w:t>
      </w:r>
      <w:proofErr w:type="spellEnd"/>
      <w:r w:rsidRPr="00127FC7">
        <w:rPr>
          <w:rFonts w:ascii="Times New Roman" w:hAnsi="Times New Roman" w:cs="Times New Roman"/>
          <w:sz w:val="26"/>
          <w:szCs w:val="26"/>
          <w:lang w:val="pt-BR" w:eastAsia="vi-VN"/>
        </w:rPr>
        <w:t xml:space="preserve"> 76/2018/NĐ-CP </w:t>
      </w:r>
      <w:proofErr w:type="spellStart"/>
      <w:r w:rsidRPr="00127FC7">
        <w:rPr>
          <w:rFonts w:ascii="Times New Roman" w:hAnsi="Times New Roman" w:cs="Times New Roman"/>
          <w:sz w:val="26"/>
          <w:szCs w:val="26"/>
          <w:lang w:val="pt-BR" w:eastAsia="vi-VN"/>
        </w:rPr>
        <w:t>ngày</w:t>
      </w:r>
      <w:proofErr w:type="spellEnd"/>
      <w:r w:rsidRPr="00127FC7">
        <w:rPr>
          <w:rFonts w:ascii="Times New Roman" w:hAnsi="Times New Roman" w:cs="Times New Roman"/>
          <w:sz w:val="26"/>
          <w:szCs w:val="26"/>
          <w:lang w:val="pt-BR" w:eastAsia="vi-VN"/>
        </w:rPr>
        <w:t xml:space="preserve"> 15 </w:t>
      </w:r>
      <w:proofErr w:type="spellStart"/>
      <w:r w:rsidRPr="00127FC7">
        <w:rPr>
          <w:rFonts w:ascii="Times New Roman" w:hAnsi="Times New Roman" w:cs="Times New Roman"/>
          <w:sz w:val="26"/>
          <w:szCs w:val="26"/>
          <w:lang w:val="pt-BR" w:eastAsia="vi-VN"/>
        </w:rPr>
        <w:t>tháng</w:t>
      </w:r>
      <w:proofErr w:type="spellEnd"/>
      <w:r w:rsidRPr="00127FC7">
        <w:rPr>
          <w:rFonts w:ascii="Times New Roman" w:hAnsi="Times New Roman" w:cs="Times New Roman"/>
          <w:sz w:val="26"/>
          <w:szCs w:val="26"/>
          <w:lang w:val="pt-BR" w:eastAsia="vi-VN"/>
        </w:rPr>
        <w:t xml:space="preserve"> 5 </w:t>
      </w:r>
      <w:proofErr w:type="spellStart"/>
      <w:r w:rsidRPr="00127FC7">
        <w:rPr>
          <w:rFonts w:ascii="Times New Roman" w:hAnsi="Times New Roman" w:cs="Times New Roman"/>
          <w:sz w:val="26"/>
          <w:szCs w:val="26"/>
          <w:lang w:val="pt-BR" w:eastAsia="vi-VN"/>
        </w:rPr>
        <w:t>năm</w:t>
      </w:r>
      <w:proofErr w:type="spellEnd"/>
      <w:r w:rsidRPr="00127FC7">
        <w:rPr>
          <w:rFonts w:ascii="Times New Roman" w:hAnsi="Times New Roman" w:cs="Times New Roman"/>
          <w:sz w:val="26"/>
          <w:szCs w:val="26"/>
          <w:lang w:val="pt-BR" w:eastAsia="vi-VN"/>
        </w:rPr>
        <w:t xml:space="preserve"> 2018 </w:t>
      </w:r>
      <w:proofErr w:type="spellStart"/>
      <w:r w:rsidRPr="00127FC7">
        <w:rPr>
          <w:rFonts w:ascii="Times New Roman" w:hAnsi="Times New Roman" w:cs="Times New Roman"/>
          <w:sz w:val="26"/>
          <w:szCs w:val="26"/>
          <w:lang w:val="pt-BR" w:eastAsia="vi-VN"/>
        </w:rPr>
        <w:t>của</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Chính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phủ</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quy</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định</w:t>
      </w:r>
      <w:proofErr w:type="spellEnd"/>
      <w:r w:rsidRPr="00127FC7">
        <w:rPr>
          <w:rFonts w:ascii="Times New Roman" w:hAnsi="Times New Roman" w:cs="Times New Roman"/>
          <w:sz w:val="26"/>
          <w:szCs w:val="26"/>
          <w:lang w:val="pt-BR" w:eastAsia="vi-VN"/>
        </w:rPr>
        <w:t xml:space="preserve"> chi </w:t>
      </w:r>
      <w:proofErr w:type="spellStart"/>
      <w:r w:rsidRPr="00127FC7">
        <w:rPr>
          <w:rFonts w:ascii="Times New Roman" w:hAnsi="Times New Roman" w:cs="Times New Roman"/>
          <w:sz w:val="26"/>
          <w:szCs w:val="26"/>
          <w:lang w:val="pt-BR" w:eastAsia="vi-VN"/>
        </w:rPr>
        <w:t>tiết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và</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hướng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dẫn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thi</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hành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một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số</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điều</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của</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Luật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Chuyển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giao</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công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nghệ</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chúng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tôi</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nhận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thấy</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có</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đủ</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các</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điều</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kiện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hoạt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động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dịch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vụ</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giám</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định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công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nghệ</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đối</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với</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ngành</w:t>
      </w:r>
      <w:proofErr w:type="spellEnd"/>
      <w:r w:rsidRPr="00127FC7">
        <w:rPr>
          <w:rFonts w:ascii="Times New Roman" w:hAnsi="Times New Roman" w:cs="Times New Roman"/>
          <w:sz w:val="26"/>
          <w:szCs w:val="26"/>
          <w:lang w:val="pt-BR" w:eastAsia="vi-VN"/>
        </w:rPr>
        <w:t>………</w:t>
      </w:r>
      <w:proofErr w:type="gramStart"/>
      <w:r w:rsidRPr="00127FC7">
        <w:rPr>
          <w:rFonts w:ascii="Times New Roman" w:hAnsi="Times New Roman" w:cs="Times New Roman"/>
          <w:sz w:val="26"/>
          <w:szCs w:val="26"/>
          <w:lang w:val="pt-BR" w:eastAsia="vi-VN"/>
        </w:rPr>
        <w:t>…..</w:t>
      </w:r>
      <w:proofErr w:type="gramEnd"/>
      <w:r w:rsidRPr="00127FC7">
        <w:rPr>
          <w:rStyle w:val="FootnoteReference"/>
          <w:rFonts w:ascii="Times New Roman" w:hAnsi="Times New Roman" w:cs="Times New Roman"/>
          <w:sz w:val="26"/>
          <w:szCs w:val="26"/>
          <w:lang w:eastAsia="vi-VN"/>
        </w:rPr>
        <w:footnoteReference w:id="4"/>
      </w:r>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trong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lĩnh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vực</w:t>
      </w:r>
      <w:proofErr w:type="spellEnd"/>
      <w:r w:rsidRPr="00127FC7">
        <w:rPr>
          <w:rFonts w:ascii="Times New Roman" w:hAnsi="Times New Roman" w:cs="Times New Roman"/>
          <w:sz w:val="26"/>
          <w:szCs w:val="26"/>
          <w:lang w:val="pt-BR" w:eastAsia="vi-VN"/>
        </w:rPr>
        <w:t> …………………..</w:t>
      </w:r>
      <w:r w:rsidRPr="00127FC7">
        <w:rPr>
          <w:rStyle w:val="FootnoteReference"/>
          <w:rFonts w:ascii="Times New Roman" w:hAnsi="Times New Roman" w:cs="Times New Roman"/>
          <w:sz w:val="26"/>
          <w:szCs w:val="26"/>
          <w:lang w:eastAsia="vi-VN"/>
        </w:rPr>
        <w:footnoteReference w:id="5"/>
      </w:r>
    </w:p>
    <w:p w14:paraId="696DF2C6" w14:textId="77777777" w:rsidR="002F2BDD" w:rsidRPr="00127FC7" w:rsidRDefault="002F2BDD" w:rsidP="002F2BDD">
      <w:pPr>
        <w:shd w:val="clear" w:color="auto" w:fill="FFFFFF"/>
        <w:spacing w:line="360" w:lineRule="exact"/>
        <w:ind w:firstLine="567"/>
        <w:jc w:val="both"/>
        <w:rPr>
          <w:rFonts w:ascii="Times New Roman" w:hAnsi="Times New Roman" w:cs="Times New Roman"/>
          <w:sz w:val="26"/>
          <w:szCs w:val="26"/>
          <w:lang w:val="pt-BR" w:eastAsia="vi-VN"/>
        </w:rPr>
      </w:pPr>
      <w:r w:rsidRPr="00127FC7">
        <w:rPr>
          <w:rFonts w:ascii="Times New Roman" w:hAnsi="Times New Roman" w:cs="Times New Roman"/>
          <w:sz w:val="26"/>
          <w:szCs w:val="26"/>
          <w:lang w:val="pt-BR" w:eastAsia="vi-VN"/>
        </w:rPr>
        <w:t>5. </w:t>
      </w:r>
      <w:proofErr w:type="spellStart"/>
      <w:r w:rsidRPr="00127FC7">
        <w:rPr>
          <w:rFonts w:ascii="Times New Roman" w:hAnsi="Times New Roman" w:cs="Times New Roman"/>
          <w:sz w:val="26"/>
          <w:szCs w:val="26"/>
          <w:lang w:val="pt-BR" w:eastAsia="vi-VN"/>
        </w:rPr>
        <w:t>Hồ</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sơ</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kèm</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theo</w:t>
      </w:r>
      <w:proofErr w:type="spellEnd"/>
      <w:r w:rsidRPr="00127FC7">
        <w:rPr>
          <w:rFonts w:ascii="Times New Roman" w:hAnsi="Times New Roman" w:cs="Times New Roman"/>
          <w:sz w:val="26"/>
          <w:szCs w:val="26"/>
          <w:lang w:val="pt-BR" w:eastAsia="vi-VN"/>
        </w:rPr>
        <w:t>:</w:t>
      </w:r>
    </w:p>
    <w:p w14:paraId="3A0782A7" w14:textId="77777777" w:rsidR="002F2BDD" w:rsidRPr="00127FC7" w:rsidRDefault="002F2BDD" w:rsidP="002F2BDD">
      <w:pPr>
        <w:shd w:val="clear" w:color="auto" w:fill="FFFFFF"/>
        <w:spacing w:line="360" w:lineRule="exact"/>
        <w:ind w:firstLine="567"/>
        <w:rPr>
          <w:rFonts w:ascii="Times New Roman" w:hAnsi="Times New Roman" w:cs="Times New Roman"/>
          <w:sz w:val="26"/>
          <w:szCs w:val="26"/>
          <w:lang w:val="pt-BR" w:eastAsia="vi-VN"/>
        </w:rPr>
      </w:pPr>
      <w:r w:rsidRPr="00127FC7">
        <w:rPr>
          <w:rFonts w:ascii="Times New Roman" w:hAnsi="Times New Roman" w:cs="Times New Roman"/>
          <w:sz w:val="26"/>
          <w:szCs w:val="26"/>
          <w:lang w:val="pt-BR" w:eastAsia="vi-VN"/>
        </w:rPr>
        <w:t>- ……………………………………………………………………………</w:t>
      </w:r>
    </w:p>
    <w:p w14:paraId="4D2C09A6" w14:textId="77777777" w:rsidR="002F2BDD" w:rsidRPr="00127FC7" w:rsidRDefault="002F2BDD" w:rsidP="002F2BDD">
      <w:pPr>
        <w:shd w:val="clear" w:color="auto" w:fill="FFFFFF"/>
        <w:spacing w:line="360" w:lineRule="exact"/>
        <w:ind w:firstLine="567"/>
        <w:rPr>
          <w:rFonts w:ascii="Times New Roman" w:hAnsi="Times New Roman" w:cs="Times New Roman"/>
          <w:sz w:val="26"/>
          <w:szCs w:val="26"/>
          <w:lang w:val="pt-BR" w:eastAsia="vi-VN"/>
        </w:rPr>
      </w:pPr>
      <w:r w:rsidRPr="00127FC7">
        <w:rPr>
          <w:rFonts w:ascii="Times New Roman" w:hAnsi="Times New Roman" w:cs="Times New Roman"/>
          <w:sz w:val="26"/>
          <w:szCs w:val="26"/>
          <w:lang w:val="pt-BR" w:eastAsia="vi-VN"/>
        </w:rPr>
        <w:t>- ……………………………………………………………………………</w:t>
      </w:r>
    </w:p>
    <w:p w14:paraId="2D7AFC00" w14:textId="77777777" w:rsidR="002F2BDD" w:rsidRPr="00127FC7" w:rsidRDefault="002F2BDD" w:rsidP="002F2BDD">
      <w:pPr>
        <w:shd w:val="clear" w:color="auto" w:fill="FFFFFF"/>
        <w:spacing w:line="360" w:lineRule="exact"/>
        <w:ind w:firstLine="567"/>
        <w:jc w:val="both"/>
        <w:rPr>
          <w:rFonts w:ascii="Times New Roman" w:hAnsi="Times New Roman" w:cs="Times New Roman"/>
          <w:sz w:val="26"/>
          <w:szCs w:val="26"/>
          <w:lang w:val="pt-BR" w:eastAsia="vi-VN"/>
        </w:rPr>
      </w:pPr>
      <w:proofErr w:type="spellStart"/>
      <w:r w:rsidRPr="00127FC7">
        <w:rPr>
          <w:rFonts w:ascii="Times New Roman" w:hAnsi="Times New Roman" w:cs="Times New Roman"/>
          <w:sz w:val="26"/>
          <w:szCs w:val="26"/>
          <w:lang w:val="pt-BR" w:eastAsia="vi-VN"/>
        </w:rPr>
        <w:t>Đề</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nghị</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tên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cơ</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quan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cấp</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Giấy</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chứng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nhận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xem</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xét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và</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cấp</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Giấy</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chứng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nhận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đủ</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điều</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kiện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hoạt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động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dịch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vụ</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giám</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định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công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nghệ</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nêu</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trên</w:t>
      </w:r>
      <w:proofErr w:type="spellEnd"/>
      <w:r w:rsidRPr="00127FC7">
        <w:rPr>
          <w:rFonts w:ascii="Times New Roman" w:hAnsi="Times New Roman" w:cs="Times New Roman"/>
          <w:sz w:val="26"/>
          <w:szCs w:val="26"/>
          <w:lang w:val="pt-BR" w:eastAsia="vi-VN"/>
        </w:rPr>
        <w:t>.</w:t>
      </w:r>
    </w:p>
    <w:p w14:paraId="6222458B" w14:textId="77777777" w:rsidR="002F2BDD" w:rsidRPr="00127FC7" w:rsidRDefault="002F2BDD" w:rsidP="002F2BDD">
      <w:pPr>
        <w:shd w:val="clear" w:color="auto" w:fill="FFFFFF"/>
        <w:spacing w:line="360" w:lineRule="exact"/>
        <w:ind w:firstLine="567"/>
        <w:jc w:val="both"/>
        <w:rPr>
          <w:rFonts w:ascii="Times New Roman" w:hAnsi="Times New Roman" w:cs="Times New Roman"/>
          <w:sz w:val="26"/>
          <w:szCs w:val="26"/>
          <w:lang w:val="pt-BR" w:eastAsia="vi-VN"/>
        </w:rPr>
      </w:pPr>
      <w:proofErr w:type="spellStart"/>
      <w:r w:rsidRPr="00127FC7">
        <w:rPr>
          <w:rFonts w:ascii="Times New Roman" w:hAnsi="Times New Roman" w:cs="Times New Roman"/>
          <w:sz w:val="26"/>
          <w:szCs w:val="26"/>
          <w:lang w:val="pt-BR" w:eastAsia="vi-VN"/>
        </w:rPr>
        <w:t>Chúng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tôi</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cam</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kết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sẽ</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thực</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hiện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đầy</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đủ</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các</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quy</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định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của</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pháp</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luật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trong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lĩnh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vực</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dịch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vụ</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giám</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định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công</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nghệ</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các</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quy</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định</w:t>
      </w:r>
      <w:proofErr w:type="spellEnd"/>
      <w:r w:rsidRPr="00127FC7">
        <w:rPr>
          <w:rFonts w:ascii="Times New Roman" w:hAnsi="Times New Roman" w:cs="Times New Roman"/>
          <w:sz w:val="26"/>
          <w:szCs w:val="26"/>
          <w:lang w:val="pt-BR" w:eastAsia="vi-VN"/>
        </w:rPr>
        <w:t> </w:t>
      </w:r>
      <w:proofErr w:type="spellStart"/>
      <w:r w:rsidRPr="00127FC7">
        <w:rPr>
          <w:rFonts w:ascii="Times New Roman" w:hAnsi="Times New Roman" w:cs="Times New Roman"/>
          <w:sz w:val="26"/>
          <w:szCs w:val="26"/>
          <w:lang w:val="pt-BR" w:eastAsia="vi-VN"/>
        </w:rPr>
        <w:t>có</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liên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quan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của</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pháp</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luật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và</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chịu</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trách</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nhiệm</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trước</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pháp</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luật</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về</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các</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khai</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báo</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nói</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trên</w:t>
      </w:r>
      <w:proofErr w:type="spellEnd"/>
      <w:r w:rsidRPr="00127FC7">
        <w:rPr>
          <w:rFonts w:ascii="Times New Roman" w:hAnsi="Times New Roman" w:cs="Times New Roman"/>
          <w:sz w:val="26"/>
          <w:szCs w:val="26"/>
          <w:lang w:val="pt-BR" w:eastAsia="vi-VN"/>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127FC7" w:rsidRPr="00127FC7" w14:paraId="17232969" w14:textId="77777777" w:rsidTr="003A32CE">
        <w:trPr>
          <w:tblCellSpacing w:w="0" w:type="dxa"/>
        </w:trPr>
        <w:tc>
          <w:tcPr>
            <w:tcW w:w="4428" w:type="dxa"/>
            <w:shd w:val="clear" w:color="auto" w:fill="FFFFFF"/>
            <w:tcMar>
              <w:top w:w="0" w:type="dxa"/>
              <w:left w:w="108" w:type="dxa"/>
              <w:bottom w:w="0" w:type="dxa"/>
              <w:right w:w="108" w:type="dxa"/>
            </w:tcMar>
            <w:hideMark/>
          </w:tcPr>
          <w:p w14:paraId="57D2D284" w14:textId="77777777" w:rsidR="002F2BDD" w:rsidRPr="00127FC7" w:rsidRDefault="002F2BDD" w:rsidP="003A32CE">
            <w:pPr>
              <w:spacing w:before="120" w:after="120" w:line="360" w:lineRule="exact"/>
              <w:rPr>
                <w:rFonts w:ascii="Times New Roman" w:hAnsi="Times New Roman" w:cs="Times New Roman"/>
                <w:sz w:val="26"/>
                <w:szCs w:val="26"/>
                <w:lang w:val="pt-BR" w:eastAsia="vi-VN"/>
              </w:rPr>
            </w:pPr>
            <w:r w:rsidRPr="00127FC7">
              <w:rPr>
                <w:rFonts w:ascii="Times New Roman" w:hAnsi="Times New Roman" w:cs="Times New Roman"/>
                <w:sz w:val="26"/>
                <w:szCs w:val="26"/>
                <w:lang w:val="pt-BR" w:eastAsia="vi-VN"/>
              </w:rPr>
              <w:t>  </w:t>
            </w:r>
          </w:p>
        </w:tc>
        <w:tc>
          <w:tcPr>
            <w:tcW w:w="4428" w:type="dxa"/>
            <w:shd w:val="clear" w:color="auto" w:fill="FFFFFF"/>
            <w:tcMar>
              <w:top w:w="0" w:type="dxa"/>
              <w:left w:w="108" w:type="dxa"/>
              <w:bottom w:w="0" w:type="dxa"/>
              <w:right w:w="108" w:type="dxa"/>
            </w:tcMar>
            <w:hideMark/>
          </w:tcPr>
          <w:p w14:paraId="4DE2F6CE" w14:textId="77777777" w:rsidR="002F2BDD" w:rsidRPr="00127FC7" w:rsidRDefault="002F2BDD" w:rsidP="003A32CE">
            <w:pPr>
              <w:spacing w:before="120" w:after="120" w:line="360" w:lineRule="exact"/>
              <w:jc w:val="center"/>
              <w:rPr>
                <w:rFonts w:ascii="Times New Roman" w:hAnsi="Times New Roman" w:cs="Times New Roman"/>
                <w:sz w:val="26"/>
                <w:szCs w:val="26"/>
                <w:lang w:val="pt-BR" w:eastAsia="vi-VN"/>
              </w:rPr>
            </w:pPr>
            <w:r w:rsidRPr="00127FC7">
              <w:rPr>
                <w:rFonts w:ascii="Times New Roman" w:hAnsi="Times New Roman" w:cs="Times New Roman"/>
                <w:b/>
                <w:bCs/>
                <w:sz w:val="26"/>
                <w:szCs w:val="26"/>
                <w:lang w:val="pt-BR" w:eastAsia="vi-VN"/>
              </w:rPr>
              <w:t>LÃNH ĐẠO TỔ CHỨC</w:t>
            </w:r>
            <w:r w:rsidRPr="00127FC7">
              <w:rPr>
                <w:rFonts w:ascii="Times New Roman" w:hAnsi="Times New Roman" w:cs="Times New Roman"/>
                <w:b/>
                <w:bCs/>
                <w:sz w:val="26"/>
                <w:szCs w:val="26"/>
                <w:lang w:val="pt-BR" w:eastAsia="vi-VN"/>
              </w:rPr>
              <w:br/>
            </w:r>
            <w:r w:rsidRPr="00127FC7">
              <w:rPr>
                <w:rFonts w:ascii="Times New Roman" w:hAnsi="Times New Roman" w:cs="Times New Roman"/>
                <w:i/>
                <w:iCs/>
                <w:sz w:val="26"/>
                <w:szCs w:val="26"/>
                <w:lang w:val="pt-BR" w:eastAsia="vi-VN"/>
              </w:rPr>
              <w:t>(</w:t>
            </w:r>
            <w:proofErr w:type="spellStart"/>
            <w:r w:rsidRPr="00127FC7">
              <w:rPr>
                <w:rFonts w:ascii="Times New Roman" w:hAnsi="Times New Roman" w:cs="Times New Roman"/>
                <w:i/>
                <w:iCs/>
                <w:sz w:val="26"/>
                <w:szCs w:val="26"/>
                <w:lang w:val="pt-BR" w:eastAsia="vi-VN"/>
              </w:rPr>
              <w:t>Ký</w:t>
            </w:r>
            <w:proofErr w:type="spellEnd"/>
            <w:r w:rsidRPr="00127FC7">
              <w:rPr>
                <w:rFonts w:ascii="Times New Roman" w:hAnsi="Times New Roman" w:cs="Times New Roman"/>
                <w:i/>
                <w:iCs/>
                <w:sz w:val="26"/>
                <w:szCs w:val="26"/>
                <w:lang w:val="pt-BR" w:eastAsia="vi-VN"/>
              </w:rPr>
              <w:t> </w:t>
            </w:r>
            <w:proofErr w:type="spellStart"/>
            <w:r w:rsidRPr="00127FC7">
              <w:rPr>
                <w:rFonts w:ascii="Times New Roman" w:hAnsi="Times New Roman" w:cs="Times New Roman"/>
                <w:i/>
                <w:iCs/>
                <w:sz w:val="26"/>
                <w:szCs w:val="26"/>
                <w:lang w:val="pt-BR" w:eastAsia="vi-VN"/>
              </w:rPr>
              <w:t>tên</w:t>
            </w:r>
            <w:proofErr w:type="spellEnd"/>
            <w:r w:rsidRPr="00127FC7">
              <w:rPr>
                <w:rFonts w:ascii="Times New Roman" w:hAnsi="Times New Roman" w:cs="Times New Roman"/>
                <w:i/>
                <w:iCs/>
                <w:sz w:val="26"/>
                <w:szCs w:val="26"/>
                <w:lang w:val="pt-BR" w:eastAsia="vi-VN"/>
              </w:rPr>
              <w:t xml:space="preserve">, </w:t>
            </w:r>
            <w:proofErr w:type="spellStart"/>
            <w:r w:rsidRPr="00127FC7">
              <w:rPr>
                <w:rFonts w:ascii="Times New Roman" w:hAnsi="Times New Roman" w:cs="Times New Roman"/>
                <w:i/>
                <w:iCs/>
                <w:sz w:val="26"/>
                <w:szCs w:val="26"/>
                <w:lang w:val="pt-BR" w:eastAsia="vi-VN"/>
              </w:rPr>
              <w:t>đóng</w:t>
            </w:r>
            <w:proofErr w:type="spellEnd"/>
            <w:r w:rsidRPr="00127FC7">
              <w:rPr>
                <w:rFonts w:ascii="Times New Roman" w:hAnsi="Times New Roman" w:cs="Times New Roman"/>
                <w:i/>
                <w:iCs/>
                <w:sz w:val="26"/>
                <w:szCs w:val="26"/>
                <w:lang w:val="pt-BR" w:eastAsia="vi-VN"/>
              </w:rPr>
              <w:t xml:space="preserve"> </w:t>
            </w:r>
            <w:proofErr w:type="spellStart"/>
            <w:r w:rsidRPr="00127FC7">
              <w:rPr>
                <w:rFonts w:ascii="Times New Roman" w:hAnsi="Times New Roman" w:cs="Times New Roman"/>
                <w:i/>
                <w:iCs/>
                <w:sz w:val="26"/>
                <w:szCs w:val="26"/>
                <w:lang w:val="pt-BR" w:eastAsia="vi-VN"/>
              </w:rPr>
              <w:t>dấu</w:t>
            </w:r>
            <w:proofErr w:type="spellEnd"/>
            <w:r w:rsidRPr="00127FC7">
              <w:rPr>
                <w:rFonts w:ascii="Times New Roman" w:hAnsi="Times New Roman" w:cs="Times New Roman"/>
                <w:i/>
                <w:iCs/>
                <w:sz w:val="26"/>
                <w:szCs w:val="26"/>
                <w:lang w:val="pt-BR" w:eastAsia="vi-VN"/>
              </w:rPr>
              <w:t>)</w:t>
            </w:r>
          </w:p>
        </w:tc>
      </w:tr>
    </w:tbl>
    <w:p w14:paraId="3AF85C30" w14:textId="77777777" w:rsidR="002F2BDD" w:rsidRPr="00127FC7" w:rsidRDefault="002F2BDD" w:rsidP="002F2BDD">
      <w:pPr>
        <w:spacing w:before="120" w:after="120" w:line="360" w:lineRule="exact"/>
        <w:jc w:val="both"/>
        <w:rPr>
          <w:rFonts w:ascii="Times New Roman" w:hAnsi="Times New Roman" w:cs="Times New Roman"/>
          <w:b/>
          <w:bCs/>
          <w:noProof/>
          <w:sz w:val="26"/>
          <w:szCs w:val="26"/>
          <w:lang w:val="pt-BR"/>
        </w:rPr>
      </w:pPr>
    </w:p>
    <w:p w14:paraId="64F57C5F" w14:textId="7535C0EC" w:rsidR="002F2BDD" w:rsidRPr="00127FC7" w:rsidRDefault="00AE7790" w:rsidP="002F2BDD">
      <w:pPr>
        <w:autoSpaceDE/>
        <w:autoSpaceDN/>
        <w:rPr>
          <w:rFonts w:ascii="Times New Roman" w:hAnsi="Times New Roman" w:cs="Times New Roman"/>
          <w:b/>
          <w:bCs/>
          <w:sz w:val="26"/>
          <w:szCs w:val="26"/>
          <w:lang w:val="pt-BR" w:eastAsia="vi-VN"/>
        </w:rPr>
      </w:pPr>
      <w:r w:rsidRPr="00127FC7">
        <w:rPr>
          <w:rFonts w:ascii="Times New Roman" w:hAnsi="Times New Roman" w:cs="Times New Roman"/>
          <w:noProof/>
          <w:sz w:val="26"/>
          <w:szCs w:val="26"/>
          <w:lang w:val="en-US"/>
        </w:rPr>
        <mc:AlternateContent>
          <mc:Choice Requires="wps">
            <w:drawing>
              <wp:anchor distT="0" distB="0" distL="114300" distR="114300" simplePos="0" relativeHeight="251661312" behindDoc="0" locked="0" layoutInCell="1" allowOverlap="1" wp14:anchorId="4206B1D4" wp14:editId="1143E85C">
                <wp:simplePos x="0" y="0"/>
                <wp:positionH relativeFrom="margin">
                  <wp:posOffset>4918710</wp:posOffset>
                </wp:positionH>
                <wp:positionV relativeFrom="paragraph">
                  <wp:posOffset>-5715</wp:posOffset>
                </wp:positionV>
                <wp:extent cx="838200" cy="304800"/>
                <wp:effectExtent l="0" t="0" r="0" b="0"/>
                <wp:wrapNone/>
                <wp:docPr id="11995768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3BE1D0BC" w14:textId="77777777" w:rsidR="002F2BDD" w:rsidRPr="007D64E2" w:rsidRDefault="002F2BDD" w:rsidP="002F2BDD">
                            <w:pPr>
                              <w:jc w:val="center"/>
                              <w:rPr>
                                <w:rFonts w:ascii="Calibri" w:hAnsi="Calibri"/>
                                <w:lang w:val="vi-VN"/>
                              </w:rPr>
                            </w:pPr>
                            <w:r>
                              <w:t xml:space="preserve">BM 06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4206B1D4" id="Rectangle 3" o:spid="_x0000_s1027" style="position:absolute;margin-left:387.3pt;margin-top:-.45pt;width:66pt;height: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" filled="f">
                <v:textbox>
                  <w:txbxContent>
                    <w:p w14:paraId="3BE1D0BC" w14:textId="77777777" w:rsidR="002F2BDD" w:rsidRPr="007D64E2" w:rsidRDefault="002F2BDD" w:rsidP="002F2BDD">
                      <w:pPr>
                        <w:jc w:val="center"/>
                        <w:rPr>
                          <w:rFonts w:ascii="Calibri" w:hAnsi="Calibri"/>
                          <w:lang w:val="vi-VN"/>
                        </w:rPr>
                      </w:pPr>
                      <w:r>
                        <w:t xml:space="preserve">BM 06 </w:t>
                      </w:r>
                    </w:p>
                  </w:txbxContent>
                </v:textbox>
                <w10:wrap anchorx="margin"/>
              </v:rect>
            </w:pict>
          </mc:Fallback>
        </mc:AlternateContent>
      </w:r>
    </w:p>
    <w:p w14:paraId="38B127AC" w14:textId="77777777" w:rsidR="002F2BDD" w:rsidRPr="00127FC7" w:rsidRDefault="002F2BDD" w:rsidP="002F2BDD">
      <w:pPr>
        <w:autoSpaceDE/>
        <w:autoSpaceDN/>
        <w:rPr>
          <w:rFonts w:ascii="Times New Roman" w:hAnsi="Times New Roman" w:cs="Times New Roman"/>
          <w:b/>
          <w:bCs/>
          <w:sz w:val="26"/>
          <w:szCs w:val="26"/>
          <w:lang w:val="pt-BR" w:eastAsia="vi-VN"/>
        </w:rPr>
      </w:pPr>
    </w:p>
    <w:p w14:paraId="7F4BBF2E" w14:textId="77777777" w:rsidR="002F2BDD" w:rsidRPr="00127FC7" w:rsidRDefault="002F2BDD" w:rsidP="002F2BDD">
      <w:pPr>
        <w:autoSpaceDE/>
        <w:autoSpaceDN/>
        <w:rPr>
          <w:rFonts w:ascii="Times New Roman" w:hAnsi="Times New Roman" w:cs="Times New Roman"/>
          <w:sz w:val="26"/>
          <w:szCs w:val="26"/>
          <w:lang w:val="pt-BR" w:eastAsia="vi-VN"/>
        </w:rPr>
      </w:pPr>
      <w:r w:rsidRPr="00127FC7">
        <w:rPr>
          <w:rFonts w:ascii="Times New Roman" w:hAnsi="Times New Roman" w:cs="Times New Roman"/>
          <w:b/>
          <w:bCs/>
          <w:sz w:val="26"/>
          <w:szCs w:val="26"/>
          <w:lang w:val="pt-BR" w:eastAsia="vi-VN"/>
        </w:rPr>
        <w:t>TÊN TỔ CHỨC: …………</w:t>
      </w:r>
    </w:p>
    <w:p w14:paraId="17F255C7" w14:textId="77777777" w:rsidR="002F2BDD" w:rsidRPr="00127FC7" w:rsidRDefault="002F2BDD" w:rsidP="002F2BDD">
      <w:pPr>
        <w:shd w:val="clear" w:color="auto" w:fill="FFFFFF"/>
        <w:spacing w:before="120" w:after="120" w:line="360" w:lineRule="exact"/>
        <w:jc w:val="center"/>
        <w:rPr>
          <w:rFonts w:ascii="Times New Roman" w:hAnsi="Times New Roman" w:cs="Times New Roman"/>
          <w:b/>
          <w:bCs/>
          <w:sz w:val="26"/>
          <w:szCs w:val="26"/>
          <w:lang w:val="pt-BR" w:eastAsia="vi-VN"/>
        </w:rPr>
      </w:pPr>
      <w:r w:rsidRPr="00127FC7">
        <w:rPr>
          <w:rFonts w:ascii="Times New Roman" w:hAnsi="Times New Roman" w:cs="Times New Roman"/>
          <w:b/>
          <w:bCs/>
          <w:sz w:val="26"/>
          <w:szCs w:val="26"/>
          <w:lang w:val="pt-BR" w:eastAsia="vi-VN"/>
        </w:rPr>
        <w:t>DANH SÁCH</w:t>
      </w:r>
    </w:p>
    <w:p w14:paraId="46D175C1" w14:textId="77777777" w:rsidR="002F2BDD" w:rsidRPr="00127FC7" w:rsidRDefault="002F2BDD" w:rsidP="002F2BDD">
      <w:pPr>
        <w:shd w:val="clear" w:color="auto" w:fill="FFFFFF"/>
        <w:spacing w:before="120" w:after="120" w:line="360" w:lineRule="exact"/>
        <w:jc w:val="center"/>
        <w:rPr>
          <w:rFonts w:ascii="Times New Roman" w:hAnsi="Times New Roman" w:cs="Times New Roman"/>
          <w:b/>
          <w:bCs/>
          <w:sz w:val="26"/>
          <w:szCs w:val="26"/>
          <w:lang w:val="pt-BR" w:eastAsia="vi-VN"/>
        </w:rPr>
      </w:pPr>
      <w:r w:rsidRPr="00127FC7">
        <w:rPr>
          <w:rFonts w:ascii="Times New Roman" w:hAnsi="Times New Roman" w:cs="Times New Roman"/>
          <w:b/>
          <w:bCs/>
          <w:sz w:val="26"/>
          <w:szCs w:val="26"/>
          <w:lang w:val="pt-BR" w:eastAsia="vi-VN"/>
        </w:rPr>
        <w:lastRenderedPageBreak/>
        <w:t xml:space="preserve">  GIÁM ĐỊNH VIÊN CÔNG NGHỆ CỦA TỔ CHỨC </w:t>
      </w:r>
    </w:p>
    <w:p w14:paraId="6C9F4B5F" w14:textId="77777777" w:rsidR="002F2BDD" w:rsidRPr="00127FC7" w:rsidRDefault="002F2BDD" w:rsidP="002F2BDD">
      <w:pPr>
        <w:shd w:val="clear" w:color="auto" w:fill="FFFFFF"/>
        <w:spacing w:before="120" w:after="120" w:line="360" w:lineRule="exact"/>
        <w:jc w:val="center"/>
        <w:rPr>
          <w:rFonts w:ascii="Times New Roman" w:hAnsi="Times New Roman" w:cs="Times New Roman"/>
          <w:sz w:val="26"/>
          <w:szCs w:val="26"/>
          <w:vertAlign w:val="superscript"/>
          <w:lang w:val="pt-BR" w:eastAsia="vi-VN"/>
        </w:rPr>
      </w:pPr>
      <w:r w:rsidRPr="00127FC7">
        <w:rPr>
          <w:rFonts w:ascii="Times New Roman" w:hAnsi="Times New Roman" w:cs="Times New Roman"/>
          <w:sz w:val="26"/>
          <w:szCs w:val="26"/>
          <w:vertAlign w:val="superscript"/>
          <w:lang w:val="pt-BR" w:eastAsia="vi-VN"/>
        </w:rPr>
        <w:t>_________________</w:t>
      </w:r>
    </w:p>
    <w:p w14:paraId="361B68AF" w14:textId="77777777" w:rsidR="002F2BDD" w:rsidRPr="00127FC7" w:rsidRDefault="002F2BDD" w:rsidP="002F2BDD">
      <w:pPr>
        <w:shd w:val="clear" w:color="auto" w:fill="FFFFFF"/>
        <w:spacing w:before="120" w:after="120" w:line="360" w:lineRule="exact"/>
        <w:jc w:val="both"/>
        <w:rPr>
          <w:rFonts w:ascii="Times New Roman" w:hAnsi="Times New Roman" w:cs="Times New Roman"/>
          <w:sz w:val="26"/>
          <w:szCs w:val="26"/>
          <w:lang w:val="pt-BR" w:eastAsia="vi-VN"/>
        </w:rPr>
      </w:pPr>
      <w:proofErr w:type="spellStart"/>
      <w:r w:rsidRPr="00127FC7">
        <w:rPr>
          <w:rFonts w:ascii="Times New Roman" w:hAnsi="Times New Roman" w:cs="Times New Roman"/>
          <w:b/>
          <w:bCs/>
          <w:sz w:val="26"/>
          <w:szCs w:val="26"/>
          <w:lang w:val="pt-BR" w:eastAsia="vi-VN"/>
        </w:rPr>
        <w:t>Danh</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sách</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giám</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định</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viên</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công</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nghệ</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của</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tổ</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chức</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giám</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định</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công</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nghệ</w:t>
      </w:r>
      <w:proofErr w:type="spellEnd"/>
      <w:r w:rsidRPr="00127FC7">
        <w:rPr>
          <w:rFonts w:ascii="Times New Roman" w:hAnsi="Times New Roman" w:cs="Times New Roman"/>
          <w:sz w:val="26"/>
          <w:szCs w:val="26"/>
          <w:lang w:val="pt-BR" w:eastAsia="vi-VN"/>
        </w:rPr>
        <w:t>:</w:t>
      </w:r>
    </w:p>
    <w:p w14:paraId="548BCE13" w14:textId="77777777" w:rsidR="002F2BDD" w:rsidRPr="00127FC7" w:rsidRDefault="002F2BDD" w:rsidP="002F2BDD">
      <w:pPr>
        <w:shd w:val="clear" w:color="auto" w:fill="FFFFFF"/>
        <w:spacing w:before="120" w:after="120" w:line="360" w:lineRule="exact"/>
        <w:ind w:firstLine="709"/>
        <w:jc w:val="both"/>
        <w:rPr>
          <w:rFonts w:ascii="Times New Roman" w:hAnsi="Times New Roman" w:cs="Times New Roman"/>
          <w:sz w:val="26"/>
          <w:szCs w:val="26"/>
          <w:lang w:val="pt-BR" w:eastAsia="vi-VN"/>
        </w:rPr>
      </w:pPr>
    </w:p>
    <w:tbl>
      <w:tblPr>
        <w:tblW w:w="9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126"/>
        <w:gridCol w:w="1087"/>
        <w:gridCol w:w="1055"/>
        <w:gridCol w:w="1519"/>
        <w:gridCol w:w="1495"/>
        <w:gridCol w:w="1568"/>
        <w:gridCol w:w="923"/>
      </w:tblGrid>
      <w:tr w:rsidR="00127FC7" w:rsidRPr="00127FC7" w14:paraId="7311B7DE" w14:textId="77777777" w:rsidTr="003A32CE">
        <w:trPr>
          <w:trHeight w:val="1134"/>
        </w:trPr>
        <w:tc>
          <w:tcPr>
            <w:tcW w:w="708" w:type="dxa"/>
            <w:shd w:val="clear" w:color="auto" w:fill="auto"/>
            <w:vAlign w:val="center"/>
          </w:tcPr>
          <w:p w14:paraId="126D9A34"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r w:rsidRPr="00127FC7">
              <w:rPr>
                <w:rFonts w:ascii="Times New Roman" w:hAnsi="Times New Roman" w:cs="Times New Roman"/>
                <w:b/>
                <w:sz w:val="26"/>
                <w:szCs w:val="26"/>
                <w:lang w:eastAsia="vi-VN"/>
              </w:rPr>
              <w:t>STT</w:t>
            </w:r>
          </w:p>
        </w:tc>
        <w:tc>
          <w:tcPr>
            <w:tcW w:w="1126" w:type="dxa"/>
            <w:shd w:val="clear" w:color="auto" w:fill="auto"/>
            <w:vAlign w:val="center"/>
          </w:tcPr>
          <w:p w14:paraId="11C17491"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proofErr w:type="spellStart"/>
            <w:r w:rsidRPr="00127FC7">
              <w:rPr>
                <w:rFonts w:ascii="Times New Roman" w:hAnsi="Times New Roman" w:cs="Times New Roman"/>
                <w:b/>
                <w:sz w:val="26"/>
                <w:szCs w:val="26"/>
                <w:lang w:eastAsia="vi-VN"/>
              </w:rPr>
              <w:t>Họ</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và</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tên</w:t>
            </w:r>
            <w:proofErr w:type="spellEnd"/>
            <w:r w:rsidRPr="00127FC7">
              <w:rPr>
                <w:rFonts w:ascii="Times New Roman" w:hAnsi="Times New Roman" w:cs="Times New Roman"/>
                <w:b/>
                <w:sz w:val="26"/>
                <w:szCs w:val="26"/>
                <w:lang w:eastAsia="vi-VN"/>
              </w:rPr>
              <w:t>/</w:t>
            </w:r>
            <w:proofErr w:type="spellStart"/>
            <w:r w:rsidRPr="00127FC7">
              <w:rPr>
                <w:rFonts w:ascii="Times New Roman" w:hAnsi="Times New Roman" w:cs="Times New Roman"/>
                <w:b/>
                <w:sz w:val="26"/>
                <w:szCs w:val="26"/>
                <w:lang w:eastAsia="vi-VN"/>
              </w:rPr>
              <w:t>năm</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sinh</w:t>
            </w:r>
            <w:proofErr w:type="spellEnd"/>
          </w:p>
        </w:tc>
        <w:tc>
          <w:tcPr>
            <w:tcW w:w="1087" w:type="dxa"/>
            <w:shd w:val="clear" w:color="auto" w:fill="auto"/>
            <w:vAlign w:val="center"/>
          </w:tcPr>
          <w:p w14:paraId="45A19094"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proofErr w:type="spellStart"/>
            <w:r w:rsidRPr="00127FC7">
              <w:rPr>
                <w:rFonts w:ascii="Times New Roman" w:hAnsi="Times New Roman" w:cs="Times New Roman"/>
                <w:b/>
                <w:sz w:val="26"/>
                <w:szCs w:val="26"/>
                <w:lang w:eastAsia="vi-VN"/>
              </w:rPr>
              <w:t>Chuyên</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môn</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được</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đào</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tạo</w:t>
            </w:r>
            <w:proofErr w:type="spellEnd"/>
          </w:p>
        </w:tc>
        <w:tc>
          <w:tcPr>
            <w:tcW w:w="1055" w:type="dxa"/>
            <w:shd w:val="clear" w:color="auto" w:fill="auto"/>
            <w:vAlign w:val="center"/>
          </w:tcPr>
          <w:p w14:paraId="6234568E"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proofErr w:type="spellStart"/>
            <w:r w:rsidRPr="00127FC7">
              <w:rPr>
                <w:rFonts w:ascii="Times New Roman" w:hAnsi="Times New Roman" w:cs="Times New Roman"/>
                <w:b/>
                <w:sz w:val="26"/>
                <w:szCs w:val="26"/>
                <w:lang w:eastAsia="vi-VN"/>
              </w:rPr>
              <w:t>Kinh</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nghiệm</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công</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tác</w:t>
            </w:r>
            <w:proofErr w:type="spellEnd"/>
            <w:r w:rsidRPr="00127FC7">
              <w:rPr>
                <w:rFonts w:ascii="Times New Roman" w:hAnsi="Times New Roman" w:cs="Times New Roman"/>
                <w:b/>
                <w:sz w:val="26"/>
                <w:szCs w:val="26"/>
                <w:lang w:eastAsia="vi-VN"/>
              </w:rPr>
              <w:t xml:space="preserve"> </w:t>
            </w:r>
          </w:p>
          <w:p w14:paraId="0CE968CB"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r w:rsidRPr="00127FC7">
              <w:rPr>
                <w:rFonts w:ascii="Times New Roman" w:hAnsi="Times New Roman" w:cs="Times New Roman"/>
                <w:sz w:val="26"/>
                <w:szCs w:val="26"/>
                <w:lang w:eastAsia="vi-VN"/>
              </w:rPr>
              <w:t>(</w:t>
            </w:r>
            <w:proofErr w:type="spellStart"/>
            <w:r w:rsidRPr="00127FC7">
              <w:rPr>
                <w:rFonts w:ascii="Times New Roman" w:hAnsi="Times New Roman" w:cs="Times New Roman"/>
                <w:sz w:val="26"/>
                <w:szCs w:val="26"/>
                <w:lang w:eastAsia="vi-VN"/>
              </w:rPr>
              <w:t>ghi</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số</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năm</w:t>
            </w:r>
            <w:proofErr w:type="spellEnd"/>
            <w:r w:rsidRPr="00127FC7">
              <w:rPr>
                <w:rFonts w:ascii="Times New Roman" w:hAnsi="Times New Roman" w:cs="Times New Roman"/>
                <w:sz w:val="26"/>
                <w:szCs w:val="26"/>
                <w:lang w:eastAsia="vi-VN"/>
              </w:rPr>
              <w:t>)</w:t>
            </w:r>
          </w:p>
        </w:tc>
        <w:tc>
          <w:tcPr>
            <w:tcW w:w="1519" w:type="dxa"/>
            <w:shd w:val="clear" w:color="auto" w:fill="auto"/>
            <w:vAlign w:val="center"/>
          </w:tcPr>
          <w:p w14:paraId="7165FA1A"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proofErr w:type="spellStart"/>
            <w:r w:rsidRPr="00127FC7">
              <w:rPr>
                <w:rFonts w:ascii="Times New Roman" w:hAnsi="Times New Roman" w:cs="Times New Roman"/>
                <w:b/>
                <w:sz w:val="26"/>
                <w:szCs w:val="26"/>
                <w:lang w:eastAsia="vi-VN"/>
              </w:rPr>
              <w:t>Kinh</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nghiệm</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giám</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định</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công</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nghệ</w:t>
            </w:r>
            <w:proofErr w:type="spellEnd"/>
            <w:r w:rsidRPr="00127FC7">
              <w:rPr>
                <w:rFonts w:ascii="Times New Roman" w:hAnsi="Times New Roman" w:cs="Times New Roman"/>
                <w:b/>
                <w:sz w:val="26"/>
                <w:szCs w:val="26"/>
                <w:lang w:eastAsia="vi-VN"/>
              </w:rPr>
              <w:t xml:space="preserve"> </w:t>
            </w:r>
            <w:r w:rsidRPr="00127FC7">
              <w:rPr>
                <w:rFonts w:ascii="Times New Roman" w:hAnsi="Times New Roman" w:cs="Times New Roman"/>
                <w:sz w:val="26"/>
                <w:szCs w:val="26"/>
                <w:lang w:eastAsia="vi-VN"/>
              </w:rPr>
              <w:t>(</w:t>
            </w:r>
            <w:proofErr w:type="spellStart"/>
            <w:r w:rsidRPr="00127FC7">
              <w:rPr>
                <w:rFonts w:ascii="Times New Roman" w:hAnsi="Times New Roman" w:cs="Times New Roman"/>
                <w:sz w:val="26"/>
                <w:szCs w:val="26"/>
                <w:lang w:eastAsia="vi-VN"/>
              </w:rPr>
              <w:t>ghi</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số</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cuộc</w:t>
            </w:r>
            <w:proofErr w:type="spellEnd"/>
            <w:r w:rsidRPr="00127FC7">
              <w:rPr>
                <w:rFonts w:ascii="Times New Roman" w:hAnsi="Times New Roman" w:cs="Times New Roman"/>
                <w:sz w:val="26"/>
                <w:szCs w:val="26"/>
                <w:lang w:eastAsia="vi-VN"/>
              </w:rPr>
              <w:t>)</w:t>
            </w:r>
          </w:p>
        </w:tc>
        <w:tc>
          <w:tcPr>
            <w:tcW w:w="1495" w:type="dxa"/>
            <w:shd w:val="clear" w:color="auto" w:fill="auto"/>
            <w:vAlign w:val="center"/>
          </w:tcPr>
          <w:p w14:paraId="7038A6C9"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proofErr w:type="spellStart"/>
            <w:r w:rsidRPr="00127FC7">
              <w:rPr>
                <w:rFonts w:ascii="Times New Roman" w:hAnsi="Times New Roman" w:cs="Times New Roman"/>
                <w:b/>
                <w:sz w:val="26"/>
                <w:szCs w:val="26"/>
                <w:lang w:eastAsia="vi-VN"/>
              </w:rPr>
              <w:t>Thỏa</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thuận</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hợp</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tác</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hoặc</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quyết</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định</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tuyển</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dụng</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hoặc</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hợp</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đồng</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đã</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ký</w:t>
            </w:r>
            <w:proofErr w:type="spellEnd"/>
          </w:p>
        </w:tc>
        <w:tc>
          <w:tcPr>
            <w:tcW w:w="1568" w:type="dxa"/>
            <w:shd w:val="clear" w:color="auto" w:fill="auto"/>
            <w:vAlign w:val="center"/>
          </w:tcPr>
          <w:p w14:paraId="48636A39"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proofErr w:type="spellStart"/>
            <w:r w:rsidRPr="00127FC7">
              <w:rPr>
                <w:rFonts w:ascii="Times New Roman" w:hAnsi="Times New Roman" w:cs="Times New Roman"/>
                <w:b/>
                <w:sz w:val="26"/>
                <w:szCs w:val="26"/>
                <w:lang w:eastAsia="vi-VN"/>
              </w:rPr>
              <w:t>Ngành</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lĩnh</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vực</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sẽ</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thực</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hiện</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giám</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định</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công</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nghệ</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tại</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tổ</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chức</w:t>
            </w:r>
            <w:proofErr w:type="spellEnd"/>
          </w:p>
        </w:tc>
        <w:tc>
          <w:tcPr>
            <w:tcW w:w="923" w:type="dxa"/>
            <w:shd w:val="clear" w:color="auto" w:fill="auto"/>
            <w:vAlign w:val="center"/>
          </w:tcPr>
          <w:p w14:paraId="28EEFAA1"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proofErr w:type="spellStart"/>
            <w:r w:rsidRPr="00127FC7">
              <w:rPr>
                <w:rFonts w:ascii="Times New Roman" w:hAnsi="Times New Roman" w:cs="Times New Roman"/>
                <w:b/>
                <w:sz w:val="26"/>
                <w:szCs w:val="26"/>
                <w:lang w:eastAsia="vi-VN"/>
              </w:rPr>
              <w:t>Ghi</w:t>
            </w:r>
            <w:proofErr w:type="spellEnd"/>
            <w:r w:rsidRPr="00127FC7">
              <w:rPr>
                <w:rFonts w:ascii="Times New Roman" w:hAnsi="Times New Roman" w:cs="Times New Roman"/>
                <w:b/>
                <w:sz w:val="26"/>
                <w:szCs w:val="26"/>
                <w:lang w:eastAsia="vi-VN"/>
              </w:rPr>
              <w:t xml:space="preserve"> chú</w:t>
            </w:r>
          </w:p>
        </w:tc>
      </w:tr>
      <w:tr w:rsidR="00127FC7" w:rsidRPr="00127FC7" w14:paraId="25AE02B8" w14:textId="77777777" w:rsidTr="003A32CE">
        <w:trPr>
          <w:trHeight w:val="1134"/>
        </w:trPr>
        <w:tc>
          <w:tcPr>
            <w:tcW w:w="708" w:type="dxa"/>
            <w:shd w:val="clear" w:color="auto" w:fill="auto"/>
          </w:tcPr>
          <w:p w14:paraId="09C7C77F"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r w:rsidRPr="00127FC7">
              <w:rPr>
                <w:rFonts w:ascii="Times New Roman" w:hAnsi="Times New Roman" w:cs="Times New Roman"/>
                <w:sz w:val="26"/>
                <w:szCs w:val="26"/>
                <w:lang w:eastAsia="vi-VN"/>
              </w:rPr>
              <w:t>1</w:t>
            </w:r>
          </w:p>
        </w:tc>
        <w:tc>
          <w:tcPr>
            <w:tcW w:w="1126" w:type="dxa"/>
            <w:shd w:val="clear" w:color="auto" w:fill="auto"/>
          </w:tcPr>
          <w:p w14:paraId="503D12C0"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087" w:type="dxa"/>
            <w:shd w:val="clear" w:color="auto" w:fill="auto"/>
          </w:tcPr>
          <w:p w14:paraId="520531C1"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055" w:type="dxa"/>
            <w:shd w:val="clear" w:color="auto" w:fill="auto"/>
          </w:tcPr>
          <w:p w14:paraId="2C52A96F"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519" w:type="dxa"/>
            <w:shd w:val="clear" w:color="auto" w:fill="auto"/>
          </w:tcPr>
          <w:p w14:paraId="7A3AC583"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495" w:type="dxa"/>
            <w:shd w:val="clear" w:color="auto" w:fill="auto"/>
          </w:tcPr>
          <w:p w14:paraId="3BB829A7"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568" w:type="dxa"/>
            <w:shd w:val="clear" w:color="auto" w:fill="auto"/>
          </w:tcPr>
          <w:p w14:paraId="2322B746"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923" w:type="dxa"/>
            <w:shd w:val="clear" w:color="auto" w:fill="auto"/>
          </w:tcPr>
          <w:p w14:paraId="05DDB679"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r>
      <w:tr w:rsidR="00127FC7" w:rsidRPr="00127FC7" w14:paraId="22A65124" w14:textId="77777777" w:rsidTr="003A32CE">
        <w:trPr>
          <w:trHeight w:val="1134"/>
        </w:trPr>
        <w:tc>
          <w:tcPr>
            <w:tcW w:w="708" w:type="dxa"/>
            <w:shd w:val="clear" w:color="auto" w:fill="auto"/>
          </w:tcPr>
          <w:p w14:paraId="1FAB209E"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r w:rsidRPr="00127FC7">
              <w:rPr>
                <w:rFonts w:ascii="Times New Roman" w:hAnsi="Times New Roman" w:cs="Times New Roman"/>
                <w:sz w:val="26"/>
                <w:szCs w:val="26"/>
                <w:lang w:eastAsia="vi-VN"/>
              </w:rPr>
              <w:t>2</w:t>
            </w:r>
          </w:p>
        </w:tc>
        <w:tc>
          <w:tcPr>
            <w:tcW w:w="1126" w:type="dxa"/>
            <w:shd w:val="clear" w:color="auto" w:fill="auto"/>
          </w:tcPr>
          <w:p w14:paraId="030F03BA"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087" w:type="dxa"/>
            <w:shd w:val="clear" w:color="auto" w:fill="auto"/>
          </w:tcPr>
          <w:p w14:paraId="720E9E21"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055" w:type="dxa"/>
            <w:shd w:val="clear" w:color="auto" w:fill="auto"/>
          </w:tcPr>
          <w:p w14:paraId="35D55499"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519" w:type="dxa"/>
            <w:shd w:val="clear" w:color="auto" w:fill="auto"/>
          </w:tcPr>
          <w:p w14:paraId="541B3EAF"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495" w:type="dxa"/>
            <w:shd w:val="clear" w:color="auto" w:fill="auto"/>
          </w:tcPr>
          <w:p w14:paraId="344095E5"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568" w:type="dxa"/>
            <w:shd w:val="clear" w:color="auto" w:fill="auto"/>
          </w:tcPr>
          <w:p w14:paraId="2CC32F42"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923" w:type="dxa"/>
            <w:shd w:val="clear" w:color="auto" w:fill="auto"/>
          </w:tcPr>
          <w:p w14:paraId="56F8D23D"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r>
      <w:tr w:rsidR="00127FC7" w:rsidRPr="00127FC7" w14:paraId="71155890" w14:textId="77777777" w:rsidTr="003A32CE">
        <w:trPr>
          <w:trHeight w:val="1134"/>
        </w:trPr>
        <w:tc>
          <w:tcPr>
            <w:tcW w:w="708" w:type="dxa"/>
            <w:shd w:val="clear" w:color="auto" w:fill="auto"/>
          </w:tcPr>
          <w:p w14:paraId="6183A9E4"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r w:rsidRPr="00127FC7">
              <w:rPr>
                <w:rFonts w:ascii="Times New Roman" w:hAnsi="Times New Roman" w:cs="Times New Roman"/>
                <w:sz w:val="26"/>
                <w:szCs w:val="26"/>
                <w:lang w:eastAsia="vi-VN"/>
              </w:rPr>
              <w:t>…</w:t>
            </w:r>
          </w:p>
        </w:tc>
        <w:tc>
          <w:tcPr>
            <w:tcW w:w="1126" w:type="dxa"/>
            <w:shd w:val="clear" w:color="auto" w:fill="auto"/>
          </w:tcPr>
          <w:p w14:paraId="13198B8A"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087" w:type="dxa"/>
            <w:shd w:val="clear" w:color="auto" w:fill="auto"/>
          </w:tcPr>
          <w:p w14:paraId="560ADC56"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055" w:type="dxa"/>
            <w:shd w:val="clear" w:color="auto" w:fill="auto"/>
          </w:tcPr>
          <w:p w14:paraId="79B3B9B6"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519" w:type="dxa"/>
            <w:shd w:val="clear" w:color="auto" w:fill="auto"/>
          </w:tcPr>
          <w:p w14:paraId="7EE87F96"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495" w:type="dxa"/>
            <w:shd w:val="clear" w:color="auto" w:fill="auto"/>
          </w:tcPr>
          <w:p w14:paraId="3873A317"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1568" w:type="dxa"/>
            <w:shd w:val="clear" w:color="auto" w:fill="auto"/>
          </w:tcPr>
          <w:p w14:paraId="47447E19"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c>
          <w:tcPr>
            <w:tcW w:w="923" w:type="dxa"/>
            <w:shd w:val="clear" w:color="auto" w:fill="auto"/>
          </w:tcPr>
          <w:p w14:paraId="29A66FA2" w14:textId="77777777" w:rsidR="002F2BDD" w:rsidRPr="00127FC7" w:rsidRDefault="002F2BDD" w:rsidP="003A32CE">
            <w:pPr>
              <w:spacing w:before="120" w:after="120" w:line="360" w:lineRule="exact"/>
              <w:jc w:val="both"/>
              <w:rPr>
                <w:rFonts w:ascii="Times New Roman" w:hAnsi="Times New Roman" w:cs="Times New Roman"/>
                <w:sz w:val="26"/>
                <w:szCs w:val="26"/>
                <w:lang w:eastAsia="vi-VN"/>
              </w:rPr>
            </w:pPr>
          </w:p>
        </w:tc>
      </w:tr>
    </w:tbl>
    <w:p w14:paraId="5AF38DCA" w14:textId="77777777" w:rsidR="002F2BDD" w:rsidRPr="00127FC7" w:rsidRDefault="002F2BDD" w:rsidP="002F2BDD">
      <w:pPr>
        <w:shd w:val="clear" w:color="auto" w:fill="FFFFFF"/>
        <w:spacing w:before="120" w:after="120" w:line="360" w:lineRule="exact"/>
        <w:ind w:firstLine="567"/>
        <w:jc w:val="both"/>
        <w:rPr>
          <w:rFonts w:ascii="Times New Roman" w:hAnsi="Times New Roman" w:cs="Times New Roman"/>
          <w:sz w:val="26"/>
          <w:szCs w:val="26"/>
          <w:lang w:eastAsia="vi-VN"/>
        </w:rPr>
      </w:pPr>
      <w:r w:rsidRPr="00127FC7">
        <w:rPr>
          <w:rFonts w:ascii="Times New Roman" w:hAnsi="Times New Roman" w:cs="Times New Roman"/>
          <w:sz w:val="26"/>
          <w:szCs w:val="26"/>
          <w:lang w:eastAsia="vi-VN"/>
        </w:rPr>
        <w:t>(</w:t>
      </w:r>
      <w:proofErr w:type="spellStart"/>
      <w:r w:rsidRPr="00127FC7">
        <w:rPr>
          <w:rFonts w:ascii="Times New Roman" w:hAnsi="Times New Roman" w:cs="Times New Roman"/>
          <w:sz w:val="26"/>
          <w:szCs w:val="26"/>
          <w:lang w:eastAsia="vi-VN"/>
        </w:rPr>
        <w:t>Tên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tổ</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chức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gửi</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kèm</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theo</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các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tài</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liệu</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chứng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minh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năng</w:t>
      </w:r>
      <w:proofErr w:type="spellEnd"/>
      <w:r w:rsidRPr="00127FC7">
        <w:rPr>
          <w:rFonts w:ascii="Times New Roman" w:hAnsi="Times New Roman" w:cs="Times New Roman"/>
          <w:sz w:val="26"/>
          <w:szCs w:val="26"/>
          <w:lang w:eastAsia="vi-VN"/>
        </w:rPr>
        <w:t> </w:t>
      </w:r>
      <w:proofErr w:type="spellStart"/>
      <w:r w:rsidRPr="00127FC7">
        <w:rPr>
          <w:rFonts w:ascii="Times New Roman" w:hAnsi="Times New Roman" w:cs="Times New Roman"/>
          <w:sz w:val="26"/>
          <w:szCs w:val="26"/>
          <w:lang w:eastAsia="vi-VN"/>
        </w:rPr>
        <w:t>lực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của</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giám</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định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viên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công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nghệ</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đáp</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ứng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yêu</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cầu</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quy</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định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tại</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Nghị</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định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số</w:t>
      </w:r>
      <w:proofErr w:type="spellEnd"/>
      <w:r w:rsidRPr="00127FC7">
        <w:rPr>
          <w:rFonts w:ascii="Times New Roman" w:hAnsi="Times New Roman" w:cs="Times New Roman"/>
          <w:sz w:val="26"/>
          <w:szCs w:val="26"/>
          <w:lang w:eastAsia="vi-VN"/>
        </w:rPr>
        <w:t xml:space="preserve"> 76/2018/NĐ-CP </w:t>
      </w:r>
      <w:proofErr w:type="spellStart"/>
      <w:r w:rsidRPr="00127FC7">
        <w:rPr>
          <w:rFonts w:ascii="Times New Roman" w:hAnsi="Times New Roman" w:cs="Times New Roman"/>
          <w:sz w:val="26"/>
          <w:szCs w:val="26"/>
          <w:lang w:eastAsia="vi-VN"/>
        </w:rPr>
        <w:t>ngày</w:t>
      </w:r>
      <w:proofErr w:type="spellEnd"/>
      <w:r w:rsidRPr="00127FC7">
        <w:rPr>
          <w:rFonts w:ascii="Times New Roman" w:hAnsi="Times New Roman" w:cs="Times New Roman"/>
          <w:sz w:val="26"/>
          <w:szCs w:val="26"/>
          <w:lang w:eastAsia="vi-VN"/>
        </w:rPr>
        <w:t xml:space="preserve"> 15 </w:t>
      </w:r>
      <w:proofErr w:type="spellStart"/>
      <w:r w:rsidRPr="00127FC7">
        <w:rPr>
          <w:rFonts w:ascii="Times New Roman" w:hAnsi="Times New Roman" w:cs="Times New Roman"/>
          <w:sz w:val="26"/>
          <w:szCs w:val="26"/>
          <w:lang w:eastAsia="vi-VN"/>
        </w:rPr>
        <w:t>tháng</w:t>
      </w:r>
      <w:proofErr w:type="spellEnd"/>
      <w:r w:rsidRPr="00127FC7">
        <w:rPr>
          <w:rFonts w:ascii="Times New Roman" w:hAnsi="Times New Roman" w:cs="Times New Roman"/>
          <w:sz w:val="26"/>
          <w:szCs w:val="26"/>
          <w:lang w:eastAsia="vi-VN"/>
        </w:rPr>
        <w:t xml:space="preserve"> 5 </w:t>
      </w:r>
      <w:proofErr w:type="spellStart"/>
      <w:r w:rsidRPr="00127FC7">
        <w:rPr>
          <w:rFonts w:ascii="Times New Roman" w:hAnsi="Times New Roman" w:cs="Times New Roman"/>
          <w:sz w:val="26"/>
          <w:szCs w:val="26"/>
          <w:lang w:eastAsia="vi-VN"/>
        </w:rPr>
        <w:t>năm</w:t>
      </w:r>
      <w:proofErr w:type="spellEnd"/>
      <w:r w:rsidRPr="00127FC7">
        <w:rPr>
          <w:rFonts w:ascii="Times New Roman" w:hAnsi="Times New Roman" w:cs="Times New Roman"/>
          <w:sz w:val="26"/>
          <w:szCs w:val="26"/>
          <w:lang w:eastAsia="vi-VN"/>
        </w:rPr>
        <w:t xml:space="preserve"> 2018 </w:t>
      </w:r>
      <w:proofErr w:type="spellStart"/>
      <w:r w:rsidRPr="00127FC7">
        <w:rPr>
          <w:rFonts w:ascii="Times New Roman" w:hAnsi="Times New Roman" w:cs="Times New Roman"/>
          <w:sz w:val="26"/>
          <w:szCs w:val="26"/>
          <w:lang w:eastAsia="vi-VN"/>
        </w:rPr>
        <w:t>của</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Chính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phủ</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và</w:t>
      </w:r>
      <w:proofErr w:type="spellEnd"/>
      <w:r w:rsidRPr="00127FC7">
        <w:rPr>
          <w:rFonts w:ascii="Times New Roman" w:hAnsi="Times New Roman" w:cs="Times New Roman"/>
          <w:sz w:val="26"/>
          <w:szCs w:val="26"/>
          <w:lang w:eastAsia="vi-VN"/>
        </w:rPr>
        <w:t xml:space="preserve"> cam </w:t>
      </w:r>
      <w:proofErr w:type="spellStart"/>
      <w:r w:rsidRPr="00127FC7">
        <w:rPr>
          <w:rFonts w:ascii="Times New Roman" w:hAnsi="Times New Roman" w:cs="Times New Roman"/>
          <w:sz w:val="26"/>
          <w:szCs w:val="26"/>
          <w:lang w:eastAsia="vi-VN"/>
        </w:rPr>
        <w:t>đoan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các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nội</w:t>
      </w:r>
      <w:proofErr w:type="spellEnd"/>
      <w:r w:rsidRPr="00127FC7">
        <w:rPr>
          <w:rFonts w:ascii="Times New Roman" w:hAnsi="Times New Roman" w:cs="Times New Roman"/>
          <w:sz w:val="26"/>
          <w:szCs w:val="26"/>
          <w:lang w:eastAsia="vi-VN"/>
        </w:rPr>
        <w:t xml:space="preserve"> dung </w:t>
      </w:r>
      <w:proofErr w:type="spellStart"/>
      <w:r w:rsidRPr="00127FC7">
        <w:rPr>
          <w:rFonts w:ascii="Times New Roman" w:hAnsi="Times New Roman" w:cs="Times New Roman"/>
          <w:sz w:val="26"/>
          <w:szCs w:val="26"/>
          <w:lang w:eastAsia="vi-VN"/>
        </w:rPr>
        <w:t>khai</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trên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là</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đúng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và</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chịu</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trách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nhiệm</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trước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pháp</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luật</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về</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các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nội</w:t>
      </w:r>
      <w:proofErr w:type="spellEnd"/>
      <w:r w:rsidRPr="00127FC7">
        <w:rPr>
          <w:rFonts w:ascii="Times New Roman" w:hAnsi="Times New Roman" w:cs="Times New Roman"/>
          <w:sz w:val="26"/>
          <w:szCs w:val="26"/>
          <w:lang w:eastAsia="vi-VN"/>
        </w:rPr>
        <w:t xml:space="preserve"> dung </w:t>
      </w:r>
      <w:proofErr w:type="spellStart"/>
      <w:r w:rsidRPr="00127FC7">
        <w:rPr>
          <w:rFonts w:ascii="Times New Roman" w:hAnsi="Times New Roman" w:cs="Times New Roman"/>
          <w:sz w:val="26"/>
          <w:szCs w:val="26"/>
          <w:lang w:eastAsia="vi-VN"/>
        </w:rPr>
        <w:t>đã</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khai</w:t>
      </w:r>
      <w:proofErr w:type="spellEnd"/>
      <w:r w:rsidRPr="00127FC7">
        <w:rPr>
          <w:rFonts w:ascii="Times New Roman" w:hAnsi="Times New Roman" w:cs="Times New Roman"/>
          <w:sz w:val="26"/>
          <w:szCs w:val="26"/>
          <w:lang w:eastAsia="vi-VN"/>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127FC7" w:rsidRPr="00127FC7" w14:paraId="1B936DA1" w14:textId="77777777" w:rsidTr="003A32CE">
        <w:trPr>
          <w:trHeight w:val="593"/>
          <w:tblCellSpacing w:w="0" w:type="dxa"/>
        </w:trPr>
        <w:tc>
          <w:tcPr>
            <w:tcW w:w="4428" w:type="dxa"/>
            <w:shd w:val="clear" w:color="auto" w:fill="FFFFFF"/>
            <w:tcMar>
              <w:top w:w="0" w:type="dxa"/>
              <w:left w:w="108" w:type="dxa"/>
              <w:bottom w:w="0" w:type="dxa"/>
              <w:right w:w="108" w:type="dxa"/>
            </w:tcMar>
            <w:hideMark/>
          </w:tcPr>
          <w:p w14:paraId="4C93536D"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c>
          <w:tcPr>
            <w:tcW w:w="4428" w:type="dxa"/>
            <w:shd w:val="clear" w:color="auto" w:fill="FFFFFF"/>
            <w:tcMar>
              <w:top w:w="0" w:type="dxa"/>
              <w:left w:w="108" w:type="dxa"/>
              <w:bottom w:w="0" w:type="dxa"/>
              <w:right w:w="108" w:type="dxa"/>
            </w:tcMar>
            <w:hideMark/>
          </w:tcPr>
          <w:p w14:paraId="4AF45CA8"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r w:rsidRPr="00127FC7">
              <w:rPr>
                <w:rFonts w:ascii="Times New Roman" w:hAnsi="Times New Roman" w:cs="Times New Roman"/>
                <w:i/>
                <w:iCs/>
                <w:sz w:val="26"/>
                <w:szCs w:val="26"/>
                <w:lang w:eastAsia="vi-VN"/>
              </w:rPr>
              <w:t xml:space="preserve">………, </w:t>
            </w:r>
            <w:proofErr w:type="spellStart"/>
            <w:r w:rsidRPr="00127FC7">
              <w:rPr>
                <w:rFonts w:ascii="Times New Roman" w:hAnsi="Times New Roman" w:cs="Times New Roman"/>
                <w:i/>
                <w:iCs/>
                <w:sz w:val="26"/>
                <w:szCs w:val="26"/>
                <w:lang w:eastAsia="vi-VN"/>
              </w:rPr>
              <w:t>ngày</w:t>
            </w:r>
            <w:proofErr w:type="spellEnd"/>
            <w:r w:rsidRPr="00127FC7">
              <w:rPr>
                <w:rFonts w:ascii="Times New Roman" w:hAnsi="Times New Roman" w:cs="Times New Roman"/>
                <w:i/>
                <w:iCs/>
                <w:sz w:val="26"/>
                <w:szCs w:val="26"/>
                <w:lang w:eastAsia="vi-VN"/>
              </w:rPr>
              <w:t>…… </w:t>
            </w:r>
            <w:proofErr w:type="spellStart"/>
            <w:r w:rsidRPr="00127FC7">
              <w:rPr>
                <w:rFonts w:ascii="Times New Roman" w:hAnsi="Times New Roman" w:cs="Times New Roman"/>
                <w:i/>
                <w:iCs/>
                <w:sz w:val="26"/>
                <w:szCs w:val="26"/>
                <w:lang w:eastAsia="vi-VN"/>
              </w:rPr>
              <w:t>tháng</w:t>
            </w:r>
            <w:proofErr w:type="spellEnd"/>
            <w:r w:rsidRPr="00127FC7">
              <w:rPr>
                <w:rFonts w:ascii="Times New Roman" w:hAnsi="Times New Roman" w:cs="Times New Roman"/>
                <w:i/>
                <w:iCs/>
                <w:sz w:val="26"/>
                <w:szCs w:val="26"/>
                <w:lang w:eastAsia="vi-VN"/>
              </w:rPr>
              <w:t>…… </w:t>
            </w:r>
            <w:proofErr w:type="spellStart"/>
            <w:r w:rsidRPr="00127FC7">
              <w:rPr>
                <w:rFonts w:ascii="Times New Roman" w:hAnsi="Times New Roman" w:cs="Times New Roman"/>
                <w:i/>
                <w:iCs/>
                <w:sz w:val="26"/>
                <w:szCs w:val="26"/>
                <w:lang w:eastAsia="vi-VN"/>
              </w:rPr>
              <w:t>năm</w:t>
            </w:r>
            <w:proofErr w:type="spellEnd"/>
            <w:r w:rsidRPr="00127FC7">
              <w:rPr>
                <w:rFonts w:ascii="Times New Roman" w:hAnsi="Times New Roman" w:cs="Times New Roman"/>
                <w:i/>
                <w:iCs/>
                <w:sz w:val="26"/>
                <w:szCs w:val="26"/>
                <w:lang w:eastAsia="vi-VN"/>
              </w:rPr>
              <w:t>……</w:t>
            </w:r>
            <w:r w:rsidRPr="00127FC7">
              <w:rPr>
                <w:rFonts w:ascii="Times New Roman" w:hAnsi="Times New Roman" w:cs="Times New Roman"/>
                <w:i/>
                <w:iCs/>
                <w:sz w:val="26"/>
                <w:szCs w:val="26"/>
                <w:lang w:eastAsia="vi-VN"/>
              </w:rPr>
              <w:br/>
            </w:r>
            <w:r w:rsidRPr="00127FC7">
              <w:rPr>
                <w:rFonts w:ascii="Times New Roman" w:hAnsi="Times New Roman" w:cs="Times New Roman"/>
                <w:b/>
                <w:bCs/>
                <w:sz w:val="26"/>
                <w:szCs w:val="26"/>
                <w:lang w:eastAsia="vi-VN"/>
              </w:rPr>
              <w:t>LÃNH ĐẠO TỔ CHỨC</w:t>
            </w:r>
            <w:r w:rsidRPr="00127FC7">
              <w:rPr>
                <w:rFonts w:ascii="Times New Roman" w:hAnsi="Times New Roman" w:cs="Times New Roman"/>
                <w:b/>
                <w:bCs/>
                <w:sz w:val="26"/>
                <w:szCs w:val="26"/>
                <w:lang w:eastAsia="vi-VN"/>
              </w:rPr>
              <w:br/>
            </w:r>
            <w:r w:rsidRPr="00127FC7">
              <w:rPr>
                <w:rFonts w:ascii="Times New Roman" w:hAnsi="Times New Roman" w:cs="Times New Roman"/>
                <w:i/>
                <w:iCs/>
                <w:sz w:val="26"/>
                <w:szCs w:val="26"/>
                <w:lang w:eastAsia="vi-VN"/>
              </w:rPr>
              <w:t>(</w:t>
            </w:r>
            <w:proofErr w:type="spellStart"/>
            <w:r w:rsidRPr="00127FC7">
              <w:rPr>
                <w:rFonts w:ascii="Times New Roman" w:hAnsi="Times New Roman" w:cs="Times New Roman"/>
                <w:i/>
                <w:iCs/>
                <w:sz w:val="26"/>
                <w:szCs w:val="26"/>
                <w:lang w:eastAsia="vi-VN"/>
              </w:rPr>
              <w:t>Ký</w:t>
            </w:r>
            <w:proofErr w:type="spellEnd"/>
            <w:r w:rsidRPr="00127FC7">
              <w:rPr>
                <w:rFonts w:ascii="Times New Roman" w:hAnsi="Times New Roman" w:cs="Times New Roman"/>
                <w:i/>
                <w:iCs/>
                <w:sz w:val="26"/>
                <w:szCs w:val="26"/>
                <w:lang w:eastAsia="vi-VN"/>
              </w:rPr>
              <w:t> </w:t>
            </w:r>
            <w:proofErr w:type="spellStart"/>
            <w:r w:rsidRPr="00127FC7">
              <w:rPr>
                <w:rFonts w:ascii="Times New Roman" w:hAnsi="Times New Roman" w:cs="Times New Roman"/>
                <w:i/>
                <w:iCs/>
                <w:sz w:val="26"/>
                <w:szCs w:val="26"/>
                <w:lang w:eastAsia="vi-VN"/>
              </w:rPr>
              <w:t>tên</w:t>
            </w:r>
            <w:proofErr w:type="spellEnd"/>
            <w:r w:rsidRPr="00127FC7">
              <w:rPr>
                <w:rFonts w:ascii="Times New Roman" w:hAnsi="Times New Roman" w:cs="Times New Roman"/>
                <w:i/>
                <w:iCs/>
                <w:sz w:val="26"/>
                <w:szCs w:val="26"/>
                <w:lang w:eastAsia="vi-VN"/>
              </w:rPr>
              <w:t xml:space="preserve">, </w:t>
            </w:r>
            <w:proofErr w:type="spellStart"/>
            <w:r w:rsidRPr="00127FC7">
              <w:rPr>
                <w:rFonts w:ascii="Times New Roman" w:hAnsi="Times New Roman" w:cs="Times New Roman"/>
                <w:i/>
                <w:iCs/>
                <w:sz w:val="26"/>
                <w:szCs w:val="26"/>
                <w:lang w:eastAsia="vi-VN"/>
              </w:rPr>
              <w:t>đóng</w:t>
            </w:r>
            <w:proofErr w:type="spellEnd"/>
            <w:r w:rsidRPr="00127FC7">
              <w:rPr>
                <w:rFonts w:ascii="Times New Roman" w:hAnsi="Times New Roman" w:cs="Times New Roman"/>
                <w:i/>
                <w:iCs/>
                <w:sz w:val="26"/>
                <w:szCs w:val="26"/>
                <w:lang w:eastAsia="vi-VN"/>
              </w:rPr>
              <w:t xml:space="preserve"> </w:t>
            </w:r>
            <w:proofErr w:type="spellStart"/>
            <w:r w:rsidRPr="00127FC7">
              <w:rPr>
                <w:rFonts w:ascii="Times New Roman" w:hAnsi="Times New Roman" w:cs="Times New Roman"/>
                <w:i/>
                <w:iCs/>
                <w:sz w:val="26"/>
                <w:szCs w:val="26"/>
                <w:lang w:eastAsia="vi-VN"/>
              </w:rPr>
              <w:t>dấu</w:t>
            </w:r>
            <w:proofErr w:type="spellEnd"/>
            <w:r w:rsidRPr="00127FC7">
              <w:rPr>
                <w:rFonts w:ascii="Times New Roman" w:hAnsi="Times New Roman" w:cs="Times New Roman"/>
                <w:i/>
                <w:iCs/>
                <w:sz w:val="26"/>
                <w:szCs w:val="26"/>
                <w:lang w:eastAsia="vi-VN"/>
              </w:rPr>
              <w:t>)</w:t>
            </w:r>
          </w:p>
        </w:tc>
      </w:tr>
    </w:tbl>
    <w:p w14:paraId="01E16FBE" w14:textId="77777777" w:rsidR="002F2BDD" w:rsidRPr="00127FC7" w:rsidRDefault="002F2BDD" w:rsidP="002F2BDD">
      <w:pPr>
        <w:spacing w:before="120" w:after="120" w:line="360" w:lineRule="exact"/>
        <w:jc w:val="both"/>
        <w:rPr>
          <w:rFonts w:ascii="Times New Roman" w:hAnsi="Times New Roman" w:cs="Times New Roman"/>
          <w:b/>
          <w:bCs/>
          <w:noProof/>
          <w:sz w:val="26"/>
          <w:szCs w:val="26"/>
          <w:lang w:val="pt-BR"/>
        </w:rPr>
      </w:pPr>
    </w:p>
    <w:p w14:paraId="40886C9E" w14:textId="2DA0BBBA" w:rsidR="002F2BDD" w:rsidRPr="00127FC7" w:rsidRDefault="00AE7790" w:rsidP="002F2BDD">
      <w:pPr>
        <w:spacing w:before="120" w:after="120" w:line="360" w:lineRule="exact"/>
        <w:jc w:val="both"/>
        <w:rPr>
          <w:rFonts w:ascii="Times New Roman" w:hAnsi="Times New Roman" w:cs="Times New Roman"/>
          <w:b/>
          <w:sz w:val="26"/>
          <w:szCs w:val="26"/>
          <w:lang w:val="pt-BR"/>
        </w:rPr>
      </w:pPr>
      <w:r w:rsidRPr="00127FC7">
        <w:rPr>
          <w:rFonts w:ascii="Times New Roman" w:hAnsi="Times New Roman" w:cs="Times New Roman"/>
          <w:noProof/>
          <w:sz w:val="26"/>
          <w:szCs w:val="26"/>
          <w:lang w:val="en-US"/>
        </w:rPr>
        <mc:AlternateContent>
          <mc:Choice Requires="wps">
            <w:drawing>
              <wp:anchor distT="0" distB="0" distL="114300" distR="114300" simplePos="0" relativeHeight="251662336" behindDoc="0" locked="0" layoutInCell="1" allowOverlap="1" wp14:anchorId="15E0FA8B" wp14:editId="34DA1692">
                <wp:simplePos x="0" y="0"/>
                <wp:positionH relativeFrom="margin">
                  <wp:align>right</wp:align>
                </wp:positionH>
                <wp:positionV relativeFrom="paragraph">
                  <wp:posOffset>-343535</wp:posOffset>
                </wp:positionV>
                <wp:extent cx="838200" cy="304800"/>
                <wp:effectExtent l="0" t="0" r="0" b="0"/>
                <wp:wrapNone/>
                <wp:docPr id="174635926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775580E7" w14:textId="77777777" w:rsidR="002F2BDD" w:rsidRPr="007D64E2" w:rsidRDefault="002F2BDD" w:rsidP="002F2BDD">
                            <w:pPr>
                              <w:jc w:val="center"/>
                              <w:rPr>
                                <w:rFonts w:ascii="Calibri" w:hAnsi="Calibri"/>
                                <w:lang w:val="vi-VN"/>
                              </w:rPr>
                            </w:pPr>
                            <w:r>
                              <w:t xml:space="preserve">BM 07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15E0FA8B" id="Rectangle 1" o:spid="_x0000_s1028" style="position:absolute;left:0;text-align:left;margin-left:14.8pt;margin-top:-27.05pt;width:66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" filled="f">
                <v:textbox>
                  <w:txbxContent>
                    <w:p w14:paraId="775580E7" w14:textId="77777777" w:rsidR="002F2BDD" w:rsidRPr="007D64E2" w:rsidRDefault="002F2BDD" w:rsidP="002F2BDD">
                      <w:pPr>
                        <w:jc w:val="center"/>
                        <w:rPr>
                          <w:rFonts w:ascii="Calibri" w:hAnsi="Calibri"/>
                          <w:lang w:val="vi-VN"/>
                        </w:rPr>
                      </w:pPr>
                      <w:r>
                        <w:t xml:space="preserve">BM 07 </w:t>
                      </w:r>
                    </w:p>
                  </w:txbxContent>
                </v:textbox>
                <w10:wrap anchorx="margin"/>
              </v:rect>
            </w:pict>
          </mc:Fallback>
        </mc:AlternateContent>
      </w:r>
    </w:p>
    <w:p w14:paraId="4CBBC3C4" w14:textId="77777777" w:rsidR="002F2BDD" w:rsidRPr="00127FC7" w:rsidRDefault="002F2BDD" w:rsidP="002F2BDD">
      <w:pPr>
        <w:jc w:val="center"/>
        <w:rPr>
          <w:rFonts w:ascii="Times New Roman" w:hAnsi="Times New Roman" w:cs="Times New Roman"/>
          <w:b/>
          <w:sz w:val="26"/>
          <w:szCs w:val="26"/>
          <w:lang w:val="pt-BR"/>
        </w:rPr>
      </w:pPr>
      <w:r w:rsidRPr="00127FC7">
        <w:rPr>
          <w:rFonts w:ascii="Times New Roman" w:hAnsi="Times New Roman" w:cs="Times New Roman"/>
          <w:b/>
          <w:sz w:val="26"/>
          <w:szCs w:val="26"/>
          <w:lang w:val="pt-BR"/>
        </w:rPr>
        <w:t>CỘNG HÒA XÃ HỘI CHỦ NGHĨA VIỆT NAM</w:t>
      </w:r>
    </w:p>
    <w:p w14:paraId="5A5202EE" w14:textId="77777777" w:rsidR="002F2BDD" w:rsidRPr="00127FC7" w:rsidRDefault="002F2BDD" w:rsidP="002F2BDD">
      <w:pPr>
        <w:shd w:val="clear" w:color="auto" w:fill="FFFFFF"/>
        <w:jc w:val="center"/>
        <w:rPr>
          <w:rFonts w:ascii="Times New Roman" w:hAnsi="Times New Roman" w:cs="Times New Roman"/>
          <w:b/>
          <w:sz w:val="26"/>
          <w:szCs w:val="26"/>
          <w:lang w:val="pt-BR"/>
        </w:rPr>
      </w:pPr>
      <w:proofErr w:type="spellStart"/>
      <w:r w:rsidRPr="00127FC7">
        <w:rPr>
          <w:rFonts w:ascii="Times New Roman" w:hAnsi="Times New Roman" w:cs="Times New Roman"/>
          <w:b/>
          <w:sz w:val="26"/>
          <w:szCs w:val="26"/>
          <w:lang w:val="pt-BR"/>
        </w:rPr>
        <w:t>Độc</w:t>
      </w:r>
      <w:proofErr w:type="spellEnd"/>
      <w:r w:rsidRPr="00127FC7">
        <w:rPr>
          <w:rFonts w:ascii="Times New Roman" w:hAnsi="Times New Roman" w:cs="Times New Roman"/>
          <w:b/>
          <w:sz w:val="26"/>
          <w:szCs w:val="26"/>
          <w:lang w:val="pt-BR"/>
        </w:rPr>
        <w:t xml:space="preserve"> </w:t>
      </w:r>
      <w:proofErr w:type="spellStart"/>
      <w:r w:rsidRPr="00127FC7">
        <w:rPr>
          <w:rFonts w:ascii="Times New Roman" w:hAnsi="Times New Roman" w:cs="Times New Roman"/>
          <w:b/>
          <w:sz w:val="26"/>
          <w:szCs w:val="26"/>
          <w:lang w:val="pt-BR"/>
        </w:rPr>
        <w:t>lập</w:t>
      </w:r>
      <w:proofErr w:type="spellEnd"/>
      <w:r w:rsidRPr="00127FC7">
        <w:rPr>
          <w:rFonts w:ascii="Times New Roman" w:hAnsi="Times New Roman" w:cs="Times New Roman"/>
          <w:b/>
          <w:sz w:val="26"/>
          <w:szCs w:val="26"/>
          <w:lang w:val="pt-BR"/>
        </w:rPr>
        <w:t xml:space="preserve"> – </w:t>
      </w:r>
      <w:proofErr w:type="spellStart"/>
      <w:r w:rsidRPr="00127FC7">
        <w:rPr>
          <w:rFonts w:ascii="Times New Roman" w:hAnsi="Times New Roman" w:cs="Times New Roman"/>
          <w:b/>
          <w:sz w:val="26"/>
          <w:szCs w:val="26"/>
          <w:lang w:val="pt-BR"/>
        </w:rPr>
        <w:t>Tự</w:t>
      </w:r>
      <w:proofErr w:type="spellEnd"/>
      <w:r w:rsidRPr="00127FC7">
        <w:rPr>
          <w:rFonts w:ascii="Times New Roman" w:hAnsi="Times New Roman" w:cs="Times New Roman"/>
          <w:b/>
          <w:sz w:val="26"/>
          <w:szCs w:val="26"/>
          <w:lang w:val="pt-BR"/>
        </w:rPr>
        <w:t xml:space="preserve"> do – </w:t>
      </w:r>
      <w:proofErr w:type="spellStart"/>
      <w:r w:rsidRPr="00127FC7">
        <w:rPr>
          <w:rFonts w:ascii="Times New Roman" w:hAnsi="Times New Roman" w:cs="Times New Roman"/>
          <w:b/>
          <w:sz w:val="26"/>
          <w:szCs w:val="26"/>
          <w:lang w:val="pt-BR"/>
        </w:rPr>
        <w:t>Hạnh</w:t>
      </w:r>
      <w:proofErr w:type="spellEnd"/>
      <w:r w:rsidRPr="00127FC7">
        <w:rPr>
          <w:rFonts w:ascii="Times New Roman" w:hAnsi="Times New Roman" w:cs="Times New Roman"/>
          <w:b/>
          <w:sz w:val="26"/>
          <w:szCs w:val="26"/>
          <w:lang w:val="pt-BR"/>
        </w:rPr>
        <w:t xml:space="preserve"> </w:t>
      </w:r>
      <w:proofErr w:type="spellStart"/>
      <w:r w:rsidRPr="00127FC7">
        <w:rPr>
          <w:rFonts w:ascii="Times New Roman" w:hAnsi="Times New Roman" w:cs="Times New Roman"/>
          <w:b/>
          <w:sz w:val="26"/>
          <w:szCs w:val="26"/>
          <w:lang w:val="pt-BR"/>
        </w:rPr>
        <w:t>phúc</w:t>
      </w:r>
      <w:proofErr w:type="spellEnd"/>
    </w:p>
    <w:p w14:paraId="17473E4E" w14:textId="77777777" w:rsidR="002F2BDD" w:rsidRPr="00127FC7" w:rsidRDefault="002F2BDD" w:rsidP="002F2BDD">
      <w:pPr>
        <w:shd w:val="clear" w:color="auto" w:fill="FFFFFF"/>
        <w:jc w:val="center"/>
        <w:rPr>
          <w:rFonts w:ascii="Times New Roman" w:hAnsi="Times New Roman" w:cs="Times New Roman"/>
          <w:b/>
          <w:sz w:val="26"/>
          <w:szCs w:val="26"/>
          <w:vertAlign w:val="superscript"/>
          <w:lang w:val="pt-BR"/>
        </w:rPr>
      </w:pPr>
      <w:r w:rsidRPr="00127FC7">
        <w:rPr>
          <w:rFonts w:ascii="Times New Roman" w:hAnsi="Times New Roman" w:cs="Times New Roman"/>
          <w:b/>
          <w:sz w:val="26"/>
          <w:szCs w:val="26"/>
          <w:vertAlign w:val="superscript"/>
          <w:lang w:val="pt-BR"/>
        </w:rPr>
        <w:t>__________________________________</w:t>
      </w:r>
    </w:p>
    <w:p w14:paraId="232DE1A6" w14:textId="77777777" w:rsidR="002F2BDD" w:rsidRPr="00127FC7" w:rsidRDefault="002F2BDD" w:rsidP="002F2BDD">
      <w:pPr>
        <w:shd w:val="clear" w:color="auto" w:fill="FFFFFF"/>
        <w:spacing w:before="120" w:after="120" w:line="360" w:lineRule="exact"/>
        <w:jc w:val="center"/>
        <w:rPr>
          <w:rFonts w:ascii="Times New Roman" w:hAnsi="Times New Roman" w:cs="Times New Roman"/>
          <w:b/>
          <w:bCs/>
          <w:sz w:val="26"/>
          <w:szCs w:val="26"/>
          <w:lang w:val="pt-BR" w:eastAsia="vi-VN"/>
        </w:rPr>
      </w:pPr>
    </w:p>
    <w:p w14:paraId="32365055" w14:textId="77777777" w:rsidR="002F2BDD" w:rsidRPr="00127FC7" w:rsidRDefault="002F2BDD" w:rsidP="002F2BDD">
      <w:pPr>
        <w:shd w:val="clear" w:color="auto" w:fill="FFFFFF"/>
        <w:spacing w:before="120" w:after="120" w:line="360" w:lineRule="exact"/>
        <w:jc w:val="center"/>
        <w:rPr>
          <w:rFonts w:ascii="Times New Roman" w:hAnsi="Times New Roman" w:cs="Times New Roman"/>
          <w:b/>
          <w:bCs/>
          <w:sz w:val="26"/>
          <w:szCs w:val="26"/>
          <w:lang w:val="pt-BR" w:eastAsia="vi-VN"/>
        </w:rPr>
      </w:pPr>
      <w:r w:rsidRPr="00127FC7">
        <w:rPr>
          <w:rFonts w:ascii="Times New Roman" w:hAnsi="Times New Roman" w:cs="Times New Roman"/>
          <w:b/>
          <w:bCs/>
          <w:sz w:val="26"/>
          <w:szCs w:val="26"/>
          <w:lang w:val="pt-BR" w:eastAsia="vi-VN"/>
        </w:rPr>
        <w:t>TÓM TẮT KINH NGHIỆM HOẠT ĐỘNG GIÁM ĐỊNH CÔNG NGHỆ</w:t>
      </w:r>
    </w:p>
    <w:p w14:paraId="68B49B1A" w14:textId="77777777" w:rsidR="002F2BDD" w:rsidRPr="00127FC7" w:rsidRDefault="002F2BDD" w:rsidP="002F2BDD">
      <w:pPr>
        <w:shd w:val="clear" w:color="auto" w:fill="FFFFFF"/>
        <w:spacing w:before="120" w:after="120" w:line="360" w:lineRule="exact"/>
        <w:jc w:val="center"/>
        <w:rPr>
          <w:rFonts w:ascii="Times New Roman" w:hAnsi="Times New Roman" w:cs="Times New Roman"/>
          <w:b/>
          <w:bCs/>
          <w:sz w:val="26"/>
          <w:szCs w:val="26"/>
          <w:lang w:val="pt-BR" w:eastAsia="vi-VN"/>
        </w:rPr>
      </w:pPr>
      <w:r w:rsidRPr="00127FC7">
        <w:rPr>
          <w:rFonts w:ascii="Times New Roman" w:hAnsi="Times New Roman" w:cs="Times New Roman"/>
          <w:b/>
          <w:bCs/>
          <w:sz w:val="26"/>
          <w:szCs w:val="26"/>
          <w:lang w:val="pt-BR" w:eastAsia="vi-VN"/>
        </w:rPr>
        <w:t>CỦA GIÁM ĐỊNH VIÊN CÔNG NGHỆ</w:t>
      </w:r>
    </w:p>
    <w:p w14:paraId="73AF268F" w14:textId="77777777" w:rsidR="002F2BDD" w:rsidRPr="00127FC7" w:rsidRDefault="002F2BDD" w:rsidP="002F2BDD">
      <w:pPr>
        <w:shd w:val="clear" w:color="auto" w:fill="FFFFFF"/>
        <w:spacing w:before="120" w:after="120" w:line="360" w:lineRule="exact"/>
        <w:jc w:val="center"/>
        <w:rPr>
          <w:rFonts w:ascii="Times New Roman" w:hAnsi="Times New Roman" w:cs="Times New Roman"/>
          <w:sz w:val="26"/>
          <w:szCs w:val="26"/>
          <w:vertAlign w:val="superscript"/>
          <w:lang w:val="pt-BR" w:eastAsia="vi-VN"/>
        </w:rPr>
      </w:pPr>
      <w:r w:rsidRPr="00127FC7">
        <w:rPr>
          <w:rFonts w:ascii="Times New Roman" w:hAnsi="Times New Roman" w:cs="Times New Roman"/>
          <w:sz w:val="26"/>
          <w:szCs w:val="26"/>
          <w:vertAlign w:val="superscript"/>
          <w:lang w:val="pt-BR" w:eastAsia="vi-VN"/>
        </w:rPr>
        <w:lastRenderedPageBreak/>
        <w:t>_________________</w:t>
      </w:r>
    </w:p>
    <w:p w14:paraId="21672E4B" w14:textId="77777777" w:rsidR="002F2BDD" w:rsidRPr="00127FC7" w:rsidRDefault="002F2BDD" w:rsidP="002F2BDD">
      <w:pPr>
        <w:shd w:val="clear" w:color="auto" w:fill="FFFFFF"/>
        <w:spacing w:before="120" w:after="120" w:line="360" w:lineRule="exact"/>
        <w:ind w:firstLine="567"/>
        <w:rPr>
          <w:rFonts w:ascii="Times New Roman" w:hAnsi="Times New Roman" w:cs="Times New Roman"/>
          <w:sz w:val="26"/>
          <w:szCs w:val="26"/>
          <w:lang w:val="pt-BR" w:eastAsia="vi-VN"/>
        </w:rPr>
      </w:pPr>
      <w:r w:rsidRPr="00127FC7">
        <w:rPr>
          <w:rFonts w:ascii="Times New Roman" w:hAnsi="Times New Roman" w:cs="Times New Roman"/>
          <w:b/>
          <w:bCs/>
          <w:sz w:val="26"/>
          <w:szCs w:val="26"/>
          <w:lang w:val="pt-BR" w:eastAsia="vi-VN"/>
        </w:rPr>
        <w:t>1. </w:t>
      </w:r>
      <w:proofErr w:type="spellStart"/>
      <w:r w:rsidRPr="00127FC7">
        <w:rPr>
          <w:rFonts w:ascii="Times New Roman" w:hAnsi="Times New Roman" w:cs="Times New Roman"/>
          <w:b/>
          <w:bCs/>
          <w:sz w:val="26"/>
          <w:szCs w:val="26"/>
          <w:lang w:val="pt-BR" w:eastAsia="vi-VN"/>
        </w:rPr>
        <w:t>Họ</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và</w:t>
      </w:r>
      <w:proofErr w:type="spellEnd"/>
      <w:r w:rsidRPr="00127FC7">
        <w:rPr>
          <w:rFonts w:ascii="Times New Roman" w:hAnsi="Times New Roman" w:cs="Times New Roman"/>
          <w:b/>
          <w:bCs/>
          <w:sz w:val="26"/>
          <w:szCs w:val="26"/>
          <w:lang w:val="pt-BR" w:eastAsia="vi-VN"/>
        </w:rPr>
        <w:t xml:space="preserve"> </w:t>
      </w:r>
      <w:proofErr w:type="spellStart"/>
      <w:r w:rsidRPr="00127FC7">
        <w:rPr>
          <w:rFonts w:ascii="Times New Roman" w:hAnsi="Times New Roman" w:cs="Times New Roman"/>
          <w:b/>
          <w:bCs/>
          <w:sz w:val="26"/>
          <w:szCs w:val="26"/>
          <w:lang w:val="pt-BR" w:eastAsia="vi-VN"/>
        </w:rPr>
        <w:t>tên</w:t>
      </w:r>
      <w:proofErr w:type="spellEnd"/>
      <w:r w:rsidRPr="00127FC7">
        <w:rPr>
          <w:rFonts w:ascii="Times New Roman" w:hAnsi="Times New Roman" w:cs="Times New Roman"/>
          <w:b/>
          <w:bCs/>
          <w:sz w:val="26"/>
          <w:szCs w:val="26"/>
          <w:lang w:val="pt-BR" w:eastAsia="vi-VN"/>
        </w:rPr>
        <w:t>:</w:t>
      </w:r>
      <w:r w:rsidRPr="00127FC7">
        <w:rPr>
          <w:rFonts w:ascii="Times New Roman" w:hAnsi="Times New Roman" w:cs="Times New Roman"/>
          <w:sz w:val="26"/>
          <w:szCs w:val="26"/>
          <w:lang w:val="pt-BR" w:eastAsia="vi-VN"/>
        </w:rPr>
        <w:t> ………………………….…………………………………</w:t>
      </w:r>
    </w:p>
    <w:p w14:paraId="0E67ADEB" w14:textId="77777777" w:rsidR="002F2BDD" w:rsidRPr="00127FC7" w:rsidRDefault="002F2BDD" w:rsidP="002F2BDD">
      <w:pPr>
        <w:shd w:val="clear" w:color="auto" w:fill="FFFFFF"/>
        <w:spacing w:before="120" w:after="120" w:line="360" w:lineRule="exact"/>
        <w:ind w:firstLine="567"/>
        <w:rPr>
          <w:rFonts w:ascii="Times New Roman" w:hAnsi="Times New Roman" w:cs="Times New Roman"/>
          <w:sz w:val="26"/>
          <w:szCs w:val="26"/>
          <w:lang w:val="pt-BR" w:eastAsia="vi-VN"/>
        </w:rPr>
      </w:pPr>
      <w:proofErr w:type="spellStart"/>
      <w:r w:rsidRPr="00127FC7">
        <w:rPr>
          <w:rFonts w:ascii="Times New Roman" w:hAnsi="Times New Roman" w:cs="Times New Roman"/>
          <w:sz w:val="26"/>
          <w:szCs w:val="26"/>
          <w:lang w:val="pt-BR" w:eastAsia="vi-VN"/>
        </w:rPr>
        <w:t>Địa</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chỉ</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liên</w:t>
      </w:r>
      <w:proofErr w:type="spellEnd"/>
      <w:r w:rsidRPr="00127FC7">
        <w:rPr>
          <w:rFonts w:ascii="Times New Roman" w:hAnsi="Times New Roman" w:cs="Times New Roman"/>
          <w:sz w:val="26"/>
          <w:szCs w:val="26"/>
          <w:lang w:val="pt-BR" w:eastAsia="vi-VN"/>
        </w:rPr>
        <w:t xml:space="preserve"> </w:t>
      </w:r>
      <w:proofErr w:type="spellStart"/>
      <w:r w:rsidRPr="00127FC7">
        <w:rPr>
          <w:rFonts w:ascii="Times New Roman" w:hAnsi="Times New Roman" w:cs="Times New Roman"/>
          <w:sz w:val="26"/>
          <w:szCs w:val="26"/>
          <w:lang w:val="pt-BR" w:eastAsia="vi-VN"/>
        </w:rPr>
        <w:t>hệ</w:t>
      </w:r>
      <w:proofErr w:type="spellEnd"/>
      <w:r w:rsidRPr="00127FC7">
        <w:rPr>
          <w:rFonts w:ascii="Times New Roman" w:hAnsi="Times New Roman" w:cs="Times New Roman"/>
          <w:sz w:val="26"/>
          <w:szCs w:val="26"/>
          <w:lang w:val="pt-BR" w:eastAsia="vi-VN"/>
        </w:rPr>
        <w:t>: ……………………...……………………………………</w:t>
      </w:r>
    </w:p>
    <w:p w14:paraId="3A87CC77" w14:textId="77777777" w:rsidR="002F2BDD" w:rsidRPr="00127FC7" w:rsidRDefault="002F2BDD" w:rsidP="002F2BDD">
      <w:pPr>
        <w:shd w:val="clear" w:color="auto" w:fill="FFFFFF"/>
        <w:spacing w:before="120" w:after="120" w:line="360" w:lineRule="exact"/>
        <w:ind w:firstLine="567"/>
        <w:rPr>
          <w:rFonts w:ascii="Times New Roman" w:hAnsi="Times New Roman" w:cs="Times New Roman"/>
          <w:sz w:val="26"/>
          <w:szCs w:val="26"/>
          <w:lang w:val="fr-FR" w:eastAsia="vi-VN"/>
        </w:rPr>
      </w:pPr>
      <w:proofErr w:type="spellStart"/>
      <w:r w:rsidRPr="00127FC7">
        <w:rPr>
          <w:rFonts w:ascii="Times New Roman" w:hAnsi="Times New Roman" w:cs="Times New Roman"/>
          <w:sz w:val="26"/>
          <w:szCs w:val="26"/>
          <w:lang w:val="fr-FR" w:eastAsia="vi-VN"/>
        </w:rPr>
        <w:t>Điện</w:t>
      </w:r>
      <w:proofErr w:type="spellEnd"/>
      <w:r w:rsidRPr="00127FC7">
        <w:rPr>
          <w:rFonts w:ascii="Times New Roman" w:hAnsi="Times New Roman" w:cs="Times New Roman"/>
          <w:sz w:val="26"/>
          <w:szCs w:val="26"/>
          <w:lang w:val="fr-FR" w:eastAsia="vi-VN"/>
        </w:rPr>
        <w:t xml:space="preserve"> </w:t>
      </w:r>
      <w:proofErr w:type="spellStart"/>
      <w:proofErr w:type="gramStart"/>
      <w:r w:rsidRPr="00127FC7">
        <w:rPr>
          <w:rFonts w:ascii="Times New Roman" w:hAnsi="Times New Roman" w:cs="Times New Roman"/>
          <w:sz w:val="26"/>
          <w:szCs w:val="26"/>
          <w:lang w:val="fr-FR" w:eastAsia="vi-VN"/>
        </w:rPr>
        <w:t>thoại</w:t>
      </w:r>
      <w:proofErr w:type="spellEnd"/>
      <w:r w:rsidRPr="00127FC7">
        <w:rPr>
          <w:rFonts w:ascii="Times New Roman" w:hAnsi="Times New Roman" w:cs="Times New Roman"/>
          <w:sz w:val="26"/>
          <w:szCs w:val="26"/>
          <w:lang w:val="fr-FR" w:eastAsia="vi-VN"/>
        </w:rPr>
        <w:t>:…</w:t>
      </w:r>
      <w:proofErr w:type="gramEnd"/>
      <w:r w:rsidRPr="00127FC7">
        <w:rPr>
          <w:rFonts w:ascii="Times New Roman" w:hAnsi="Times New Roman" w:cs="Times New Roman"/>
          <w:sz w:val="26"/>
          <w:szCs w:val="26"/>
          <w:lang w:val="fr-FR" w:eastAsia="vi-VN"/>
        </w:rPr>
        <w:t>……..…. </w:t>
      </w:r>
      <w:proofErr w:type="gramStart"/>
      <w:r w:rsidRPr="00127FC7">
        <w:rPr>
          <w:rFonts w:ascii="Times New Roman" w:hAnsi="Times New Roman" w:cs="Times New Roman"/>
          <w:sz w:val="26"/>
          <w:szCs w:val="26"/>
          <w:lang w:val="fr-FR" w:eastAsia="vi-VN"/>
        </w:rPr>
        <w:t>Fax:…</w:t>
      </w:r>
      <w:proofErr w:type="gramEnd"/>
      <w:r w:rsidRPr="00127FC7">
        <w:rPr>
          <w:rFonts w:ascii="Times New Roman" w:hAnsi="Times New Roman" w:cs="Times New Roman"/>
          <w:sz w:val="26"/>
          <w:szCs w:val="26"/>
          <w:lang w:val="fr-FR" w:eastAsia="vi-VN"/>
        </w:rPr>
        <w:t>…..……… </w:t>
      </w:r>
      <w:proofErr w:type="gramStart"/>
      <w:r w:rsidRPr="00127FC7">
        <w:rPr>
          <w:rFonts w:ascii="Times New Roman" w:hAnsi="Times New Roman" w:cs="Times New Roman"/>
          <w:sz w:val="26"/>
          <w:szCs w:val="26"/>
          <w:lang w:val="fr-FR" w:eastAsia="vi-VN"/>
        </w:rPr>
        <w:t>E-mail:…</w:t>
      </w:r>
      <w:proofErr w:type="gramEnd"/>
      <w:r w:rsidRPr="00127FC7">
        <w:rPr>
          <w:rFonts w:ascii="Times New Roman" w:hAnsi="Times New Roman" w:cs="Times New Roman"/>
          <w:sz w:val="26"/>
          <w:szCs w:val="26"/>
          <w:lang w:val="fr-FR" w:eastAsia="vi-VN"/>
        </w:rPr>
        <w:t>……………………</w:t>
      </w:r>
    </w:p>
    <w:p w14:paraId="06BBBEA3" w14:textId="77777777" w:rsidR="002F2BDD" w:rsidRPr="00127FC7" w:rsidRDefault="002F2BDD" w:rsidP="002F2BDD">
      <w:pPr>
        <w:shd w:val="clear" w:color="auto" w:fill="FFFFFF"/>
        <w:spacing w:before="120" w:after="120" w:line="360" w:lineRule="exact"/>
        <w:ind w:firstLine="567"/>
        <w:rPr>
          <w:rFonts w:ascii="Times New Roman" w:hAnsi="Times New Roman" w:cs="Times New Roman"/>
          <w:b/>
          <w:bCs/>
          <w:sz w:val="26"/>
          <w:szCs w:val="26"/>
          <w:lang w:eastAsia="vi-VN"/>
        </w:rPr>
      </w:pPr>
      <w:r w:rsidRPr="00127FC7">
        <w:rPr>
          <w:rFonts w:ascii="Times New Roman" w:hAnsi="Times New Roman" w:cs="Times New Roman"/>
          <w:b/>
          <w:bCs/>
          <w:sz w:val="26"/>
          <w:szCs w:val="26"/>
          <w:lang w:eastAsia="vi-VN"/>
        </w:rPr>
        <w:t>2. </w:t>
      </w:r>
      <w:proofErr w:type="spellStart"/>
      <w:r w:rsidRPr="00127FC7">
        <w:rPr>
          <w:rFonts w:ascii="Times New Roman" w:hAnsi="Times New Roman" w:cs="Times New Roman"/>
          <w:b/>
          <w:bCs/>
          <w:sz w:val="26"/>
          <w:szCs w:val="26"/>
          <w:lang w:eastAsia="vi-VN"/>
        </w:rPr>
        <w:t>Quá</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trình</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công</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tác</w:t>
      </w:r>
      <w:proofErr w:type="spellEnd"/>
      <w:r w:rsidRPr="00127FC7">
        <w:rPr>
          <w:rFonts w:ascii="Times New Roman" w:hAnsi="Times New Roman" w:cs="Times New Roman"/>
          <w:b/>
          <w:bCs/>
          <w:sz w:val="26"/>
          <w:szCs w:val="26"/>
          <w:lang w:eastAsia="vi-VN"/>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693"/>
        <w:gridCol w:w="2835"/>
        <w:gridCol w:w="2693"/>
      </w:tblGrid>
      <w:tr w:rsidR="00127FC7" w:rsidRPr="00127FC7" w14:paraId="168B3418" w14:textId="77777777" w:rsidTr="003A32CE">
        <w:trPr>
          <w:trHeight w:val="567"/>
        </w:trPr>
        <w:tc>
          <w:tcPr>
            <w:tcW w:w="846" w:type="dxa"/>
            <w:shd w:val="clear" w:color="auto" w:fill="auto"/>
            <w:vAlign w:val="center"/>
          </w:tcPr>
          <w:p w14:paraId="6B8D18AD"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r w:rsidRPr="00127FC7">
              <w:rPr>
                <w:rFonts w:ascii="Times New Roman" w:hAnsi="Times New Roman" w:cs="Times New Roman"/>
                <w:b/>
                <w:sz w:val="26"/>
                <w:szCs w:val="26"/>
                <w:lang w:eastAsia="vi-VN"/>
              </w:rPr>
              <w:t>TT</w:t>
            </w:r>
          </w:p>
        </w:tc>
        <w:tc>
          <w:tcPr>
            <w:tcW w:w="2693" w:type="dxa"/>
            <w:shd w:val="clear" w:color="auto" w:fill="auto"/>
            <w:vAlign w:val="center"/>
          </w:tcPr>
          <w:p w14:paraId="1EF89E29"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proofErr w:type="spellStart"/>
            <w:r w:rsidRPr="00127FC7">
              <w:rPr>
                <w:rFonts w:ascii="Times New Roman" w:hAnsi="Times New Roman" w:cs="Times New Roman"/>
                <w:b/>
                <w:sz w:val="26"/>
                <w:szCs w:val="26"/>
                <w:lang w:eastAsia="vi-VN"/>
              </w:rPr>
              <w:t>Thời</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gian</w:t>
            </w:r>
            <w:proofErr w:type="spellEnd"/>
          </w:p>
        </w:tc>
        <w:tc>
          <w:tcPr>
            <w:tcW w:w="2835" w:type="dxa"/>
            <w:shd w:val="clear" w:color="auto" w:fill="auto"/>
            <w:vAlign w:val="center"/>
          </w:tcPr>
          <w:p w14:paraId="42D8415E"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proofErr w:type="spellStart"/>
            <w:r w:rsidRPr="00127FC7">
              <w:rPr>
                <w:rFonts w:ascii="Times New Roman" w:hAnsi="Times New Roman" w:cs="Times New Roman"/>
                <w:b/>
                <w:sz w:val="26"/>
                <w:szCs w:val="26"/>
                <w:lang w:eastAsia="vi-VN"/>
              </w:rPr>
              <w:t>Nhiệm</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vụ</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chuyên</w:t>
            </w:r>
            <w:proofErr w:type="spellEnd"/>
            <w:r w:rsidRPr="00127FC7">
              <w:rPr>
                <w:rFonts w:ascii="Times New Roman" w:hAnsi="Times New Roman" w:cs="Times New Roman"/>
                <w:b/>
                <w:sz w:val="26"/>
                <w:szCs w:val="26"/>
                <w:lang w:eastAsia="vi-VN"/>
              </w:rPr>
              <w:t xml:space="preserve"> </w:t>
            </w:r>
            <w:proofErr w:type="spellStart"/>
            <w:r w:rsidRPr="00127FC7">
              <w:rPr>
                <w:rFonts w:ascii="Times New Roman" w:hAnsi="Times New Roman" w:cs="Times New Roman"/>
                <w:b/>
                <w:sz w:val="26"/>
                <w:szCs w:val="26"/>
                <w:lang w:eastAsia="vi-VN"/>
              </w:rPr>
              <w:t>môn</w:t>
            </w:r>
            <w:proofErr w:type="spellEnd"/>
          </w:p>
        </w:tc>
        <w:tc>
          <w:tcPr>
            <w:tcW w:w="2693" w:type="dxa"/>
            <w:shd w:val="clear" w:color="auto" w:fill="auto"/>
            <w:vAlign w:val="center"/>
          </w:tcPr>
          <w:p w14:paraId="7D508F02" w14:textId="77777777" w:rsidR="002F2BDD" w:rsidRPr="00127FC7" w:rsidRDefault="002F2BDD" w:rsidP="003A32CE">
            <w:pPr>
              <w:spacing w:before="120" w:after="120" w:line="360" w:lineRule="exact"/>
              <w:jc w:val="center"/>
              <w:rPr>
                <w:rFonts w:ascii="Times New Roman" w:hAnsi="Times New Roman" w:cs="Times New Roman"/>
                <w:b/>
                <w:sz w:val="26"/>
                <w:szCs w:val="26"/>
                <w:lang w:eastAsia="vi-VN"/>
              </w:rPr>
            </w:pPr>
            <w:proofErr w:type="spellStart"/>
            <w:r w:rsidRPr="00127FC7">
              <w:rPr>
                <w:rFonts w:ascii="Times New Roman" w:hAnsi="Times New Roman" w:cs="Times New Roman"/>
                <w:b/>
                <w:sz w:val="26"/>
                <w:szCs w:val="26"/>
                <w:lang w:eastAsia="vi-VN"/>
              </w:rPr>
              <w:t>Đơn</w:t>
            </w:r>
            <w:proofErr w:type="spellEnd"/>
            <w:r w:rsidRPr="00127FC7">
              <w:rPr>
                <w:rFonts w:ascii="Times New Roman" w:hAnsi="Times New Roman" w:cs="Times New Roman"/>
                <w:b/>
                <w:sz w:val="26"/>
                <w:szCs w:val="26"/>
                <w:lang w:eastAsia="vi-VN"/>
              </w:rPr>
              <w:t xml:space="preserve"> vị công </w:t>
            </w:r>
            <w:proofErr w:type="spellStart"/>
            <w:r w:rsidRPr="00127FC7">
              <w:rPr>
                <w:rFonts w:ascii="Times New Roman" w:hAnsi="Times New Roman" w:cs="Times New Roman"/>
                <w:b/>
                <w:sz w:val="26"/>
                <w:szCs w:val="26"/>
                <w:lang w:eastAsia="vi-VN"/>
              </w:rPr>
              <w:t>tác</w:t>
            </w:r>
            <w:proofErr w:type="spellEnd"/>
          </w:p>
        </w:tc>
      </w:tr>
      <w:tr w:rsidR="00127FC7" w:rsidRPr="00127FC7" w14:paraId="3880787E" w14:textId="77777777" w:rsidTr="003A32CE">
        <w:trPr>
          <w:trHeight w:val="567"/>
        </w:trPr>
        <w:tc>
          <w:tcPr>
            <w:tcW w:w="846" w:type="dxa"/>
            <w:shd w:val="clear" w:color="auto" w:fill="auto"/>
            <w:vAlign w:val="center"/>
          </w:tcPr>
          <w:p w14:paraId="755A33A3" w14:textId="77777777" w:rsidR="002F2BDD" w:rsidRPr="00127FC7" w:rsidRDefault="002F2BDD" w:rsidP="003A32CE">
            <w:pPr>
              <w:spacing w:before="120" w:after="120" w:line="360" w:lineRule="exact"/>
              <w:rPr>
                <w:rFonts w:ascii="Times New Roman" w:hAnsi="Times New Roman" w:cs="Times New Roman"/>
                <w:sz w:val="26"/>
                <w:szCs w:val="26"/>
                <w:lang w:eastAsia="vi-VN"/>
              </w:rPr>
            </w:pPr>
          </w:p>
        </w:tc>
        <w:tc>
          <w:tcPr>
            <w:tcW w:w="2693" w:type="dxa"/>
            <w:shd w:val="clear" w:color="auto" w:fill="auto"/>
            <w:vAlign w:val="center"/>
          </w:tcPr>
          <w:p w14:paraId="207BF9E4" w14:textId="77777777" w:rsidR="002F2BDD" w:rsidRPr="00127FC7" w:rsidRDefault="002F2BDD" w:rsidP="003A32CE">
            <w:pPr>
              <w:spacing w:before="120" w:after="120" w:line="360" w:lineRule="exact"/>
              <w:rPr>
                <w:rFonts w:ascii="Times New Roman" w:hAnsi="Times New Roman" w:cs="Times New Roman"/>
                <w:sz w:val="26"/>
                <w:szCs w:val="26"/>
                <w:lang w:eastAsia="vi-VN"/>
              </w:rPr>
            </w:pPr>
          </w:p>
        </w:tc>
        <w:tc>
          <w:tcPr>
            <w:tcW w:w="2835" w:type="dxa"/>
            <w:shd w:val="clear" w:color="auto" w:fill="auto"/>
            <w:vAlign w:val="center"/>
          </w:tcPr>
          <w:p w14:paraId="4F2E551A" w14:textId="77777777" w:rsidR="002F2BDD" w:rsidRPr="00127FC7" w:rsidRDefault="002F2BDD" w:rsidP="003A32CE">
            <w:pPr>
              <w:spacing w:before="120" w:after="120" w:line="360" w:lineRule="exact"/>
              <w:rPr>
                <w:rFonts w:ascii="Times New Roman" w:hAnsi="Times New Roman" w:cs="Times New Roman"/>
                <w:sz w:val="26"/>
                <w:szCs w:val="26"/>
                <w:lang w:eastAsia="vi-VN"/>
              </w:rPr>
            </w:pPr>
          </w:p>
        </w:tc>
        <w:tc>
          <w:tcPr>
            <w:tcW w:w="2693" w:type="dxa"/>
            <w:shd w:val="clear" w:color="auto" w:fill="auto"/>
            <w:vAlign w:val="center"/>
          </w:tcPr>
          <w:p w14:paraId="3F83A5E8" w14:textId="77777777" w:rsidR="002F2BDD" w:rsidRPr="00127FC7" w:rsidRDefault="002F2BDD" w:rsidP="003A32CE">
            <w:pPr>
              <w:spacing w:before="120" w:after="120" w:line="360" w:lineRule="exact"/>
              <w:rPr>
                <w:rFonts w:ascii="Times New Roman" w:hAnsi="Times New Roman" w:cs="Times New Roman"/>
                <w:sz w:val="26"/>
                <w:szCs w:val="26"/>
                <w:lang w:eastAsia="vi-VN"/>
              </w:rPr>
            </w:pPr>
          </w:p>
        </w:tc>
      </w:tr>
      <w:tr w:rsidR="00127FC7" w:rsidRPr="00127FC7" w14:paraId="52EA4AF5" w14:textId="77777777" w:rsidTr="003A32CE">
        <w:trPr>
          <w:trHeight w:val="567"/>
        </w:trPr>
        <w:tc>
          <w:tcPr>
            <w:tcW w:w="846" w:type="dxa"/>
            <w:shd w:val="clear" w:color="auto" w:fill="auto"/>
            <w:vAlign w:val="center"/>
          </w:tcPr>
          <w:p w14:paraId="339B50FE" w14:textId="77777777" w:rsidR="002F2BDD" w:rsidRPr="00127FC7" w:rsidRDefault="002F2BDD" w:rsidP="003A32CE">
            <w:pPr>
              <w:spacing w:before="120" w:after="120" w:line="360" w:lineRule="exact"/>
              <w:rPr>
                <w:rFonts w:ascii="Times New Roman" w:hAnsi="Times New Roman" w:cs="Times New Roman"/>
                <w:sz w:val="26"/>
                <w:szCs w:val="26"/>
                <w:lang w:eastAsia="vi-VN"/>
              </w:rPr>
            </w:pPr>
          </w:p>
        </w:tc>
        <w:tc>
          <w:tcPr>
            <w:tcW w:w="2693" w:type="dxa"/>
            <w:shd w:val="clear" w:color="auto" w:fill="auto"/>
            <w:vAlign w:val="center"/>
          </w:tcPr>
          <w:p w14:paraId="687EE43B" w14:textId="77777777" w:rsidR="002F2BDD" w:rsidRPr="00127FC7" w:rsidRDefault="002F2BDD" w:rsidP="003A32CE">
            <w:pPr>
              <w:spacing w:before="120" w:after="120" w:line="360" w:lineRule="exact"/>
              <w:rPr>
                <w:rFonts w:ascii="Times New Roman" w:hAnsi="Times New Roman" w:cs="Times New Roman"/>
                <w:sz w:val="26"/>
                <w:szCs w:val="26"/>
                <w:lang w:eastAsia="vi-VN"/>
              </w:rPr>
            </w:pPr>
          </w:p>
        </w:tc>
        <w:tc>
          <w:tcPr>
            <w:tcW w:w="2835" w:type="dxa"/>
            <w:shd w:val="clear" w:color="auto" w:fill="auto"/>
            <w:vAlign w:val="center"/>
          </w:tcPr>
          <w:p w14:paraId="6706A1F8" w14:textId="77777777" w:rsidR="002F2BDD" w:rsidRPr="00127FC7" w:rsidRDefault="002F2BDD" w:rsidP="003A32CE">
            <w:pPr>
              <w:spacing w:before="120" w:after="120" w:line="360" w:lineRule="exact"/>
              <w:rPr>
                <w:rFonts w:ascii="Times New Roman" w:hAnsi="Times New Roman" w:cs="Times New Roman"/>
                <w:sz w:val="26"/>
                <w:szCs w:val="26"/>
                <w:lang w:eastAsia="vi-VN"/>
              </w:rPr>
            </w:pPr>
          </w:p>
        </w:tc>
        <w:tc>
          <w:tcPr>
            <w:tcW w:w="2693" w:type="dxa"/>
            <w:shd w:val="clear" w:color="auto" w:fill="auto"/>
            <w:vAlign w:val="center"/>
          </w:tcPr>
          <w:p w14:paraId="04808E93" w14:textId="77777777" w:rsidR="002F2BDD" w:rsidRPr="00127FC7" w:rsidRDefault="002F2BDD" w:rsidP="003A32CE">
            <w:pPr>
              <w:spacing w:before="120" w:after="120" w:line="360" w:lineRule="exact"/>
              <w:rPr>
                <w:rFonts w:ascii="Times New Roman" w:hAnsi="Times New Roman" w:cs="Times New Roman"/>
                <w:sz w:val="26"/>
                <w:szCs w:val="26"/>
                <w:lang w:eastAsia="vi-VN"/>
              </w:rPr>
            </w:pPr>
          </w:p>
        </w:tc>
      </w:tr>
    </w:tbl>
    <w:p w14:paraId="014A83A2" w14:textId="77777777" w:rsidR="002F2BDD" w:rsidRPr="00127FC7" w:rsidRDefault="002F2BDD" w:rsidP="002F2BDD">
      <w:pPr>
        <w:shd w:val="clear" w:color="auto" w:fill="FFFFFF"/>
        <w:spacing w:before="120" w:after="120" w:line="360" w:lineRule="exact"/>
        <w:ind w:firstLine="567"/>
        <w:rPr>
          <w:rFonts w:ascii="Times New Roman" w:hAnsi="Times New Roman" w:cs="Times New Roman"/>
          <w:b/>
          <w:bCs/>
          <w:sz w:val="26"/>
          <w:szCs w:val="26"/>
          <w:lang w:eastAsia="vi-VN"/>
        </w:rPr>
      </w:pPr>
      <w:r w:rsidRPr="00127FC7">
        <w:rPr>
          <w:rFonts w:ascii="Times New Roman" w:hAnsi="Times New Roman" w:cs="Times New Roman"/>
          <w:b/>
          <w:bCs/>
          <w:sz w:val="26"/>
          <w:szCs w:val="26"/>
          <w:lang w:eastAsia="vi-VN"/>
        </w:rPr>
        <w:t>3. </w:t>
      </w:r>
      <w:proofErr w:type="spellStart"/>
      <w:r w:rsidRPr="00127FC7">
        <w:rPr>
          <w:rFonts w:ascii="Times New Roman" w:hAnsi="Times New Roman" w:cs="Times New Roman"/>
          <w:b/>
          <w:bCs/>
          <w:sz w:val="26"/>
          <w:szCs w:val="26"/>
          <w:lang w:eastAsia="vi-VN"/>
        </w:rPr>
        <w:t>Kinh</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nghiệm</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trong</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lĩnh</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vực</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đánh</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giá</w:t>
      </w:r>
      <w:proofErr w:type="spellEnd"/>
      <w:r w:rsidRPr="00127FC7">
        <w:rPr>
          <w:rFonts w:ascii="Times New Roman" w:hAnsi="Times New Roman" w:cs="Times New Roman"/>
          <w:b/>
          <w:bCs/>
          <w:sz w:val="26"/>
          <w:szCs w:val="26"/>
          <w:lang w:eastAsia="vi-VN"/>
        </w:rPr>
        <w:t>/</w:t>
      </w:r>
      <w:proofErr w:type="spellStart"/>
      <w:r w:rsidRPr="00127FC7">
        <w:rPr>
          <w:rFonts w:ascii="Times New Roman" w:hAnsi="Times New Roman" w:cs="Times New Roman"/>
          <w:b/>
          <w:bCs/>
          <w:sz w:val="26"/>
          <w:szCs w:val="26"/>
          <w:lang w:eastAsia="vi-VN"/>
        </w:rPr>
        <w:t>giám</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định</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công</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nghệ</w:t>
      </w:r>
      <w:proofErr w:type="spellEnd"/>
      <w:r w:rsidRPr="00127FC7">
        <w:rPr>
          <w:rFonts w:ascii="Times New Roman" w:hAnsi="Times New Roman" w:cs="Times New Roman"/>
          <w:b/>
          <w:bCs/>
          <w:sz w:val="26"/>
          <w:szCs w:val="26"/>
          <w:lang w:eastAsia="vi-VN"/>
        </w:rPr>
        <w:t>:</w:t>
      </w:r>
    </w:p>
    <w:tbl>
      <w:tblPr>
        <w:tblW w:w="9051" w:type="dxa"/>
        <w:tblCellSpacing w:w="0" w:type="dxa"/>
        <w:shd w:val="clear" w:color="auto" w:fill="FFFFFF"/>
        <w:tblCellMar>
          <w:left w:w="0" w:type="dxa"/>
          <w:right w:w="0" w:type="dxa"/>
        </w:tblCellMar>
        <w:tblLook w:val="04A0" w:firstRow="1" w:lastRow="0" w:firstColumn="1" w:lastColumn="0" w:noHBand="0" w:noVBand="1"/>
      </w:tblPr>
      <w:tblGrid>
        <w:gridCol w:w="560"/>
        <w:gridCol w:w="1215"/>
        <w:gridCol w:w="1772"/>
        <w:gridCol w:w="2333"/>
        <w:gridCol w:w="1772"/>
        <w:gridCol w:w="1399"/>
      </w:tblGrid>
      <w:tr w:rsidR="00127FC7" w:rsidRPr="00127FC7" w14:paraId="19A622FB" w14:textId="77777777" w:rsidTr="003A32CE">
        <w:trPr>
          <w:trHeight w:val="567"/>
          <w:tblCellSpacing w:w="0" w:type="dxa"/>
        </w:trPr>
        <w:tc>
          <w:tcPr>
            <w:tcW w:w="309"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2A87D2C"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r w:rsidRPr="00127FC7">
              <w:rPr>
                <w:rFonts w:ascii="Times New Roman" w:hAnsi="Times New Roman" w:cs="Times New Roman"/>
                <w:b/>
                <w:bCs/>
                <w:sz w:val="26"/>
                <w:szCs w:val="26"/>
                <w:lang w:eastAsia="vi-VN"/>
              </w:rPr>
              <w:t>TT</w:t>
            </w:r>
          </w:p>
        </w:tc>
        <w:tc>
          <w:tcPr>
            <w:tcW w:w="671" w:type="pct"/>
            <w:tcBorders>
              <w:top w:val="single" w:sz="8" w:space="0" w:color="auto"/>
              <w:left w:val="nil"/>
              <w:bottom w:val="single" w:sz="8" w:space="0" w:color="auto"/>
              <w:right w:val="single" w:sz="8" w:space="0" w:color="auto"/>
            </w:tcBorders>
            <w:shd w:val="clear" w:color="auto" w:fill="FFFFFF"/>
            <w:vAlign w:val="center"/>
            <w:hideMark/>
          </w:tcPr>
          <w:p w14:paraId="34D6D7FA"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proofErr w:type="spellStart"/>
            <w:r w:rsidRPr="00127FC7">
              <w:rPr>
                <w:rFonts w:ascii="Times New Roman" w:hAnsi="Times New Roman" w:cs="Times New Roman"/>
                <w:b/>
                <w:bCs/>
                <w:sz w:val="26"/>
                <w:szCs w:val="26"/>
                <w:lang w:eastAsia="vi-VN"/>
              </w:rPr>
              <w:t>Thời</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gian</w:t>
            </w:r>
            <w:proofErr w:type="spellEnd"/>
          </w:p>
        </w:tc>
        <w:tc>
          <w:tcPr>
            <w:tcW w:w="979" w:type="pct"/>
            <w:tcBorders>
              <w:top w:val="single" w:sz="8" w:space="0" w:color="auto"/>
              <w:left w:val="nil"/>
              <w:bottom w:val="single" w:sz="8" w:space="0" w:color="auto"/>
              <w:right w:val="single" w:sz="8" w:space="0" w:color="auto"/>
            </w:tcBorders>
            <w:shd w:val="clear" w:color="auto" w:fill="FFFFFF"/>
            <w:vAlign w:val="center"/>
            <w:hideMark/>
          </w:tcPr>
          <w:p w14:paraId="312872BE"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proofErr w:type="spellStart"/>
            <w:r w:rsidRPr="00127FC7">
              <w:rPr>
                <w:rFonts w:ascii="Times New Roman" w:hAnsi="Times New Roman" w:cs="Times New Roman"/>
                <w:b/>
                <w:bCs/>
                <w:sz w:val="26"/>
                <w:szCs w:val="26"/>
                <w:lang w:eastAsia="vi-VN"/>
              </w:rPr>
              <w:t>Tên</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tổ</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chức</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doanh</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nghiệp</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đã</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giám</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định</w:t>
            </w:r>
            <w:proofErr w:type="spellEnd"/>
          </w:p>
        </w:tc>
        <w:tc>
          <w:tcPr>
            <w:tcW w:w="1289" w:type="pct"/>
            <w:tcBorders>
              <w:top w:val="single" w:sz="8" w:space="0" w:color="auto"/>
              <w:left w:val="nil"/>
              <w:bottom w:val="single" w:sz="8" w:space="0" w:color="auto"/>
              <w:right w:val="single" w:sz="8" w:space="0" w:color="auto"/>
            </w:tcBorders>
            <w:shd w:val="clear" w:color="auto" w:fill="FFFFFF"/>
            <w:vAlign w:val="center"/>
            <w:hideMark/>
          </w:tcPr>
          <w:p w14:paraId="77C6A7D8"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proofErr w:type="spellStart"/>
            <w:r w:rsidRPr="00127FC7">
              <w:rPr>
                <w:rFonts w:ascii="Times New Roman" w:hAnsi="Times New Roman" w:cs="Times New Roman"/>
                <w:b/>
                <w:bCs/>
                <w:sz w:val="26"/>
                <w:szCs w:val="26"/>
                <w:lang w:eastAsia="vi-VN"/>
              </w:rPr>
              <w:t>Địa</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chỉ</w:t>
            </w:r>
            <w:proofErr w:type="spellEnd"/>
            <w:r w:rsidRPr="00127FC7">
              <w:rPr>
                <w:rFonts w:ascii="Times New Roman" w:hAnsi="Times New Roman" w:cs="Times New Roman"/>
                <w:b/>
                <w:bCs/>
                <w:sz w:val="26"/>
                <w:szCs w:val="26"/>
                <w:lang w:eastAsia="vi-VN"/>
              </w:rPr>
              <w:t> </w:t>
            </w:r>
            <w:proofErr w:type="spellStart"/>
            <w:r w:rsidRPr="00127FC7">
              <w:rPr>
                <w:rFonts w:ascii="Times New Roman" w:hAnsi="Times New Roman" w:cs="Times New Roman"/>
                <w:b/>
                <w:bCs/>
                <w:sz w:val="26"/>
                <w:szCs w:val="26"/>
                <w:lang w:eastAsia="vi-VN"/>
              </w:rPr>
              <w:t>liên</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hệ</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điện</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thoại</w:t>
            </w:r>
            <w:proofErr w:type="spellEnd"/>
            <w:r w:rsidRPr="00127FC7">
              <w:rPr>
                <w:rFonts w:ascii="Times New Roman" w:hAnsi="Times New Roman" w:cs="Times New Roman"/>
                <w:b/>
                <w:bCs/>
                <w:sz w:val="26"/>
                <w:szCs w:val="26"/>
                <w:lang w:eastAsia="vi-VN"/>
              </w:rPr>
              <w:t xml:space="preserve">, Fax, </w:t>
            </w:r>
            <w:proofErr w:type="spellStart"/>
            <w:r w:rsidRPr="00127FC7">
              <w:rPr>
                <w:rFonts w:ascii="Times New Roman" w:hAnsi="Times New Roman" w:cs="Times New Roman"/>
                <w:b/>
                <w:bCs/>
                <w:sz w:val="26"/>
                <w:szCs w:val="26"/>
                <w:lang w:eastAsia="vi-VN"/>
              </w:rPr>
              <w:t>người</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đại</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diện</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của</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tổ</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chức</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doanh</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nghiệp</w:t>
            </w:r>
            <w:proofErr w:type="spellEnd"/>
          </w:p>
        </w:tc>
        <w:tc>
          <w:tcPr>
            <w:tcW w:w="979" w:type="pct"/>
            <w:tcBorders>
              <w:top w:val="single" w:sz="8" w:space="0" w:color="auto"/>
              <w:left w:val="nil"/>
              <w:bottom w:val="single" w:sz="8" w:space="0" w:color="auto"/>
              <w:right w:val="single" w:sz="8" w:space="0" w:color="auto"/>
            </w:tcBorders>
            <w:shd w:val="clear" w:color="auto" w:fill="FFFFFF"/>
            <w:vAlign w:val="center"/>
            <w:hideMark/>
          </w:tcPr>
          <w:p w14:paraId="1B21F03C"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proofErr w:type="spellStart"/>
            <w:r w:rsidRPr="00127FC7">
              <w:rPr>
                <w:rFonts w:ascii="Times New Roman" w:hAnsi="Times New Roman" w:cs="Times New Roman"/>
                <w:b/>
                <w:bCs/>
                <w:sz w:val="26"/>
                <w:szCs w:val="26"/>
                <w:lang w:eastAsia="vi-VN"/>
              </w:rPr>
              <w:t>Lĩnh</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vực</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giám</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định</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công</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nghệ</w:t>
            </w:r>
            <w:proofErr w:type="spellEnd"/>
            <w:r w:rsidRPr="00127FC7">
              <w:rPr>
                <w:rFonts w:ascii="Times New Roman" w:hAnsi="Times New Roman" w:cs="Times New Roman"/>
                <w:b/>
                <w:bCs/>
                <w:sz w:val="26"/>
                <w:szCs w:val="26"/>
                <w:lang w:eastAsia="vi-VN"/>
              </w:rPr>
              <w:t> </w:t>
            </w:r>
            <w:r w:rsidRPr="00127FC7">
              <w:rPr>
                <w:rFonts w:ascii="Times New Roman" w:hAnsi="Times New Roman" w:cs="Times New Roman"/>
                <w:b/>
                <w:bCs/>
                <w:sz w:val="26"/>
                <w:szCs w:val="26"/>
                <w:vertAlign w:val="superscript"/>
                <w:lang w:eastAsia="vi-VN"/>
              </w:rPr>
              <w:t>1</w:t>
            </w:r>
          </w:p>
        </w:tc>
        <w:tc>
          <w:tcPr>
            <w:tcW w:w="773" w:type="pct"/>
            <w:tcBorders>
              <w:top w:val="single" w:sz="8" w:space="0" w:color="auto"/>
              <w:left w:val="nil"/>
              <w:bottom w:val="single" w:sz="8" w:space="0" w:color="auto"/>
              <w:right w:val="single" w:sz="8" w:space="0" w:color="auto"/>
            </w:tcBorders>
            <w:shd w:val="clear" w:color="auto" w:fill="FFFFFF"/>
            <w:vAlign w:val="center"/>
            <w:hideMark/>
          </w:tcPr>
          <w:p w14:paraId="0009F91B"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proofErr w:type="spellStart"/>
            <w:r w:rsidRPr="00127FC7">
              <w:rPr>
                <w:rFonts w:ascii="Times New Roman" w:hAnsi="Times New Roman" w:cs="Times New Roman"/>
                <w:b/>
                <w:bCs/>
                <w:sz w:val="26"/>
                <w:szCs w:val="26"/>
                <w:lang w:eastAsia="vi-VN"/>
              </w:rPr>
              <w:t>Kết</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quả</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giám</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định</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công</w:t>
            </w:r>
            <w:proofErr w:type="spellEnd"/>
            <w:r w:rsidRPr="00127FC7">
              <w:rPr>
                <w:rFonts w:ascii="Times New Roman" w:hAnsi="Times New Roman" w:cs="Times New Roman"/>
                <w:b/>
                <w:bCs/>
                <w:sz w:val="26"/>
                <w:szCs w:val="26"/>
                <w:lang w:eastAsia="vi-VN"/>
              </w:rPr>
              <w:t xml:space="preserve"> </w:t>
            </w:r>
            <w:proofErr w:type="spellStart"/>
            <w:r w:rsidRPr="00127FC7">
              <w:rPr>
                <w:rFonts w:ascii="Times New Roman" w:hAnsi="Times New Roman" w:cs="Times New Roman"/>
                <w:b/>
                <w:bCs/>
                <w:sz w:val="26"/>
                <w:szCs w:val="26"/>
                <w:lang w:eastAsia="vi-VN"/>
              </w:rPr>
              <w:t>nghệ</w:t>
            </w:r>
            <w:proofErr w:type="spellEnd"/>
          </w:p>
        </w:tc>
      </w:tr>
      <w:tr w:rsidR="00127FC7" w:rsidRPr="00127FC7" w14:paraId="030CE2AE" w14:textId="77777777" w:rsidTr="003A32CE">
        <w:trPr>
          <w:trHeight w:val="567"/>
          <w:tblCellSpacing w:w="0" w:type="dxa"/>
        </w:trPr>
        <w:tc>
          <w:tcPr>
            <w:tcW w:w="309" w:type="pct"/>
            <w:tcBorders>
              <w:top w:val="nil"/>
              <w:left w:val="single" w:sz="8" w:space="0" w:color="auto"/>
              <w:bottom w:val="single" w:sz="8" w:space="0" w:color="auto"/>
              <w:right w:val="single" w:sz="8" w:space="0" w:color="auto"/>
            </w:tcBorders>
            <w:shd w:val="clear" w:color="auto" w:fill="FFFFFF"/>
            <w:hideMark/>
          </w:tcPr>
          <w:p w14:paraId="1598A412"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c>
          <w:tcPr>
            <w:tcW w:w="671" w:type="pct"/>
            <w:tcBorders>
              <w:top w:val="nil"/>
              <w:left w:val="nil"/>
              <w:bottom w:val="single" w:sz="8" w:space="0" w:color="auto"/>
              <w:right w:val="single" w:sz="8" w:space="0" w:color="auto"/>
            </w:tcBorders>
            <w:shd w:val="clear" w:color="auto" w:fill="FFFFFF"/>
            <w:hideMark/>
          </w:tcPr>
          <w:p w14:paraId="1BDB001B"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roofErr w:type="spellStart"/>
            <w:r w:rsidRPr="00127FC7">
              <w:rPr>
                <w:rFonts w:ascii="Times New Roman" w:hAnsi="Times New Roman" w:cs="Times New Roman"/>
                <w:sz w:val="26"/>
                <w:szCs w:val="26"/>
                <w:lang w:eastAsia="vi-VN"/>
              </w:rPr>
              <w:t>Từ</w:t>
            </w:r>
            <w:proofErr w:type="spellEnd"/>
            <w:r w:rsidRPr="00127FC7">
              <w:rPr>
                <w:rFonts w:ascii="Times New Roman" w:hAnsi="Times New Roman" w:cs="Times New Roman"/>
                <w:sz w:val="26"/>
                <w:szCs w:val="26"/>
                <w:lang w:eastAsia="vi-VN"/>
              </w:rPr>
              <w:t xml:space="preserve"> năm… đến </w:t>
            </w:r>
            <w:proofErr w:type="spellStart"/>
            <w:r w:rsidRPr="00127FC7">
              <w:rPr>
                <w:rFonts w:ascii="Times New Roman" w:hAnsi="Times New Roman" w:cs="Times New Roman"/>
                <w:sz w:val="26"/>
                <w:szCs w:val="26"/>
                <w:lang w:eastAsia="vi-VN"/>
              </w:rPr>
              <w:t>năm</w:t>
            </w:r>
            <w:proofErr w:type="spellEnd"/>
            <w:r w:rsidRPr="00127FC7">
              <w:rPr>
                <w:rFonts w:ascii="Times New Roman" w:hAnsi="Times New Roman" w:cs="Times New Roman"/>
                <w:sz w:val="26"/>
                <w:szCs w:val="26"/>
                <w:lang w:eastAsia="vi-VN"/>
              </w:rPr>
              <w:t>…</w:t>
            </w:r>
          </w:p>
        </w:tc>
        <w:tc>
          <w:tcPr>
            <w:tcW w:w="979" w:type="pct"/>
            <w:tcBorders>
              <w:top w:val="nil"/>
              <w:left w:val="nil"/>
              <w:bottom w:val="single" w:sz="8" w:space="0" w:color="auto"/>
              <w:right w:val="single" w:sz="8" w:space="0" w:color="auto"/>
            </w:tcBorders>
            <w:shd w:val="clear" w:color="auto" w:fill="FFFFFF"/>
            <w:hideMark/>
          </w:tcPr>
          <w:p w14:paraId="3B9FCA9E"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c>
          <w:tcPr>
            <w:tcW w:w="1289" w:type="pct"/>
            <w:tcBorders>
              <w:top w:val="nil"/>
              <w:left w:val="nil"/>
              <w:bottom w:val="single" w:sz="8" w:space="0" w:color="auto"/>
              <w:right w:val="single" w:sz="8" w:space="0" w:color="auto"/>
            </w:tcBorders>
            <w:shd w:val="clear" w:color="auto" w:fill="FFFFFF"/>
            <w:hideMark/>
          </w:tcPr>
          <w:p w14:paraId="7C2CE99C"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c>
          <w:tcPr>
            <w:tcW w:w="979" w:type="pct"/>
            <w:tcBorders>
              <w:top w:val="nil"/>
              <w:left w:val="nil"/>
              <w:bottom w:val="single" w:sz="8" w:space="0" w:color="auto"/>
              <w:right w:val="single" w:sz="8" w:space="0" w:color="auto"/>
            </w:tcBorders>
            <w:shd w:val="clear" w:color="auto" w:fill="FFFFFF"/>
            <w:hideMark/>
          </w:tcPr>
          <w:p w14:paraId="620AFA2F"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c>
          <w:tcPr>
            <w:tcW w:w="773" w:type="pct"/>
            <w:tcBorders>
              <w:top w:val="nil"/>
              <w:left w:val="nil"/>
              <w:bottom w:val="single" w:sz="8" w:space="0" w:color="auto"/>
              <w:right w:val="single" w:sz="8" w:space="0" w:color="auto"/>
            </w:tcBorders>
            <w:shd w:val="clear" w:color="auto" w:fill="FFFFFF"/>
            <w:hideMark/>
          </w:tcPr>
          <w:p w14:paraId="5A2CC84C"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r>
      <w:tr w:rsidR="00127FC7" w:rsidRPr="00127FC7" w14:paraId="54A5011D" w14:textId="77777777" w:rsidTr="003A32CE">
        <w:trPr>
          <w:trHeight w:val="567"/>
          <w:tblCellSpacing w:w="0" w:type="dxa"/>
        </w:trPr>
        <w:tc>
          <w:tcPr>
            <w:tcW w:w="309" w:type="pct"/>
            <w:tcBorders>
              <w:top w:val="nil"/>
              <w:left w:val="single" w:sz="8" w:space="0" w:color="auto"/>
              <w:bottom w:val="single" w:sz="8" w:space="0" w:color="auto"/>
              <w:right w:val="single" w:sz="8" w:space="0" w:color="auto"/>
            </w:tcBorders>
            <w:shd w:val="clear" w:color="auto" w:fill="FFFFFF"/>
            <w:hideMark/>
          </w:tcPr>
          <w:p w14:paraId="2060E33D"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c>
          <w:tcPr>
            <w:tcW w:w="671" w:type="pct"/>
            <w:tcBorders>
              <w:top w:val="nil"/>
              <w:left w:val="nil"/>
              <w:bottom w:val="single" w:sz="8" w:space="0" w:color="auto"/>
              <w:right w:val="single" w:sz="8" w:space="0" w:color="auto"/>
            </w:tcBorders>
            <w:shd w:val="clear" w:color="auto" w:fill="FFFFFF"/>
            <w:hideMark/>
          </w:tcPr>
          <w:p w14:paraId="3FFA4D37"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roofErr w:type="spellStart"/>
            <w:r w:rsidRPr="00127FC7">
              <w:rPr>
                <w:rFonts w:ascii="Times New Roman" w:hAnsi="Times New Roman" w:cs="Times New Roman"/>
                <w:sz w:val="26"/>
                <w:szCs w:val="26"/>
                <w:lang w:eastAsia="vi-VN"/>
              </w:rPr>
              <w:t>Từ</w:t>
            </w:r>
            <w:proofErr w:type="spellEnd"/>
            <w:r w:rsidRPr="00127FC7">
              <w:rPr>
                <w:rFonts w:ascii="Times New Roman" w:hAnsi="Times New Roman" w:cs="Times New Roman"/>
                <w:sz w:val="26"/>
                <w:szCs w:val="26"/>
                <w:lang w:eastAsia="vi-VN"/>
              </w:rPr>
              <w:t xml:space="preserve"> năm… </w:t>
            </w:r>
            <w:proofErr w:type="spellStart"/>
            <w:r w:rsidRPr="00127FC7">
              <w:rPr>
                <w:rFonts w:ascii="Times New Roman" w:hAnsi="Times New Roman" w:cs="Times New Roman"/>
                <w:sz w:val="26"/>
                <w:szCs w:val="26"/>
                <w:lang w:eastAsia="vi-VN"/>
              </w:rPr>
              <w:t>đến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năm</w:t>
            </w:r>
            <w:proofErr w:type="spellEnd"/>
            <w:r w:rsidRPr="00127FC7">
              <w:rPr>
                <w:rFonts w:ascii="Times New Roman" w:hAnsi="Times New Roman" w:cs="Times New Roman"/>
                <w:sz w:val="26"/>
                <w:szCs w:val="26"/>
                <w:lang w:eastAsia="vi-VN"/>
              </w:rPr>
              <w:t>…</w:t>
            </w:r>
          </w:p>
        </w:tc>
        <w:tc>
          <w:tcPr>
            <w:tcW w:w="979" w:type="pct"/>
            <w:tcBorders>
              <w:top w:val="nil"/>
              <w:left w:val="nil"/>
              <w:bottom w:val="single" w:sz="8" w:space="0" w:color="auto"/>
              <w:right w:val="single" w:sz="8" w:space="0" w:color="auto"/>
            </w:tcBorders>
            <w:shd w:val="clear" w:color="auto" w:fill="FFFFFF"/>
            <w:hideMark/>
          </w:tcPr>
          <w:p w14:paraId="00710E5A"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c>
          <w:tcPr>
            <w:tcW w:w="1289" w:type="pct"/>
            <w:tcBorders>
              <w:top w:val="nil"/>
              <w:left w:val="nil"/>
              <w:bottom w:val="single" w:sz="8" w:space="0" w:color="auto"/>
              <w:right w:val="single" w:sz="8" w:space="0" w:color="auto"/>
            </w:tcBorders>
            <w:shd w:val="clear" w:color="auto" w:fill="FFFFFF"/>
            <w:hideMark/>
          </w:tcPr>
          <w:p w14:paraId="0C403E3B"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c>
          <w:tcPr>
            <w:tcW w:w="979" w:type="pct"/>
            <w:tcBorders>
              <w:top w:val="nil"/>
              <w:left w:val="nil"/>
              <w:bottom w:val="single" w:sz="8" w:space="0" w:color="auto"/>
              <w:right w:val="single" w:sz="8" w:space="0" w:color="auto"/>
            </w:tcBorders>
            <w:shd w:val="clear" w:color="auto" w:fill="FFFFFF"/>
            <w:hideMark/>
          </w:tcPr>
          <w:p w14:paraId="17A0255E"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c>
          <w:tcPr>
            <w:tcW w:w="773" w:type="pct"/>
            <w:tcBorders>
              <w:top w:val="nil"/>
              <w:left w:val="nil"/>
              <w:bottom w:val="single" w:sz="8" w:space="0" w:color="auto"/>
              <w:right w:val="single" w:sz="8" w:space="0" w:color="auto"/>
            </w:tcBorders>
            <w:shd w:val="clear" w:color="auto" w:fill="FFFFFF"/>
            <w:hideMark/>
          </w:tcPr>
          <w:p w14:paraId="75C65482"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r>
    </w:tbl>
    <w:p w14:paraId="59289DC2" w14:textId="77777777" w:rsidR="002F2BDD" w:rsidRPr="00127FC7" w:rsidRDefault="002F2BDD" w:rsidP="002F2BDD">
      <w:pPr>
        <w:shd w:val="clear" w:color="auto" w:fill="FFFFFF"/>
        <w:spacing w:before="120" w:after="120" w:line="360" w:lineRule="exact"/>
        <w:ind w:firstLine="567"/>
        <w:rPr>
          <w:rFonts w:ascii="Times New Roman" w:hAnsi="Times New Roman" w:cs="Times New Roman"/>
          <w:sz w:val="26"/>
          <w:szCs w:val="26"/>
          <w:lang w:eastAsia="vi-VN"/>
        </w:rPr>
      </w:pPr>
      <w:proofErr w:type="spellStart"/>
      <w:r w:rsidRPr="00127FC7">
        <w:rPr>
          <w:rFonts w:ascii="Times New Roman" w:hAnsi="Times New Roman" w:cs="Times New Roman"/>
          <w:sz w:val="26"/>
          <w:szCs w:val="26"/>
          <w:lang w:eastAsia="vi-VN"/>
        </w:rPr>
        <w:t>Thông</w:t>
      </w:r>
      <w:proofErr w:type="spellEnd"/>
      <w:r w:rsidRPr="00127FC7">
        <w:rPr>
          <w:rFonts w:ascii="Times New Roman" w:hAnsi="Times New Roman" w:cs="Times New Roman"/>
          <w:sz w:val="26"/>
          <w:szCs w:val="26"/>
          <w:lang w:eastAsia="vi-VN"/>
        </w:rPr>
        <w:t xml:space="preserve"> tin </w:t>
      </w:r>
      <w:proofErr w:type="spellStart"/>
      <w:r w:rsidRPr="00127FC7">
        <w:rPr>
          <w:rFonts w:ascii="Times New Roman" w:hAnsi="Times New Roman" w:cs="Times New Roman"/>
          <w:sz w:val="26"/>
          <w:szCs w:val="26"/>
          <w:lang w:eastAsia="vi-VN"/>
        </w:rPr>
        <w:t>khác</w:t>
      </w:r>
      <w:proofErr w:type="spellEnd"/>
      <w:r w:rsidRPr="00127FC7">
        <w:rPr>
          <w:rFonts w:ascii="Times New Roman" w:hAnsi="Times New Roman" w:cs="Times New Roman"/>
          <w:sz w:val="26"/>
          <w:szCs w:val="26"/>
          <w:lang w:eastAsia="vi-VN"/>
        </w:rPr>
        <w:t>: ……………………………………………………………</w:t>
      </w:r>
    </w:p>
    <w:p w14:paraId="06390EB8" w14:textId="77777777" w:rsidR="002F2BDD" w:rsidRPr="00127FC7" w:rsidRDefault="002F2BDD" w:rsidP="002F2BDD">
      <w:pPr>
        <w:shd w:val="clear" w:color="auto" w:fill="FFFFFF"/>
        <w:spacing w:before="120" w:after="120" w:line="360" w:lineRule="exact"/>
        <w:ind w:firstLine="567"/>
        <w:rPr>
          <w:rFonts w:ascii="Times New Roman" w:hAnsi="Times New Roman" w:cs="Times New Roman"/>
          <w:sz w:val="26"/>
          <w:szCs w:val="26"/>
          <w:lang w:eastAsia="vi-VN"/>
        </w:rPr>
      </w:pPr>
      <w:proofErr w:type="spellStart"/>
      <w:r w:rsidRPr="00127FC7">
        <w:rPr>
          <w:rFonts w:ascii="Times New Roman" w:hAnsi="Times New Roman" w:cs="Times New Roman"/>
          <w:sz w:val="26"/>
          <w:szCs w:val="26"/>
          <w:lang w:eastAsia="vi-VN"/>
        </w:rPr>
        <w:t>Tôi</w:t>
      </w:r>
      <w:proofErr w:type="spellEnd"/>
      <w:r w:rsidRPr="00127FC7">
        <w:rPr>
          <w:rFonts w:ascii="Times New Roman" w:hAnsi="Times New Roman" w:cs="Times New Roman"/>
          <w:sz w:val="26"/>
          <w:szCs w:val="26"/>
          <w:lang w:eastAsia="vi-VN"/>
        </w:rPr>
        <w:t xml:space="preserve"> cam </w:t>
      </w:r>
      <w:proofErr w:type="spellStart"/>
      <w:r w:rsidRPr="00127FC7">
        <w:rPr>
          <w:rFonts w:ascii="Times New Roman" w:hAnsi="Times New Roman" w:cs="Times New Roman"/>
          <w:sz w:val="26"/>
          <w:szCs w:val="26"/>
          <w:lang w:eastAsia="vi-VN"/>
        </w:rPr>
        <w:t>đoan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các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thông</w:t>
      </w:r>
      <w:proofErr w:type="spellEnd"/>
      <w:r w:rsidRPr="00127FC7">
        <w:rPr>
          <w:rFonts w:ascii="Times New Roman" w:hAnsi="Times New Roman" w:cs="Times New Roman"/>
          <w:sz w:val="26"/>
          <w:szCs w:val="26"/>
          <w:lang w:eastAsia="vi-VN"/>
        </w:rPr>
        <w:t xml:space="preserve"> tin </w:t>
      </w:r>
      <w:proofErr w:type="spellStart"/>
      <w:r w:rsidRPr="00127FC7">
        <w:rPr>
          <w:rFonts w:ascii="Times New Roman" w:hAnsi="Times New Roman" w:cs="Times New Roman"/>
          <w:sz w:val="26"/>
          <w:szCs w:val="26"/>
          <w:lang w:eastAsia="vi-VN"/>
        </w:rPr>
        <w:t>trên</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là</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đúng</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và</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chịu</w:t>
      </w:r>
      <w:proofErr w:type="spellEnd"/>
      <w:r w:rsidRPr="00127FC7">
        <w:rPr>
          <w:rFonts w:ascii="Times New Roman" w:hAnsi="Times New Roman" w:cs="Times New Roman"/>
          <w:sz w:val="26"/>
          <w:szCs w:val="26"/>
          <w:lang w:eastAsia="vi-VN"/>
        </w:rPr>
        <w:t> </w:t>
      </w:r>
      <w:proofErr w:type="spellStart"/>
      <w:r w:rsidRPr="00127FC7">
        <w:rPr>
          <w:rFonts w:ascii="Times New Roman" w:hAnsi="Times New Roman" w:cs="Times New Roman"/>
          <w:sz w:val="26"/>
          <w:szCs w:val="26"/>
          <w:lang w:eastAsia="vi-VN"/>
        </w:rPr>
        <w:t>trách</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nhiệm</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trước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pháp</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luật</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về</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các</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khai</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báo</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nói</w:t>
      </w:r>
      <w:proofErr w:type="spellEnd"/>
      <w:r w:rsidRPr="00127FC7">
        <w:rPr>
          <w:rFonts w:ascii="Times New Roman" w:hAnsi="Times New Roman" w:cs="Times New Roman"/>
          <w:sz w:val="26"/>
          <w:szCs w:val="26"/>
          <w:lang w:eastAsia="vi-VN"/>
        </w:rPr>
        <w:t xml:space="preserve"> </w:t>
      </w:r>
      <w:proofErr w:type="spellStart"/>
      <w:r w:rsidRPr="00127FC7">
        <w:rPr>
          <w:rFonts w:ascii="Times New Roman" w:hAnsi="Times New Roman" w:cs="Times New Roman"/>
          <w:sz w:val="26"/>
          <w:szCs w:val="26"/>
          <w:lang w:eastAsia="vi-VN"/>
        </w:rPr>
        <w:t>trên</w:t>
      </w:r>
      <w:proofErr w:type="spellEnd"/>
      <w:r w:rsidRPr="00127FC7">
        <w:rPr>
          <w:rFonts w:ascii="Times New Roman" w:hAnsi="Times New Roman" w:cs="Times New Roman"/>
          <w:sz w:val="26"/>
          <w:szCs w:val="26"/>
          <w:lang w:eastAsia="vi-VN"/>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127FC7" w:rsidRPr="00127FC7" w14:paraId="50C282EB" w14:textId="77777777" w:rsidTr="003A32CE">
        <w:trPr>
          <w:tblCellSpacing w:w="0" w:type="dxa"/>
        </w:trPr>
        <w:tc>
          <w:tcPr>
            <w:tcW w:w="4428" w:type="dxa"/>
            <w:shd w:val="clear" w:color="auto" w:fill="FFFFFF"/>
            <w:tcMar>
              <w:top w:w="0" w:type="dxa"/>
              <w:left w:w="108" w:type="dxa"/>
              <w:bottom w:w="0" w:type="dxa"/>
              <w:right w:w="108" w:type="dxa"/>
            </w:tcMar>
            <w:hideMark/>
          </w:tcPr>
          <w:p w14:paraId="55F66A41" w14:textId="77777777" w:rsidR="002F2BDD" w:rsidRPr="00127FC7" w:rsidRDefault="002F2BDD" w:rsidP="003A32CE">
            <w:pPr>
              <w:spacing w:before="120" w:after="120" w:line="360" w:lineRule="exact"/>
              <w:rPr>
                <w:rFonts w:ascii="Times New Roman" w:hAnsi="Times New Roman" w:cs="Times New Roman"/>
                <w:sz w:val="26"/>
                <w:szCs w:val="26"/>
                <w:lang w:eastAsia="vi-VN"/>
              </w:rPr>
            </w:pPr>
            <w:r w:rsidRPr="00127FC7">
              <w:rPr>
                <w:rFonts w:ascii="Times New Roman" w:hAnsi="Times New Roman" w:cs="Times New Roman"/>
                <w:sz w:val="26"/>
                <w:szCs w:val="26"/>
                <w:lang w:eastAsia="vi-VN"/>
              </w:rPr>
              <w:t> </w:t>
            </w:r>
          </w:p>
        </w:tc>
        <w:tc>
          <w:tcPr>
            <w:tcW w:w="4428" w:type="dxa"/>
            <w:shd w:val="clear" w:color="auto" w:fill="FFFFFF"/>
            <w:tcMar>
              <w:top w:w="0" w:type="dxa"/>
              <w:left w:w="108" w:type="dxa"/>
              <w:bottom w:w="0" w:type="dxa"/>
              <w:right w:w="108" w:type="dxa"/>
            </w:tcMar>
            <w:hideMark/>
          </w:tcPr>
          <w:p w14:paraId="69572F67" w14:textId="77777777" w:rsidR="002F2BDD" w:rsidRPr="00127FC7" w:rsidRDefault="002F2BDD" w:rsidP="003A32CE">
            <w:pPr>
              <w:spacing w:before="120" w:after="120" w:line="360" w:lineRule="exact"/>
              <w:jc w:val="center"/>
              <w:rPr>
                <w:rFonts w:ascii="Times New Roman" w:hAnsi="Times New Roman" w:cs="Times New Roman"/>
                <w:sz w:val="26"/>
                <w:szCs w:val="26"/>
                <w:lang w:eastAsia="vi-VN"/>
              </w:rPr>
            </w:pPr>
            <w:r w:rsidRPr="00127FC7">
              <w:rPr>
                <w:rFonts w:ascii="Times New Roman" w:hAnsi="Times New Roman" w:cs="Times New Roman"/>
                <w:i/>
                <w:iCs/>
                <w:sz w:val="26"/>
                <w:szCs w:val="26"/>
                <w:lang w:eastAsia="vi-VN"/>
              </w:rPr>
              <w:t>………, </w:t>
            </w:r>
            <w:proofErr w:type="spellStart"/>
            <w:r w:rsidRPr="00127FC7">
              <w:rPr>
                <w:rFonts w:ascii="Times New Roman" w:hAnsi="Times New Roman" w:cs="Times New Roman"/>
                <w:i/>
                <w:iCs/>
                <w:sz w:val="26"/>
                <w:szCs w:val="26"/>
                <w:lang w:eastAsia="vi-VN"/>
              </w:rPr>
              <w:t>ngày</w:t>
            </w:r>
            <w:proofErr w:type="spellEnd"/>
            <w:r w:rsidRPr="00127FC7">
              <w:rPr>
                <w:rFonts w:ascii="Times New Roman" w:hAnsi="Times New Roman" w:cs="Times New Roman"/>
                <w:i/>
                <w:iCs/>
                <w:sz w:val="26"/>
                <w:szCs w:val="26"/>
                <w:lang w:eastAsia="vi-VN"/>
              </w:rPr>
              <w:t>…… </w:t>
            </w:r>
            <w:proofErr w:type="spellStart"/>
            <w:r w:rsidRPr="00127FC7">
              <w:rPr>
                <w:rFonts w:ascii="Times New Roman" w:hAnsi="Times New Roman" w:cs="Times New Roman"/>
                <w:i/>
                <w:iCs/>
                <w:sz w:val="26"/>
                <w:szCs w:val="26"/>
                <w:lang w:eastAsia="vi-VN"/>
              </w:rPr>
              <w:t>tháng</w:t>
            </w:r>
            <w:proofErr w:type="spellEnd"/>
            <w:r w:rsidRPr="00127FC7">
              <w:rPr>
                <w:rFonts w:ascii="Times New Roman" w:hAnsi="Times New Roman" w:cs="Times New Roman"/>
                <w:i/>
                <w:iCs/>
                <w:sz w:val="26"/>
                <w:szCs w:val="26"/>
                <w:lang w:eastAsia="vi-VN"/>
              </w:rPr>
              <w:t>…… </w:t>
            </w:r>
            <w:proofErr w:type="spellStart"/>
            <w:r w:rsidRPr="00127FC7">
              <w:rPr>
                <w:rFonts w:ascii="Times New Roman" w:hAnsi="Times New Roman" w:cs="Times New Roman"/>
                <w:i/>
                <w:iCs/>
                <w:sz w:val="26"/>
                <w:szCs w:val="26"/>
                <w:lang w:eastAsia="vi-VN"/>
              </w:rPr>
              <w:t>năm</w:t>
            </w:r>
            <w:proofErr w:type="spellEnd"/>
            <w:r w:rsidRPr="00127FC7">
              <w:rPr>
                <w:rFonts w:ascii="Times New Roman" w:hAnsi="Times New Roman" w:cs="Times New Roman"/>
                <w:i/>
                <w:iCs/>
                <w:sz w:val="26"/>
                <w:szCs w:val="26"/>
                <w:lang w:eastAsia="vi-VN"/>
              </w:rPr>
              <w:t>……</w:t>
            </w:r>
            <w:r w:rsidRPr="00127FC7">
              <w:rPr>
                <w:rFonts w:ascii="Times New Roman" w:hAnsi="Times New Roman" w:cs="Times New Roman"/>
                <w:i/>
                <w:iCs/>
                <w:sz w:val="26"/>
                <w:szCs w:val="26"/>
                <w:lang w:eastAsia="vi-VN"/>
              </w:rPr>
              <w:br/>
            </w:r>
            <w:r w:rsidRPr="00127FC7">
              <w:rPr>
                <w:rFonts w:ascii="Times New Roman" w:hAnsi="Times New Roman" w:cs="Times New Roman"/>
                <w:b/>
                <w:bCs/>
                <w:sz w:val="26"/>
                <w:szCs w:val="26"/>
                <w:lang w:eastAsia="vi-VN"/>
              </w:rPr>
              <w:t>NGƯỜI KHAI</w:t>
            </w:r>
            <w:r w:rsidRPr="00127FC7">
              <w:rPr>
                <w:rFonts w:ascii="Times New Roman" w:hAnsi="Times New Roman" w:cs="Times New Roman"/>
                <w:b/>
                <w:bCs/>
                <w:sz w:val="26"/>
                <w:szCs w:val="26"/>
                <w:lang w:eastAsia="vi-VN"/>
              </w:rPr>
              <w:br/>
            </w:r>
            <w:r w:rsidRPr="00127FC7">
              <w:rPr>
                <w:rFonts w:ascii="Times New Roman" w:hAnsi="Times New Roman" w:cs="Times New Roman"/>
                <w:i/>
                <w:iCs/>
                <w:sz w:val="26"/>
                <w:szCs w:val="26"/>
                <w:lang w:eastAsia="vi-VN"/>
              </w:rPr>
              <w:t>(</w:t>
            </w:r>
            <w:proofErr w:type="spellStart"/>
            <w:r w:rsidRPr="00127FC7">
              <w:rPr>
                <w:rFonts w:ascii="Times New Roman" w:hAnsi="Times New Roman" w:cs="Times New Roman"/>
                <w:i/>
                <w:iCs/>
                <w:sz w:val="26"/>
                <w:szCs w:val="26"/>
                <w:lang w:eastAsia="vi-VN"/>
              </w:rPr>
              <w:t>Ký</w:t>
            </w:r>
            <w:proofErr w:type="spellEnd"/>
            <w:r w:rsidRPr="00127FC7">
              <w:rPr>
                <w:rFonts w:ascii="Times New Roman" w:hAnsi="Times New Roman" w:cs="Times New Roman"/>
                <w:i/>
                <w:iCs/>
                <w:sz w:val="26"/>
                <w:szCs w:val="26"/>
                <w:lang w:eastAsia="vi-VN"/>
              </w:rPr>
              <w:t xml:space="preserve">, </w:t>
            </w:r>
            <w:proofErr w:type="spellStart"/>
            <w:r w:rsidRPr="00127FC7">
              <w:rPr>
                <w:rFonts w:ascii="Times New Roman" w:hAnsi="Times New Roman" w:cs="Times New Roman"/>
                <w:i/>
                <w:iCs/>
                <w:sz w:val="26"/>
                <w:szCs w:val="26"/>
                <w:lang w:eastAsia="vi-VN"/>
              </w:rPr>
              <w:t>ghi</w:t>
            </w:r>
            <w:proofErr w:type="spellEnd"/>
            <w:r w:rsidRPr="00127FC7">
              <w:rPr>
                <w:rFonts w:ascii="Times New Roman" w:hAnsi="Times New Roman" w:cs="Times New Roman"/>
                <w:i/>
                <w:iCs/>
                <w:sz w:val="26"/>
                <w:szCs w:val="26"/>
                <w:lang w:eastAsia="vi-VN"/>
              </w:rPr>
              <w:t xml:space="preserve"> rõ họ </w:t>
            </w:r>
            <w:proofErr w:type="spellStart"/>
            <w:r w:rsidRPr="00127FC7">
              <w:rPr>
                <w:rFonts w:ascii="Times New Roman" w:hAnsi="Times New Roman" w:cs="Times New Roman"/>
                <w:i/>
                <w:iCs/>
                <w:sz w:val="26"/>
                <w:szCs w:val="26"/>
                <w:lang w:eastAsia="vi-VN"/>
              </w:rPr>
              <w:t>tên</w:t>
            </w:r>
            <w:proofErr w:type="spellEnd"/>
            <w:r w:rsidRPr="00127FC7">
              <w:rPr>
                <w:rFonts w:ascii="Times New Roman" w:hAnsi="Times New Roman" w:cs="Times New Roman"/>
                <w:i/>
                <w:iCs/>
                <w:sz w:val="26"/>
                <w:szCs w:val="26"/>
                <w:lang w:eastAsia="vi-VN"/>
              </w:rPr>
              <w:t>)</w:t>
            </w:r>
          </w:p>
        </w:tc>
      </w:tr>
    </w:tbl>
    <w:p w14:paraId="51255EEA" w14:textId="77777777" w:rsidR="002F2BDD" w:rsidRPr="00127FC7" w:rsidRDefault="002F2BDD" w:rsidP="002F2BDD">
      <w:pPr>
        <w:rPr>
          <w:rFonts w:ascii="Times New Roman" w:hAnsi="Times New Roman" w:cs="Times New Roman"/>
          <w:vanish/>
          <w:sz w:val="26"/>
          <w:szCs w:val="26"/>
          <w:lang w:val="en-US"/>
        </w:rPr>
      </w:pPr>
    </w:p>
    <w:p w14:paraId="21B72647" w14:textId="77777777" w:rsidR="002F2BDD" w:rsidRPr="00127FC7" w:rsidRDefault="002F2BDD" w:rsidP="002F2BDD">
      <w:pPr>
        <w:rPr>
          <w:rFonts w:ascii="Times New Roman" w:hAnsi="Times New Roman" w:cs="Times New Roman"/>
          <w:sz w:val="26"/>
          <w:szCs w:val="26"/>
          <w:lang w:val="nl-NL"/>
        </w:rPr>
      </w:pPr>
    </w:p>
    <w:p w14:paraId="0A444185" w14:textId="77777777" w:rsidR="004A615F" w:rsidRPr="00127FC7" w:rsidRDefault="004A615F" w:rsidP="002F2BDD">
      <w:pPr>
        <w:tabs>
          <w:tab w:val="left" w:pos="540"/>
        </w:tabs>
        <w:rPr>
          <w:rFonts w:ascii="Times New Roman" w:hAnsi="Times New Roman" w:cs="Times New Roman"/>
          <w:sz w:val="26"/>
          <w:szCs w:val="26"/>
        </w:rPr>
      </w:pPr>
    </w:p>
    <w:sectPr w:rsidR="004A615F" w:rsidRPr="00127FC7"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7C3BE" w14:textId="77777777" w:rsidR="009D5959" w:rsidRDefault="009D5959">
      <w:r>
        <w:separator/>
      </w:r>
    </w:p>
  </w:endnote>
  <w:endnote w:type="continuationSeparator" w:id="0">
    <w:p w14:paraId="11F50181" w14:textId="77777777" w:rsidR="009D5959" w:rsidRDefault="009D5959">
      <w:r>
        <w:continuationSeparator/>
      </w:r>
    </w:p>
  </w:endnote>
  <w:endnote w:type="continuationNotice" w:id="1">
    <w:p w14:paraId="7360513F" w14:textId="77777777" w:rsidR="009D5959" w:rsidRDefault="009D5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3" w:usb1="00000000" w:usb2="00000000" w:usb3="00000000" w:csb0="00000001"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56F49" w14:textId="77777777" w:rsidR="009D5959" w:rsidRDefault="009D5959">
      <w:r>
        <w:separator/>
      </w:r>
    </w:p>
  </w:footnote>
  <w:footnote w:type="continuationSeparator" w:id="0">
    <w:p w14:paraId="0A4F7410" w14:textId="77777777" w:rsidR="009D5959" w:rsidRDefault="009D5959">
      <w:r>
        <w:continuationSeparator/>
      </w:r>
    </w:p>
  </w:footnote>
  <w:footnote w:type="continuationNotice" w:id="1">
    <w:p w14:paraId="7B83A3B7" w14:textId="77777777" w:rsidR="009D5959" w:rsidRDefault="009D5959"/>
  </w:footnote>
  <w:footnote w:id="2">
    <w:p w14:paraId="4934E199" w14:textId="77777777" w:rsidR="002F2BDD" w:rsidRPr="0029160F" w:rsidRDefault="002F2BDD" w:rsidP="002F2BDD">
      <w:pPr>
        <w:pStyle w:val="FootnoteText"/>
        <w:spacing w:before="60"/>
        <w:ind w:firstLine="567"/>
        <w:jc w:val="both"/>
        <w:rPr>
          <w:rFonts w:ascii="Times New Roman" w:hAnsi="Times New Roman" w:cs="Times New Roman"/>
          <w:sz w:val="18"/>
          <w:szCs w:val="18"/>
          <w:lang w:val="pt-BR"/>
        </w:rPr>
      </w:pPr>
      <w:r w:rsidRPr="0029160F">
        <w:rPr>
          <w:rStyle w:val="FootnoteReference"/>
          <w:rFonts w:ascii="Times New Roman" w:hAnsi="Times New Roman" w:cs="Times New Roman"/>
          <w:sz w:val="18"/>
          <w:szCs w:val="18"/>
        </w:rPr>
        <w:footnoteRef/>
      </w:r>
      <w:r w:rsidRPr="0029160F">
        <w:rPr>
          <w:rFonts w:ascii="Times New Roman" w:hAnsi="Times New Roman" w:cs="Times New Roman"/>
          <w:sz w:val="18"/>
          <w:szCs w:val="18"/>
          <w:lang w:val="pt-BR"/>
        </w:rPr>
        <w:t xml:space="preserve"> </w:t>
      </w:r>
      <w:r w:rsidRPr="0029160F">
        <w:rPr>
          <w:rFonts w:ascii="Times New Roman" w:hAnsi="Times New Roman" w:cs="Times New Roman"/>
          <w:color w:val="000000"/>
          <w:sz w:val="18"/>
          <w:szCs w:val="18"/>
          <w:lang w:val="pt-BR" w:eastAsia="vi-VN"/>
        </w:rPr>
        <w:t>Ghi theo ngành (ví dụ: ngành y tế, xây dựng, công thương, giao thông vận tải...).</w:t>
      </w:r>
    </w:p>
  </w:footnote>
  <w:footnote w:id="3">
    <w:p w14:paraId="0CBF938F" w14:textId="77777777" w:rsidR="002F2BDD" w:rsidRPr="0029160F" w:rsidRDefault="002F2BDD" w:rsidP="002F2BDD">
      <w:pPr>
        <w:shd w:val="clear" w:color="auto" w:fill="FFFFFF"/>
        <w:spacing w:before="60" w:line="234" w:lineRule="atLeast"/>
        <w:ind w:firstLine="567"/>
        <w:jc w:val="both"/>
        <w:rPr>
          <w:rFonts w:ascii="Times New Roman" w:hAnsi="Times New Roman" w:cs="Times New Roman"/>
          <w:color w:val="000000"/>
          <w:sz w:val="18"/>
          <w:szCs w:val="18"/>
          <w:lang w:val="pt-BR" w:eastAsia="vi-VN"/>
        </w:rPr>
      </w:pPr>
      <w:r w:rsidRPr="0029160F">
        <w:rPr>
          <w:rStyle w:val="FootnoteReference"/>
          <w:rFonts w:ascii="Times New Roman" w:hAnsi="Times New Roman" w:cs="Times New Roman"/>
          <w:sz w:val="18"/>
          <w:szCs w:val="18"/>
        </w:rPr>
        <w:footnoteRef/>
      </w:r>
      <w:r w:rsidRPr="0029160F">
        <w:rPr>
          <w:rFonts w:ascii="Times New Roman" w:hAnsi="Times New Roman" w:cs="Times New Roman"/>
          <w:sz w:val="18"/>
          <w:szCs w:val="18"/>
          <w:lang w:val="pt-BR"/>
        </w:rPr>
        <w:t xml:space="preserve"> </w:t>
      </w:r>
      <w:r w:rsidRPr="0029160F">
        <w:rPr>
          <w:rFonts w:ascii="Times New Roman" w:hAnsi="Times New Roman" w:cs="Times New Roman"/>
          <w:color w:val="000000"/>
          <w:sz w:val="18"/>
          <w:szCs w:val="18"/>
          <w:lang w:val="pt-BR" w:eastAsia="vi-VN"/>
        </w:rPr>
        <w:t>Cách ghi như sau: Hóa học/Sinh học/Cơ lý/Dược phẩm/Điện-điện tử/Vật liệu xây dựng/An toàn sinh học,…). Trường hợp số liệu nhiều thì cơ quan cấp Giấy chứng nhận lập thành Phụ lục kèm theo.</w:t>
      </w:r>
    </w:p>
    <w:p w14:paraId="2C8C9AC9" w14:textId="77777777" w:rsidR="002F2BDD" w:rsidRPr="0029160F" w:rsidRDefault="002F2BDD" w:rsidP="002F2BDD">
      <w:pPr>
        <w:pStyle w:val="FootnoteText"/>
        <w:rPr>
          <w:rFonts w:ascii="Times New Roman" w:hAnsi="Times New Roman" w:cs="Times New Roman"/>
          <w:sz w:val="18"/>
          <w:szCs w:val="18"/>
          <w:lang w:val="pt-BR"/>
        </w:rPr>
      </w:pPr>
    </w:p>
  </w:footnote>
  <w:footnote w:id="4">
    <w:p w14:paraId="291ACF96" w14:textId="77777777" w:rsidR="002F2BDD" w:rsidRPr="0029160F" w:rsidRDefault="002F2BDD" w:rsidP="002F2BDD">
      <w:pPr>
        <w:pStyle w:val="FootnoteText"/>
        <w:spacing w:before="60"/>
        <w:ind w:firstLine="567"/>
        <w:jc w:val="both"/>
        <w:rPr>
          <w:rFonts w:ascii="Times New Roman" w:hAnsi="Times New Roman" w:cs="Times New Roman"/>
          <w:color w:val="000000"/>
          <w:sz w:val="18"/>
          <w:szCs w:val="18"/>
          <w:lang w:val="pt-BR" w:eastAsia="vi-VN"/>
        </w:rPr>
      </w:pPr>
      <w:r w:rsidRPr="0029160F">
        <w:rPr>
          <w:rStyle w:val="FootnoteReference"/>
          <w:rFonts w:ascii="Times New Roman" w:hAnsi="Times New Roman" w:cs="Times New Roman"/>
          <w:sz w:val="18"/>
          <w:szCs w:val="18"/>
        </w:rPr>
        <w:footnoteRef/>
      </w:r>
      <w:r w:rsidRPr="0029160F">
        <w:rPr>
          <w:rFonts w:ascii="Times New Roman" w:hAnsi="Times New Roman" w:cs="Times New Roman"/>
          <w:color w:val="000000"/>
          <w:sz w:val="18"/>
          <w:szCs w:val="18"/>
          <w:lang w:val="pt-BR" w:eastAsia="vi-VN"/>
        </w:rPr>
        <w:t xml:space="preserve"> Ghi theo ngành (ví dụ: ngành y tế, xây dựng, công thương, giao thông vận tải...).</w:t>
      </w:r>
    </w:p>
  </w:footnote>
  <w:footnote w:id="5">
    <w:p w14:paraId="049A7AAC" w14:textId="77777777" w:rsidR="002F2BDD" w:rsidRPr="0029160F" w:rsidRDefault="002F2BDD" w:rsidP="002F2BDD">
      <w:pPr>
        <w:pStyle w:val="FootnoteText"/>
        <w:spacing w:before="60"/>
        <w:ind w:firstLine="567"/>
        <w:jc w:val="both"/>
        <w:rPr>
          <w:rFonts w:ascii="Times New Roman" w:hAnsi="Times New Roman" w:cs="Times New Roman"/>
          <w:sz w:val="18"/>
          <w:szCs w:val="18"/>
          <w:lang w:val="pt-BR"/>
        </w:rPr>
      </w:pPr>
      <w:r w:rsidRPr="0029160F">
        <w:rPr>
          <w:rStyle w:val="FootnoteReference"/>
          <w:rFonts w:ascii="Times New Roman" w:hAnsi="Times New Roman" w:cs="Times New Roman"/>
          <w:sz w:val="18"/>
          <w:szCs w:val="18"/>
        </w:rPr>
        <w:footnoteRef/>
      </w:r>
      <w:r w:rsidRPr="0029160F">
        <w:rPr>
          <w:rFonts w:ascii="Times New Roman" w:hAnsi="Times New Roman" w:cs="Times New Roman"/>
          <w:color w:val="000000"/>
          <w:sz w:val="18"/>
          <w:szCs w:val="18"/>
          <w:lang w:val="pt-BR" w:eastAsia="vi-VN"/>
        </w:rPr>
        <w:t xml:space="preserve"> Cách ghi như sau: Hóa học/Sinh học/Cơ lý/Dược phẩm/Điện-điện tử/Vật liệu xây dựng/An toàn sinh học,…). Trường hợp số liệu nhiều thì tổ chức lập thành Phụ lục kèm theo.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208"/>
        </w:tabs>
        <w:ind w:left="208" w:firstLine="0"/>
      </w:pPr>
    </w:lvl>
    <w:lvl w:ilvl="1">
      <w:start w:val="1"/>
      <w:numFmt w:val="none"/>
      <w:suff w:val="nothing"/>
      <w:lvlText w:val=""/>
      <w:lvlJc w:val="left"/>
      <w:pPr>
        <w:tabs>
          <w:tab w:val="num" w:pos="208"/>
        </w:tabs>
        <w:ind w:left="208" w:firstLine="0"/>
      </w:pPr>
    </w:lvl>
    <w:lvl w:ilvl="2">
      <w:start w:val="1"/>
      <w:numFmt w:val="none"/>
      <w:suff w:val="nothing"/>
      <w:lvlText w:val=""/>
      <w:lvlJc w:val="left"/>
      <w:pPr>
        <w:tabs>
          <w:tab w:val="num" w:pos="208"/>
        </w:tabs>
        <w:ind w:left="208" w:firstLine="0"/>
      </w:pPr>
    </w:lvl>
    <w:lvl w:ilvl="3">
      <w:start w:val="1"/>
      <w:numFmt w:val="none"/>
      <w:suff w:val="nothing"/>
      <w:lvlText w:val=""/>
      <w:lvlJc w:val="left"/>
      <w:pPr>
        <w:tabs>
          <w:tab w:val="num" w:pos="208"/>
        </w:tabs>
        <w:ind w:left="208" w:firstLine="0"/>
      </w:pPr>
    </w:lvl>
    <w:lvl w:ilvl="4">
      <w:start w:val="1"/>
      <w:numFmt w:val="none"/>
      <w:suff w:val="nothing"/>
      <w:lvlText w:val=""/>
      <w:lvlJc w:val="left"/>
      <w:pPr>
        <w:tabs>
          <w:tab w:val="num" w:pos="208"/>
        </w:tabs>
        <w:ind w:left="208" w:firstLine="0"/>
      </w:pPr>
    </w:lvl>
    <w:lvl w:ilvl="5">
      <w:start w:val="1"/>
      <w:numFmt w:val="none"/>
      <w:suff w:val="nothing"/>
      <w:lvlText w:val=""/>
      <w:lvlJc w:val="left"/>
      <w:pPr>
        <w:tabs>
          <w:tab w:val="num" w:pos="208"/>
        </w:tabs>
        <w:ind w:left="208" w:firstLine="0"/>
      </w:pPr>
    </w:lvl>
    <w:lvl w:ilvl="6">
      <w:start w:val="1"/>
      <w:numFmt w:val="none"/>
      <w:suff w:val="nothing"/>
      <w:lvlText w:val=""/>
      <w:lvlJc w:val="left"/>
      <w:pPr>
        <w:tabs>
          <w:tab w:val="num" w:pos="208"/>
        </w:tabs>
        <w:ind w:left="208" w:firstLine="0"/>
      </w:pPr>
    </w:lvl>
    <w:lvl w:ilvl="7">
      <w:start w:val="1"/>
      <w:numFmt w:val="none"/>
      <w:suff w:val="nothing"/>
      <w:lvlText w:val=""/>
      <w:lvlJc w:val="left"/>
      <w:pPr>
        <w:tabs>
          <w:tab w:val="num" w:pos="208"/>
        </w:tabs>
        <w:ind w:left="208" w:firstLine="0"/>
      </w:pPr>
    </w:lvl>
    <w:lvl w:ilvl="8">
      <w:start w:val="1"/>
      <w:numFmt w:val="none"/>
      <w:suff w:val="nothing"/>
      <w:lvlText w:val=""/>
      <w:lvlJc w:val="left"/>
      <w:pPr>
        <w:tabs>
          <w:tab w:val="num" w:pos="208"/>
        </w:tabs>
        <w:ind w:left="208"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C7A7E77"/>
    <w:multiLevelType w:val="hybridMultilevel"/>
    <w:tmpl w:val="B0B2328A"/>
    <w:lvl w:ilvl="0" w:tplc="BCB0274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3E951F06"/>
    <w:multiLevelType w:val="hybridMultilevel"/>
    <w:tmpl w:val="EDF67C02"/>
    <w:lvl w:ilvl="0" w:tplc="9828E5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941F62"/>
    <w:multiLevelType w:val="hybridMultilevel"/>
    <w:tmpl w:val="4CD4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2"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969359824">
    <w:abstractNumId w:val="10"/>
  </w:num>
  <w:num w:numId="2" w16cid:durableId="2138326689">
    <w:abstractNumId w:val="4"/>
  </w:num>
  <w:num w:numId="3" w16cid:durableId="867260043">
    <w:abstractNumId w:val="12"/>
  </w:num>
  <w:num w:numId="4" w16cid:durableId="764107737">
    <w:abstractNumId w:val="8"/>
  </w:num>
  <w:num w:numId="5" w16cid:durableId="498011286">
    <w:abstractNumId w:val="5"/>
  </w:num>
  <w:num w:numId="6" w16cid:durableId="382826935">
    <w:abstractNumId w:val="7"/>
  </w:num>
  <w:num w:numId="7" w16cid:durableId="118255019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762"/>
    <w:rsid w:val="00002A11"/>
    <w:rsid w:val="000063CF"/>
    <w:rsid w:val="00006822"/>
    <w:rsid w:val="00011652"/>
    <w:rsid w:val="00011760"/>
    <w:rsid w:val="000179D0"/>
    <w:rsid w:val="00022EBF"/>
    <w:rsid w:val="00023A96"/>
    <w:rsid w:val="00023CEF"/>
    <w:rsid w:val="00025BB6"/>
    <w:rsid w:val="00026C0B"/>
    <w:rsid w:val="00026E67"/>
    <w:rsid w:val="00027027"/>
    <w:rsid w:val="00030B8F"/>
    <w:rsid w:val="00031DB9"/>
    <w:rsid w:val="000336FD"/>
    <w:rsid w:val="00033D37"/>
    <w:rsid w:val="000342EF"/>
    <w:rsid w:val="00034F07"/>
    <w:rsid w:val="00035EDF"/>
    <w:rsid w:val="00040FA1"/>
    <w:rsid w:val="00046FD9"/>
    <w:rsid w:val="00047E29"/>
    <w:rsid w:val="0005018D"/>
    <w:rsid w:val="0005109C"/>
    <w:rsid w:val="0005277D"/>
    <w:rsid w:val="00053436"/>
    <w:rsid w:val="0005373B"/>
    <w:rsid w:val="000541DD"/>
    <w:rsid w:val="00054BB1"/>
    <w:rsid w:val="0005510B"/>
    <w:rsid w:val="000576BD"/>
    <w:rsid w:val="00067658"/>
    <w:rsid w:val="000677A8"/>
    <w:rsid w:val="00070FC0"/>
    <w:rsid w:val="00071974"/>
    <w:rsid w:val="000741A1"/>
    <w:rsid w:val="000770CC"/>
    <w:rsid w:val="00077341"/>
    <w:rsid w:val="0008031C"/>
    <w:rsid w:val="00081FED"/>
    <w:rsid w:val="00082281"/>
    <w:rsid w:val="00083696"/>
    <w:rsid w:val="0008538C"/>
    <w:rsid w:val="000869EB"/>
    <w:rsid w:val="00090DCF"/>
    <w:rsid w:val="00095049"/>
    <w:rsid w:val="00096F7D"/>
    <w:rsid w:val="000978F5"/>
    <w:rsid w:val="00097ED9"/>
    <w:rsid w:val="000A3239"/>
    <w:rsid w:val="000A47F3"/>
    <w:rsid w:val="000B1190"/>
    <w:rsid w:val="000B1B5B"/>
    <w:rsid w:val="000B210F"/>
    <w:rsid w:val="000B4C70"/>
    <w:rsid w:val="000B6B0F"/>
    <w:rsid w:val="000B6C12"/>
    <w:rsid w:val="000B7121"/>
    <w:rsid w:val="000B71AE"/>
    <w:rsid w:val="000C215A"/>
    <w:rsid w:val="000C2431"/>
    <w:rsid w:val="000C3676"/>
    <w:rsid w:val="000C4912"/>
    <w:rsid w:val="000C5624"/>
    <w:rsid w:val="000C7A6B"/>
    <w:rsid w:val="000C7E9B"/>
    <w:rsid w:val="000D0313"/>
    <w:rsid w:val="000D1181"/>
    <w:rsid w:val="000D27A4"/>
    <w:rsid w:val="000D2EED"/>
    <w:rsid w:val="000E2D4C"/>
    <w:rsid w:val="000E338D"/>
    <w:rsid w:val="000E4A14"/>
    <w:rsid w:val="000E594E"/>
    <w:rsid w:val="000E7563"/>
    <w:rsid w:val="000F3B33"/>
    <w:rsid w:val="000F6039"/>
    <w:rsid w:val="000F6CB3"/>
    <w:rsid w:val="00101583"/>
    <w:rsid w:val="0010186C"/>
    <w:rsid w:val="001018ED"/>
    <w:rsid w:val="00102552"/>
    <w:rsid w:val="00103EA3"/>
    <w:rsid w:val="00104289"/>
    <w:rsid w:val="00107C54"/>
    <w:rsid w:val="00110005"/>
    <w:rsid w:val="0011000E"/>
    <w:rsid w:val="00112D7C"/>
    <w:rsid w:val="00112F6C"/>
    <w:rsid w:val="00114C3E"/>
    <w:rsid w:val="00115CD3"/>
    <w:rsid w:val="00121A61"/>
    <w:rsid w:val="001221DC"/>
    <w:rsid w:val="00123D04"/>
    <w:rsid w:val="0012430F"/>
    <w:rsid w:val="001248E2"/>
    <w:rsid w:val="00125BB0"/>
    <w:rsid w:val="00126A3C"/>
    <w:rsid w:val="00127D08"/>
    <w:rsid w:val="00127FC7"/>
    <w:rsid w:val="001303B1"/>
    <w:rsid w:val="00132694"/>
    <w:rsid w:val="00133189"/>
    <w:rsid w:val="001335D9"/>
    <w:rsid w:val="001338F5"/>
    <w:rsid w:val="001340E2"/>
    <w:rsid w:val="00134146"/>
    <w:rsid w:val="00134BD7"/>
    <w:rsid w:val="00136BE3"/>
    <w:rsid w:val="001376BA"/>
    <w:rsid w:val="001408B7"/>
    <w:rsid w:val="00140FC4"/>
    <w:rsid w:val="00142967"/>
    <w:rsid w:val="00142F1B"/>
    <w:rsid w:val="00142FB1"/>
    <w:rsid w:val="00145807"/>
    <w:rsid w:val="00145BE4"/>
    <w:rsid w:val="001466B6"/>
    <w:rsid w:val="00151A48"/>
    <w:rsid w:val="00151FF1"/>
    <w:rsid w:val="00152AF5"/>
    <w:rsid w:val="00156CD9"/>
    <w:rsid w:val="00157C2F"/>
    <w:rsid w:val="00160156"/>
    <w:rsid w:val="00160681"/>
    <w:rsid w:val="00163D0B"/>
    <w:rsid w:val="00164217"/>
    <w:rsid w:val="001662AF"/>
    <w:rsid w:val="001701B8"/>
    <w:rsid w:val="00170B44"/>
    <w:rsid w:val="00170F82"/>
    <w:rsid w:val="001755C5"/>
    <w:rsid w:val="001779AC"/>
    <w:rsid w:val="00184389"/>
    <w:rsid w:val="001848CA"/>
    <w:rsid w:val="0018496E"/>
    <w:rsid w:val="001855DE"/>
    <w:rsid w:val="001857FA"/>
    <w:rsid w:val="0018694A"/>
    <w:rsid w:val="00186CFB"/>
    <w:rsid w:val="00190D1D"/>
    <w:rsid w:val="001915FE"/>
    <w:rsid w:val="00192189"/>
    <w:rsid w:val="001937B6"/>
    <w:rsid w:val="00193F08"/>
    <w:rsid w:val="00194886"/>
    <w:rsid w:val="00196ADA"/>
    <w:rsid w:val="001A0E3F"/>
    <w:rsid w:val="001A1147"/>
    <w:rsid w:val="001A1A41"/>
    <w:rsid w:val="001A2323"/>
    <w:rsid w:val="001A2E56"/>
    <w:rsid w:val="001A5F6B"/>
    <w:rsid w:val="001A6CD8"/>
    <w:rsid w:val="001A6D7F"/>
    <w:rsid w:val="001A7D55"/>
    <w:rsid w:val="001A7E48"/>
    <w:rsid w:val="001B07F7"/>
    <w:rsid w:val="001B3D4B"/>
    <w:rsid w:val="001B415E"/>
    <w:rsid w:val="001B5D48"/>
    <w:rsid w:val="001B641B"/>
    <w:rsid w:val="001B65BD"/>
    <w:rsid w:val="001B7706"/>
    <w:rsid w:val="001B7848"/>
    <w:rsid w:val="001B7D7F"/>
    <w:rsid w:val="001C0299"/>
    <w:rsid w:val="001C0DB0"/>
    <w:rsid w:val="001C6B8D"/>
    <w:rsid w:val="001C7BA8"/>
    <w:rsid w:val="001C7C2D"/>
    <w:rsid w:val="001D1E88"/>
    <w:rsid w:val="001D32E5"/>
    <w:rsid w:val="001D56ED"/>
    <w:rsid w:val="001D5D6E"/>
    <w:rsid w:val="001D6902"/>
    <w:rsid w:val="001E0C13"/>
    <w:rsid w:val="001E0D21"/>
    <w:rsid w:val="001E1B2B"/>
    <w:rsid w:val="001E24E1"/>
    <w:rsid w:val="001E6C11"/>
    <w:rsid w:val="001E6CD6"/>
    <w:rsid w:val="001F02DF"/>
    <w:rsid w:val="001F05D1"/>
    <w:rsid w:val="001F0C20"/>
    <w:rsid w:val="001F130C"/>
    <w:rsid w:val="001F3DD3"/>
    <w:rsid w:val="001F40D0"/>
    <w:rsid w:val="001F43B2"/>
    <w:rsid w:val="001F4A86"/>
    <w:rsid w:val="001F6919"/>
    <w:rsid w:val="001F7A62"/>
    <w:rsid w:val="001F7B9F"/>
    <w:rsid w:val="0020078D"/>
    <w:rsid w:val="002018CD"/>
    <w:rsid w:val="00202CFC"/>
    <w:rsid w:val="00207611"/>
    <w:rsid w:val="00210C85"/>
    <w:rsid w:val="00210E82"/>
    <w:rsid w:val="00212E2B"/>
    <w:rsid w:val="00214552"/>
    <w:rsid w:val="0021498C"/>
    <w:rsid w:val="00216E67"/>
    <w:rsid w:val="00217D64"/>
    <w:rsid w:val="002207EB"/>
    <w:rsid w:val="00221178"/>
    <w:rsid w:val="00221D3E"/>
    <w:rsid w:val="00223CE7"/>
    <w:rsid w:val="002250C2"/>
    <w:rsid w:val="0023098A"/>
    <w:rsid w:val="00230C92"/>
    <w:rsid w:val="00234235"/>
    <w:rsid w:val="00236C14"/>
    <w:rsid w:val="002404B8"/>
    <w:rsid w:val="00241356"/>
    <w:rsid w:val="002421C3"/>
    <w:rsid w:val="0024244E"/>
    <w:rsid w:val="00242767"/>
    <w:rsid w:val="00243DB3"/>
    <w:rsid w:val="00245D96"/>
    <w:rsid w:val="00245F7F"/>
    <w:rsid w:val="00246672"/>
    <w:rsid w:val="00250E4C"/>
    <w:rsid w:val="002546BE"/>
    <w:rsid w:val="002575F6"/>
    <w:rsid w:val="002578C7"/>
    <w:rsid w:val="00260E8F"/>
    <w:rsid w:val="00261839"/>
    <w:rsid w:val="00261E77"/>
    <w:rsid w:val="00262E90"/>
    <w:rsid w:val="00266858"/>
    <w:rsid w:val="002704DC"/>
    <w:rsid w:val="00270AFB"/>
    <w:rsid w:val="00271152"/>
    <w:rsid w:val="00272424"/>
    <w:rsid w:val="00275617"/>
    <w:rsid w:val="00277AC8"/>
    <w:rsid w:val="00281180"/>
    <w:rsid w:val="00281532"/>
    <w:rsid w:val="0028663A"/>
    <w:rsid w:val="00292BBB"/>
    <w:rsid w:val="00293015"/>
    <w:rsid w:val="00294A26"/>
    <w:rsid w:val="00295777"/>
    <w:rsid w:val="002969B9"/>
    <w:rsid w:val="00297113"/>
    <w:rsid w:val="0029770C"/>
    <w:rsid w:val="002A32A4"/>
    <w:rsid w:val="002A4C8D"/>
    <w:rsid w:val="002A5105"/>
    <w:rsid w:val="002A52D0"/>
    <w:rsid w:val="002A59FE"/>
    <w:rsid w:val="002A618A"/>
    <w:rsid w:val="002A6E09"/>
    <w:rsid w:val="002A7557"/>
    <w:rsid w:val="002A7C6A"/>
    <w:rsid w:val="002B0160"/>
    <w:rsid w:val="002B084B"/>
    <w:rsid w:val="002B0C38"/>
    <w:rsid w:val="002B1227"/>
    <w:rsid w:val="002B1D9C"/>
    <w:rsid w:val="002B28EE"/>
    <w:rsid w:val="002B3313"/>
    <w:rsid w:val="002B3652"/>
    <w:rsid w:val="002B436A"/>
    <w:rsid w:val="002C1A4C"/>
    <w:rsid w:val="002D0224"/>
    <w:rsid w:val="002D05B5"/>
    <w:rsid w:val="002D05E4"/>
    <w:rsid w:val="002D0715"/>
    <w:rsid w:val="002D2E91"/>
    <w:rsid w:val="002D2FCA"/>
    <w:rsid w:val="002D3D80"/>
    <w:rsid w:val="002D4681"/>
    <w:rsid w:val="002D566C"/>
    <w:rsid w:val="002E001E"/>
    <w:rsid w:val="002E36C6"/>
    <w:rsid w:val="002E3A80"/>
    <w:rsid w:val="002E46F6"/>
    <w:rsid w:val="002E4DB9"/>
    <w:rsid w:val="002E50FF"/>
    <w:rsid w:val="002E69D0"/>
    <w:rsid w:val="002F02C7"/>
    <w:rsid w:val="002F0D7B"/>
    <w:rsid w:val="002F15BC"/>
    <w:rsid w:val="002F2876"/>
    <w:rsid w:val="002F2BDD"/>
    <w:rsid w:val="002F563F"/>
    <w:rsid w:val="002F6788"/>
    <w:rsid w:val="002F73F8"/>
    <w:rsid w:val="002F79EA"/>
    <w:rsid w:val="002F7F40"/>
    <w:rsid w:val="003001E7"/>
    <w:rsid w:val="00301421"/>
    <w:rsid w:val="0030163A"/>
    <w:rsid w:val="00302B07"/>
    <w:rsid w:val="00302F10"/>
    <w:rsid w:val="0030335A"/>
    <w:rsid w:val="00303726"/>
    <w:rsid w:val="00304768"/>
    <w:rsid w:val="00304EF0"/>
    <w:rsid w:val="0030560C"/>
    <w:rsid w:val="00305A70"/>
    <w:rsid w:val="00307137"/>
    <w:rsid w:val="003072F7"/>
    <w:rsid w:val="0030750B"/>
    <w:rsid w:val="00310FA3"/>
    <w:rsid w:val="00312089"/>
    <w:rsid w:val="00313E96"/>
    <w:rsid w:val="0031518A"/>
    <w:rsid w:val="003172CB"/>
    <w:rsid w:val="00320FA7"/>
    <w:rsid w:val="00323124"/>
    <w:rsid w:val="0032381B"/>
    <w:rsid w:val="00325403"/>
    <w:rsid w:val="003304B0"/>
    <w:rsid w:val="00331EF4"/>
    <w:rsid w:val="00331F83"/>
    <w:rsid w:val="00340EB4"/>
    <w:rsid w:val="003424CA"/>
    <w:rsid w:val="00342A55"/>
    <w:rsid w:val="00344173"/>
    <w:rsid w:val="003446FF"/>
    <w:rsid w:val="003452FB"/>
    <w:rsid w:val="0035164E"/>
    <w:rsid w:val="0035400A"/>
    <w:rsid w:val="00355A94"/>
    <w:rsid w:val="0036084B"/>
    <w:rsid w:val="00363CA2"/>
    <w:rsid w:val="00364B4B"/>
    <w:rsid w:val="003676F5"/>
    <w:rsid w:val="003717C9"/>
    <w:rsid w:val="00372E49"/>
    <w:rsid w:val="00373493"/>
    <w:rsid w:val="00373EC8"/>
    <w:rsid w:val="00374A18"/>
    <w:rsid w:val="00375308"/>
    <w:rsid w:val="00376CD2"/>
    <w:rsid w:val="00377E7C"/>
    <w:rsid w:val="00380D03"/>
    <w:rsid w:val="00381DDF"/>
    <w:rsid w:val="00382477"/>
    <w:rsid w:val="00382B97"/>
    <w:rsid w:val="003832E0"/>
    <w:rsid w:val="00383C9E"/>
    <w:rsid w:val="00383CFE"/>
    <w:rsid w:val="00384A1D"/>
    <w:rsid w:val="003852AB"/>
    <w:rsid w:val="003852BB"/>
    <w:rsid w:val="00385B79"/>
    <w:rsid w:val="00385BD7"/>
    <w:rsid w:val="00385F8C"/>
    <w:rsid w:val="003863B1"/>
    <w:rsid w:val="00390FC6"/>
    <w:rsid w:val="003946BB"/>
    <w:rsid w:val="00394E15"/>
    <w:rsid w:val="0039512B"/>
    <w:rsid w:val="00397776"/>
    <w:rsid w:val="00397933"/>
    <w:rsid w:val="003A2595"/>
    <w:rsid w:val="003A45D3"/>
    <w:rsid w:val="003A4EDC"/>
    <w:rsid w:val="003A515C"/>
    <w:rsid w:val="003A54A2"/>
    <w:rsid w:val="003A55A2"/>
    <w:rsid w:val="003A5716"/>
    <w:rsid w:val="003A7A49"/>
    <w:rsid w:val="003B0800"/>
    <w:rsid w:val="003B0A60"/>
    <w:rsid w:val="003B0D0F"/>
    <w:rsid w:val="003B1572"/>
    <w:rsid w:val="003B3D89"/>
    <w:rsid w:val="003B4258"/>
    <w:rsid w:val="003B43DA"/>
    <w:rsid w:val="003B64F3"/>
    <w:rsid w:val="003B7274"/>
    <w:rsid w:val="003C3484"/>
    <w:rsid w:val="003C59BA"/>
    <w:rsid w:val="003D1004"/>
    <w:rsid w:val="003D153E"/>
    <w:rsid w:val="003D2341"/>
    <w:rsid w:val="003D3036"/>
    <w:rsid w:val="003D4063"/>
    <w:rsid w:val="003D5772"/>
    <w:rsid w:val="003D68BA"/>
    <w:rsid w:val="003E3A5A"/>
    <w:rsid w:val="003E450B"/>
    <w:rsid w:val="003E6428"/>
    <w:rsid w:val="003E74D6"/>
    <w:rsid w:val="003F02E3"/>
    <w:rsid w:val="003F2739"/>
    <w:rsid w:val="003F2E89"/>
    <w:rsid w:val="003F3ECE"/>
    <w:rsid w:val="003F6F88"/>
    <w:rsid w:val="00401981"/>
    <w:rsid w:val="00401B39"/>
    <w:rsid w:val="0040262E"/>
    <w:rsid w:val="00410FDE"/>
    <w:rsid w:val="004117E1"/>
    <w:rsid w:val="004128D6"/>
    <w:rsid w:val="004128F0"/>
    <w:rsid w:val="004156DC"/>
    <w:rsid w:val="004164FC"/>
    <w:rsid w:val="004204DD"/>
    <w:rsid w:val="00421878"/>
    <w:rsid w:val="00422BD4"/>
    <w:rsid w:val="00430848"/>
    <w:rsid w:val="004316F6"/>
    <w:rsid w:val="004329C1"/>
    <w:rsid w:val="00432AD9"/>
    <w:rsid w:val="00432FA3"/>
    <w:rsid w:val="004368AB"/>
    <w:rsid w:val="00436F22"/>
    <w:rsid w:val="004377E4"/>
    <w:rsid w:val="00437856"/>
    <w:rsid w:val="0044165E"/>
    <w:rsid w:val="004433EC"/>
    <w:rsid w:val="00443CDF"/>
    <w:rsid w:val="00444700"/>
    <w:rsid w:val="00445C0C"/>
    <w:rsid w:val="00445DCD"/>
    <w:rsid w:val="0044740E"/>
    <w:rsid w:val="0045098D"/>
    <w:rsid w:val="00450EA4"/>
    <w:rsid w:val="004531E1"/>
    <w:rsid w:val="00453A61"/>
    <w:rsid w:val="00453AD2"/>
    <w:rsid w:val="00453FC8"/>
    <w:rsid w:val="00454ADB"/>
    <w:rsid w:val="00454D70"/>
    <w:rsid w:val="00455103"/>
    <w:rsid w:val="00456019"/>
    <w:rsid w:val="004560C2"/>
    <w:rsid w:val="00460464"/>
    <w:rsid w:val="00460B81"/>
    <w:rsid w:val="00463262"/>
    <w:rsid w:val="004637AE"/>
    <w:rsid w:val="00463A3C"/>
    <w:rsid w:val="00463A59"/>
    <w:rsid w:val="00464F14"/>
    <w:rsid w:val="00466DB9"/>
    <w:rsid w:val="00470194"/>
    <w:rsid w:val="00470FBF"/>
    <w:rsid w:val="00471022"/>
    <w:rsid w:val="00477596"/>
    <w:rsid w:val="00480669"/>
    <w:rsid w:val="0048288C"/>
    <w:rsid w:val="004829D2"/>
    <w:rsid w:val="00482DBE"/>
    <w:rsid w:val="00483013"/>
    <w:rsid w:val="004853C9"/>
    <w:rsid w:val="00486623"/>
    <w:rsid w:val="00486AEB"/>
    <w:rsid w:val="00490010"/>
    <w:rsid w:val="00490CB2"/>
    <w:rsid w:val="00490D76"/>
    <w:rsid w:val="00491C79"/>
    <w:rsid w:val="004954F4"/>
    <w:rsid w:val="004957F7"/>
    <w:rsid w:val="00495C46"/>
    <w:rsid w:val="00496D10"/>
    <w:rsid w:val="00496F69"/>
    <w:rsid w:val="00497B0E"/>
    <w:rsid w:val="00497EEC"/>
    <w:rsid w:val="004A099E"/>
    <w:rsid w:val="004A2B92"/>
    <w:rsid w:val="004A5C98"/>
    <w:rsid w:val="004A615F"/>
    <w:rsid w:val="004B1FCD"/>
    <w:rsid w:val="004B2DA0"/>
    <w:rsid w:val="004B38A1"/>
    <w:rsid w:val="004B7506"/>
    <w:rsid w:val="004C2E9E"/>
    <w:rsid w:val="004C36A8"/>
    <w:rsid w:val="004C4459"/>
    <w:rsid w:val="004C699D"/>
    <w:rsid w:val="004C71C3"/>
    <w:rsid w:val="004D0300"/>
    <w:rsid w:val="004D0B4E"/>
    <w:rsid w:val="004D0D93"/>
    <w:rsid w:val="004D24BC"/>
    <w:rsid w:val="004D4B90"/>
    <w:rsid w:val="004D6FA4"/>
    <w:rsid w:val="004E0194"/>
    <w:rsid w:val="004E091D"/>
    <w:rsid w:val="004E1863"/>
    <w:rsid w:val="004E3F0D"/>
    <w:rsid w:val="004E6FDC"/>
    <w:rsid w:val="004E7101"/>
    <w:rsid w:val="004E76AD"/>
    <w:rsid w:val="004F023C"/>
    <w:rsid w:val="004F26E8"/>
    <w:rsid w:val="00500A63"/>
    <w:rsid w:val="00504CB4"/>
    <w:rsid w:val="00504EF6"/>
    <w:rsid w:val="005102E8"/>
    <w:rsid w:val="00511C48"/>
    <w:rsid w:val="00512804"/>
    <w:rsid w:val="005138EA"/>
    <w:rsid w:val="005200D7"/>
    <w:rsid w:val="005246B2"/>
    <w:rsid w:val="0052503E"/>
    <w:rsid w:val="005256C8"/>
    <w:rsid w:val="00525920"/>
    <w:rsid w:val="00526051"/>
    <w:rsid w:val="00531019"/>
    <w:rsid w:val="005310D8"/>
    <w:rsid w:val="0053253B"/>
    <w:rsid w:val="00533ED0"/>
    <w:rsid w:val="00534164"/>
    <w:rsid w:val="0053761D"/>
    <w:rsid w:val="005401EB"/>
    <w:rsid w:val="0054039F"/>
    <w:rsid w:val="005405B5"/>
    <w:rsid w:val="005406F2"/>
    <w:rsid w:val="00542D23"/>
    <w:rsid w:val="00544249"/>
    <w:rsid w:val="00544405"/>
    <w:rsid w:val="0054617B"/>
    <w:rsid w:val="00550738"/>
    <w:rsid w:val="005525D0"/>
    <w:rsid w:val="00553BAC"/>
    <w:rsid w:val="00554795"/>
    <w:rsid w:val="0055669C"/>
    <w:rsid w:val="00557E06"/>
    <w:rsid w:val="00557FAE"/>
    <w:rsid w:val="00560787"/>
    <w:rsid w:val="00560D8C"/>
    <w:rsid w:val="00560DE6"/>
    <w:rsid w:val="0056463E"/>
    <w:rsid w:val="0056465E"/>
    <w:rsid w:val="005654FB"/>
    <w:rsid w:val="005702FA"/>
    <w:rsid w:val="0057084F"/>
    <w:rsid w:val="0057242B"/>
    <w:rsid w:val="00572DE1"/>
    <w:rsid w:val="0057459E"/>
    <w:rsid w:val="005752A0"/>
    <w:rsid w:val="0057530D"/>
    <w:rsid w:val="00575460"/>
    <w:rsid w:val="00577069"/>
    <w:rsid w:val="005774E4"/>
    <w:rsid w:val="00577B17"/>
    <w:rsid w:val="0058464A"/>
    <w:rsid w:val="00585514"/>
    <w:rsid w:val="00587AFA"/>
    <w:rsid w:val="00591AE5"/>
    <w:rsid w:val="00592184"/>
    <w:rsid w:val="00592914"/>
    <w:rsid w:val="00592B73"/>
    <w:rsid w:val="00592EEB"/>
    <w:rsid w:val="00593DE2"/>
    <w:rsid w:val="0059446B"/>
    <w:rsid w:val="005A099E"/>
    <w:rsid w:val="005A10F1"/>
    <w:rsid w:val="005A2564"/>
    <w:rsid w:val="005A4FBA"/>
    <w:rsid w:val="005A76F7"/>
    <w:rsid w:val="005B3CC7"/>
    <w:rsid w:val="005B40B2"/>
    <w:rsid w:val="005B5096"/>
    <w:rsid w:val="005B5107"/>
    <w:rsid w:val="005B586A"/>
    <w:rsid w:val="005B76D8"/>
    <w:rsid w:val="005B7E82"/>
    <w:rsid w:val="005C0477"/>
    <w:rsid w:val="005C1FBC"/>
    <w:rsid w:val="005C2A33"/>
    <w:rsid w:val="005C319A"/>
    <w:rsid w:val="005C5D21"/>
    <w:rsid w:val="005C6B75"/>
    <w:rsid w:val="005C7EAD"/>
    <w:rsid w:val="005D018E"/>
    <w:rsid w:val="005D07A8"/>
    <w:rsid w:val="005D2193"/>
    <w:rsid w:val="005D3C73"/>
    <w:rsid w:val="005D4845"/>
    <w:rsid w:val="005D4D81"/>
    <w:rsid w:val="005D5B3F"/>
    <w:rsid w:val="005D676F"/>
    <w:rsid w:val="005D7032"/>
    <w:rsid w:val="005E0F67"/>
    <w:rsid w:val="005E2DAF"/>
    <w:rsid w:val="005E3A0E"/>
    <w:rsid w:val="005E4A39"/>
    <w:rsid w:val="005E52D5"/>
    <w:rsid w:val="005E569A"/>
    <w:rsid w:val="005E625D"/>
    <w:rsid w:val="005E707B"/>
    <w:rsid w:val="005F00D1"/>
    <w:rsid w:val="005F01FB"/>
    <w:rsid w:val="005F247B"/>
    <w:rsid w:val="005F2AA3"/>
    <w:rsid w:val="005F3607"/>
    <w:rsid w:val="005F366C"/>
    <w:rsid w:val="005F3CD5"/>
    <w:rsid w:val="005F4DBE"/>
    <w:rsid w:val="005F60D3"/>
    <w:rsid w:val="005F7930"/>
    <w:rsid w:val="00606A2D"/>
    <w:rsid w:val="00610014"/>
    <w:rsid w:val="00610A6C"/>
    <w:rsid w:val="006117A8"/>
    <w:rsid w:val="00612406"/>
    <w:rsid w:val="00612BF5"/>
    <w:rsid w:val="0061328E"/>
    <w:rsid w:val="0061381E"/>
    <w:rsid w:val="00614F54"/>
    <w:rsid w:val="006158B1"/>
    <w:rsid w:val="0061741F"/>
    <w:rsid w:val="006174E5"/>
    <w:rsid w:val="00623D53"/>
    <w:rsid w:val="0062484C"/>
    <w:rsid w:val="00625565"/>
    <w:rsid w:val="00626E4F"/>
    <w:rsid w:val="00633EDB"/>
    <w:rsid w:val="00634ACC"/>
    <w:rsid w:val="00635724"/>
    <w:rsid w:val="00635802"/>
    <w:rsid w:val="00637A18"/>
    <w:rsid w:val="006443FC"/>
    <w:rsid w:val="00646580"/>
    <w:rsid w:val="00646690"/>
    <w:rsid w:val="00647BE4"/>
    <w:rsid w:val="00650020"/>
    <w:rsid w:val="006512F5"/>
    <w:rsid w:val="00653B45"/>
    <w:rsid w:val="00653DF9"/>
    <w:rsid w:val="006545B9"/>
    <w:rsid w:val="00654D8F"/>
    <w:rsid w:val="006573FF"/>
    <w:rsid w:val="00662E36"/>
    <w:rsid w:val="00663B8B"/>
    <w:rsid w:val="00666CE2"/>
    <w:rsid w:val="0066783F"/>
    <w:rsid w:val="00672189"/>
    <w:rsid w:val="006739CF"/>
    <w:rsid w:val="00674618"/>
    <w:rsid w:val="006766FA"/>
    <w:rsid w:val="00676C34"/>
    <w:rsid w:val="00680AD3"/>
    <w:rsid w:val="00681DE0"/>
    <w:rsid w:val="00682A9F"/>
    <w:rsid w:val="00684CAD"/>
    <w:rsid w:val="00686D51"/>
    <w:rsid w:val="00686D93"/>
    <w:rsid w:val="006910EC"/>
    <w:rsid w:val="0069166F"/>
    <w:rsid w:val="0069188B"/>
    <w:rsid w:val="00691902"/>
    <w:rsid w:val="00692A33"/>
    <w:rsid w:val="00692A9B"/>
    <w:rsid w:val="006933B3"/>
    <w:rsid w:val="0069573C"/>
    <w:rsid w:val="00696FB1"/>
    <w:rsid w:val="006A1069"/>
    <w:rsid w:val="006A3DC1"/>
    <w:rsid w:val="006A4D7B"/>
    <w:rsid w:val="006A4F50"/>
    <w:rsid w:val="006A508C"/>
    <w:rsid w:val="006A6698"/>
    <w:rsid w:val="006A7FA1"/>
    <w:rsid w:val="006B0050"/>
    <w:rsid w:val="006B0B77"/>
    <w:rsid w:val="006B1368"/>
    <w:rsid w:val="006B648E"/>
    <w:rsid w:val="006B6541"/>
    <w:rsid w:val="006B69E1"/>
    <w:rsid w:val="006C01C5"/>
    <w:rsid w:val="006C11FF"/>
    <w:rsid w:val="006C2224"/>
    <w:rsid w:val="006C2B4D"/>
    <w:rsid w:val="006C2C50"/>
    <w:rsid w:val="006C75F9"/>
    <w:rsid w:val="006D0560"/>
    <w:rsid w:val="006D1695"/>
    <w:rsid w:val="006D330C"/>
    <w:rsid w:val="006D34C0"/>
    <w:rsid w:val="006D41FB"/>
    <w:rsid w:val="006D4715"/>
    <w:rsid w:val="006D5A5E"/>
    <w:rsid w:val="006E0C2C"/>
    <w:rsid w:val="006E178B"/>
    <w:rsid w:val="006E1C2C"/>
    <w:rsid w:val="006E3089"/>
    <w:rsid w:val="006E3C68"/>
    <w:rsid w:val="006E4E47"/>
    <w:rsid w:val="006E7F4B"/>
    <w:rsid w:val="006F037E"/>
    <w:rsid w:val="006F2DBB"/>
    <w:rsid w:val="006F32EF"/>
    <w:rsid w:val="006F4F60"/>
    <w:rsid w:val="006F5E44"/>
    <w:rsid w:val="006F7942"/>
    <w:rsid w:val="00700793"/>
    <w:rsid w:val="00704042"/>
    <w:rsid w:val="00704179"/>
    <w:rsid w:val="0070576A"/>
    <w:rsid w:val="0070724A"/>
    <w:rsid w:val="007073DB"/>
    <w:rsid w:val="0070741A"/>
    <w:rsid w:val="00707AF8"/>
    <w:rsid w:val="00710B7A"/>
    <w:rsid w:val="007118B8"/>
    <w:rsid w:val="00711CA8"/>
    <w:rsid w:val="00712D96"/>
    <w:rsid w:val="007133FE"/>
    <w:rsid w:val="007151B8"/>
    <w:rsid w:val="0071735A"/>
    <w:rsid w:val="00717F91"/>
    <w:rsid w:val="00720F2C"/>
    <w:rsid w:val="00723964"/>
    <w:rsid w:val="00724CB9"/>
    <w:rsid w:val="00725369"/>
    <w:rsid w:val="007265D1"/>
    <w:rsid w:val="0072782C"/>
    <w:rsid w:val="00730088"/>
    <w:rsid w:val="00731C9C"/>
    <w:rsid w:val="00733AA8"/>
    <w:rsid w:val="00733C22"/>
    <w:rsid w:val="007348D5"/>
    <w:rsid w:val="0073556B"/>
    <w:rsid w:val="0073587B"/>
    <w:rsid w:val="00736D5F"/>
    <w:rsid w:val="007404B5"/>
    <w:rsid w:val="00741EEE"/>
    <w:rsid w:val="00743180"/>
    <w:rsid w:val="00745E38"/>
    <w:rsid w:val="00746833"/>
    <w:rsid w:val="00747EF8"/>
    <w:rsid w:val="0075029B"/>
    <w:rsid w:val="00753ED1"/>
    <w:rsid w:val="00754CA8"/>
    <w:rsid w:val="00755207"/>
    <w:rsid w:val="00756832"/>
    <w:rsid w:val="00760498"/>
    <w:rsid w:val="00762FDC"/>
    <w:rsid w:val="00764236"/>
    <w:rsid w:val="00764714"/>
    <w:rsid w:val="00764911"/>
    <w:rsid w:val="007650CA"/>
    <w:rsid w:val="00767DEF"/>
    <w:rsid w:val="007705F7"/>
    <w:rsid w:val="007761F6"/>
    <w:rsid w:val="00776D1B"/>
    <w:rsid w:val="00784A9E"/>
    <w:rsid w:val="007868BC"/>
    <w:rsid w:val="0079116D"/>
    <w:rsid w:val="007937C7"/>
    <w:rsid w:val="00797B09"/>
    <w:rsid w:val="007A00C6"/>
    <w:rsid w:val="007A2379"/>
    <w:rsid w:val="007A28F2"/>
    <w:rsid w:val="007B56A7"/>
    <w:rsid w:val="007B5E4F"/>
    <w:rsid w:val="007C007D"/>
    <w:rsid w:val="007C00EA"/>
    <w:rsid w:val="007C06CC"/>
    <w:rsid w:val="007C0AE5"/>
    <w:rsid w:val="007C13B8"/>
    <w:rsid w:val="007C40C2"/>
    <w:rsid w:val="007C4AD0"/>
    <w:rsid w:val="007C564B"/>
    <w:rsid w:val="007C5A3A"/>
    <w:rsid w:val="007C6DC4"/>
    <w:rsid w:val="007C77F7"/>
    <w:rsid w:val="007C7D77"/>
    <w:rsid w:val="007C7FE6"/>
    <w:rsid w:val="007D2015"/>
    <w:rsid w:val="007D2CAE"/>
    <w:rsid w:val="007D4961"/>
    <w:rsid w:val="007D55DA"/>
    <w:rsid w:val="007E0FDB"/>
    <w:rsid w:val="007E51B4"/>
    <w:rsid w:val="007F0C16"/>
    <w:rsid w:val="007F0F1B"/>
    <w:rsid w:val="007F0FE7"/>
    <w:rsid w:val="007F19B8"/>
    <w:rsid w:val="007F2B9A"/>
    <w:rsid w:val="007F3DB0"/>
    <w:rsid w:val="007F4092"/>
    <w:rsid w:val="007F43AC"/>
    <w:rsid w:val="007F4C8D"/>
    <w:rsid w:val="007F50DC"/>
    <w:rsid w:val="008002F7"/>
    <w:rsid w:val="00802237"/>
    <w:rsid w:val="00802893"/>
    <w:rsid w:val="00803527"/>
    <w:rsid w:val="00804C05"/>
    <w:rsid w:val="008054F9"/>
    <w:rsid w:val="0080739C"/>
    <w:rsid w:val="008112D9"/>
    <w:rsid w:val="00811D64"/>
    <w:rsid w:val="00812A66"/>
    <w:rsid w:val="0081732D"/>
    <w:rsid w:val="00817BC9"/>
    <w:rsid w:val="00820699"/>
    <w:rsid w:val="00821BF4"/>
    <w:rsid w:val="00822158"/>
    <w:rsid w:val="00823D37"/>
    <w:rsid w:val="008266F2"/>
    <w:rsid w:val="00827A5C"/>
    <w:rsid w:val="00830BCE"/>
    <w:rsid w:val="00831242"/>
    <w:rsid w:val="008326B3"/>
    <w:rsid w:val="00840E55"/>
    <w:rsid w:val="008429C6"/>
    <w:rsid w:val="00843412"/>
    <w:rsid w:val="008437F7"/>
    <w:rsid w:val="00845653"/>
    <w:rsid w:val="00852DAE"/>
    <w:rsid w:val="00853031"/>
    <w:rsid w:val="008535F4"/>
    <w:rsid w:val="00853BD6"/>
    <w:rsid w:val="00856868"/>
    <w:rsid w:val="008606E1"/>
    <w:rsid w:val="0086139E"/>
    <w:rsid w:val="0086192F"/>
    <w:rsid w:val="00865F46"/>
    <w:rsid w:val="00866C16"/>
    <w:rsid w:val="008701C0"/>
    <w:rsid w:val="00871574"/>
    <w:rsid w:val="008718BC"/>
    <w:rsid w:val="008720E7"/>
    <w:rsid w:val="00875A3F"/>
    <w:rsid w:val="0087630F"/>
    <w:rsid w:val="00877B44"/>
    <w:rsid w:val="008821F1"/>
    <w:rsid w:val="00882319"/>
    <w:rsid w:val="00882433"/>
    <w:rsid w:val="00882F61"/>
    <w:rsid w:val="008839EE"/>
    <w:rsid w:val="00884DF6"/>
    <w:rsid w:val="0088545E"/>
    <w:rsid w:val="0088664C"/>
    <w:rsid w:val="0088709F"/>
    <w:rsid w:val="008870FE"/>
    <w:rsid w:val="00887CFC"/>
    <w:rsid w:val="00887FEF"/>
    <w:rsid w:val="00890C14"/>
    <w:rsid w:val="00891793"/>
    <w:rsid w:val="00891DB7"/>
    <w:rsid w:val="00894092"/>
    <w:rsid w:val="00894BB3"/>
    <w:rsid w:val="00897895"/>
    <w:rsid w:val="008A1E94"/>
    <w:rsid w:val="008A284D"/>
    <w:rsid w:val="008A3039"/>
    <w:rsid w:val="008A5686"/>
    <w:rsid w:val="008A56DB"/>
    <w:rsid w:val="008A5A28"/>
    <w:rsid w:val="008A74D9"/>
    <w:rsid w:val="008A768E"/>
    <w:rsid w:val="008B0466"/>
    <w:rsid w:val="008B1557"/>
    <w:rsid w:val="008B1D75"/>
    <w:rsid w:val="008B3667"/>
    <w:rsid w:val="008B3DC0"/>
    <w:rsid w:val="008B439F"/>
    <w:rsid w:val="008B474C"/>
    <w:rsid w:val="008B6929"/>
    <w:rsid w:val="008B7B6E"/>
    <w:rsid w:val="008C0B0D"/>
    <w:rsid w:val="008C0C90"/>
    <w:rsid w:val="008C0CD3"/>
    <w:rsid w:val="008C19DA"/>
    <w:rsid w:val="008C2688"/>
    <w:rsid w:val="008C26EC"/>
    <w:rsid w:val="008C271E"/>
    <w:rsid w:val="008C2DE4"/>
    <w:rsid w:val="008C3A14"/>
    <w:rsid w:val="008D04D2"/>
    <w:rsid w:val="008D09F7"/>
    <w:rsid w:val="008D0F2B"/>
    <w:rsid w:val="008D1F20"/>
    <w:rsid w:val="008D25B1"/>
    <w:rsid w:val="008D3E57"/>
    <w:rsid w:val="008D5406"/>
    <w:rsid w:val="008D747F"/>
    <w:rsid w:val="008E044E"/>
    <w:rsid w:val="008E1E32"/>
    <w:rsid w:val="008E2758"/>
    <w:rsid w:val="008E2B10"/>
    <w:rsid w:val="008E34D5"/>
    <w:rsid w:val="008E3895"/>
    <w:rsid w:val="008E3E91"/>
    <w:rsid w:val="008E4347"/>
    <w:rsid w:val="008E46D8"/>
    <w:rsid w:val="008E581A"/>
    <w:rsid w:val="008E6498"/>
    <w:rsid w:val="008E73D6"/>
    <w:rsid w:val="008F01BD"/>
    <w:rsid w:val="008F1FF0"/>
    <w:rsid w:val="008F2469"/>
    <w:rsid w:val="008F2987"/>
    <w:rsid w:val="008F5BBE"/>
    <w:rsid w:val="008F5F31"/>
    <w:rsid w:val="008F6B0A"/>
    <w:rsid w:val="00900FD2"/>
    <w:rsid w:val="00902868"/>
    <w:rsid w:val="00903C9F"/>
    <w:rsid w:val="00904F8C"/>
    <w:rsid w:val="0090650F"/>
    <w:rsid w:val="0091505E"/>
    <w:rsid w:val="0091514A"/>
    <w:rsid w:val="00915D29"/>
    <w:rsid w:val="00916430"/>
    <w:rsid w:val="009210B3"/>
    <w:rsid w:val="009239A8"/>
    <w:rsid w:val="009247B9"/>
    <w:rsid w:val="00924BE5"/>
    <w:rsid w:val="009255E0"/>
    <w:rsid w:val="00926669"/>
    <w:rsid w:val="009273C5"/>
    <w:rsid w:val="00927519"/>
    <w:rsid w:val="00931AD8"/>
    <w:rsid w:val="00931D19"/>
    <w:rsid w:val="00933B0B"/>
    <w:rsid w:val="00936075"/>
    <w:rsid w:val="009364DD"/>
    <w:rsid w:val="00942A48"/>
    <w:rsid w:val="00944180"/>
    <w:rsid w:val="00944D41"/>
    <w:rsid w:val="00947CCB"/>
    <w:rsid w:val="00951A39"/>
    <w:rsid w:val="00952563"/>
    <w:rsid w:val="00953A67"/>
    <w:rsid w:val="00953DBB"/>
    <w:rsid w:val="0095471C"/>
    <w:rsid w:val="00956708"/>
    <w:rsid w:val="009568D6"/>
    <w:rsid w:val="00957E49"/>
    <w:rsid w:val="00960316"/>
    <w:rsid w:val="009610BC"/>
    <w:rsid w:val="00961191"/>
    <w:rsid w:val="00962F0F"/>
    <w:rsid w:val="00970B1F"/>
    <w:rsid w:val="00971EC1"/>
    <w:rsid w:val="00976A45"/>
    <w:rsid w:val="009773C5"/>
    <w:rsid w:val="00977C43"/>
    <w:rsid w:val="0098015A"/>
    <w:rsid w:val="00980AFF"/>
    <w:rsid w:val="00981F55"/>
    <w:rsid w:val="0098434D"/>
    <w:rsid w:val="009844D8"/>
    <w:rsid w:val="0098507B"/>
    <w:rsid w:val="00985EC6"/>
    <w:rsid w:val="0099127B"/>
    <w:rsid w:val="00993FB2"/>
    <w:rsid w:val="009945EA"/>
    <w:rsid w:val="00994698"/>
    <w:rsid w:val="00994E14"/>
    <w:rsid w:val="00994F0F"/>
    <w:rsid w:val="00996771"/>
    <w:rsid w:val="009A3531"/>
    <w:rsid w:val="009A4E85"/>
    <w:rsid w:val="009A585B"/>
    <w:rsid w:val="009B0027"/>
    <w:rsid w:val="009B0B07"/>
    <w:rsid w:val="009B1D0A"/>
    <w:rsid w:val="009B3C4E"/>
    <w:rsid w:val="009B43E5"/>
    <w:rsid w:val="009C26C6"/>
    <w:rsid w:val="009C3095"/>
    <w:rsid w:val="009C3101"/>
    <w:rsid w:val="009C45A7"/>
    <w:rsid w:val="009C46BD"/>
    <w:rsid w:val="009C4ECA"/>
    <w:rsid w:val="009D2D01"/>
    <w:rsid w:val="009D330A"/>
    <w:rsid w:val="009D3E78"/>
    <w:rsid w:val="009D5959"/>
    <w:rsid w:val="009E4ED2"/>
    <w:rsid w:val="009E7621"/>
    <w:rsid w:val="009F01C6"/>
    <w:rsid w:val="009F1D31"/>
    <w:rsid w:val="009F349F"/>
    <w:rsid w:val="009F3FEC"/>
    <w:rsid w:val="009F5D9E"/>
    <w:rsid w:val="009F6F65"/>
    <w:rsid w:val="00A003C8"/>
    <w:rsid w:val="00A0166B"/>
    <w:rsid w:val="00A040C8"/>
    <w:rsid w:val="00A0574F"/>
    <w:rsid w:val="00A05C73"/>
    <w:rsid w:val="00A07F0E"/>
    <w:rsid w:val="00A11BA5"/>
    <w:rsid w:val="00A11F54"/>
    <w:rsid w:val="00A1255F"/>
    <w:rsid w:val="00A12A48"/>
    <w:rsid w:val="00A12AA2"/>
    <w:rsid w:val="00A13231"/>
    <w:rsid w:val="00A15C5B"/>
    <w:rsid w:val="00A17680"/>
    <w:rsid w:val="00A17AF6"/>
    <w:rsid w:val="00A22B05"/>
    <w:rsid w:val="00A2355F"/>
    <w:rsid w:val="00A235DE"/>
    <w:rsid w:val="00A23CE5"/>
    <w:rsid w:val="00A24081"/>
    <w:rsid w:val="00A249E3"/>
    <w:rsid w:val="00A24C44"/>
    <w:rsid w:val="00A25910"/>
    <w:rsid w:val="00A25FF8"/>
    <w:rsid w:val="00A263FD"/>
    <w:rsid w:val="00A27472"/>
    <w:rsid w:val="00A31FD4"/>
    <w:rsid w:val="00A32492"/>
    <w:rsid w:val="00A338C1"/>
    <w:rsid w:val="00A358DD"/>
    <w:rsid w:val="00A3650D"/>
    <w:rsid w:val="00A367E2"/>
    <w:rsid w:val="00A4088A"/>
    <w:rsid w:val="00A425C7"/>
    <w:rsid w:val="00A43D75"/>
    <w:rsid w:val="00A45F56"/>
    <w:rsid w:val="00A47B40"/>
    <w:rsid w:val="00A5154A"/>
    <w:rsid w:val="00A537DE"/>
    <w:rsid w:val="00A55A10"/>
    <w:rsid w:val="00A56096"/>
    <w:rsid w:val="00A56320"/>
    <w:rsid w:val="00A5676F"/>
    <w:rsid w:val="00A61A3C"/>
    <w:rsid w:val="00A61AE5"/>
    <w:rsid w:val="00A61BAA"/>
    <w:rsid w:val="00A62C9A"/>
    <w:rsid w:val="00A63413"/>
    <w:rsid w:val="00A63CC6"/>
    <w:rsid w:val="00A64BEC"/>
    <w:rsid w:val="00A6558C"/>
    <w:rsid w:val="00A65E3E"/>
    <w:rsid w:val="00A6674D"/>
    <w:rsid w:val="00A67191"/>
    <w:rsid w:val="00A675A4"/>
    <w:rsid w:val="00A67E8A"/>
    <w:rsid w:val="00A71608"/>
    <w:rsid w:val="00A745E5"/>
    <w:rsid w:val="00A759BF"/>
    <w:rsid w:val="00A768B3"/>
    <w:rsid w:val="00A76B23"/>
    <w:rsid w:val="00A77A6B"/>
    <w:rsid w:val="00A80FA2"/>
    <w:rsid w:val="00A829AB"/>
    <w:rsid w:val="00A840F3"/>
    <w:rsid w:val="00A859E6"/>
    <w:rsid w:val="00A85EAB"/>
    <w:rsid w:val="00A8675F"/>
    <w:rsid w:val="00A912E8"/>
    <w:rsid w:val="00A91893"/>
    <w:rsid w:val="00A92187"/>
    <w:rsid w:val="00A92CC0"/>
    <w:rsid w:val="00A9376B"/>
    <w:rsid w:val="00A94BF6"/>
    <w:rsid w:val="00A965D9"/>
    <w:rsid w:val="00A96CCB"/>
    <w:rsid w:val="00AA0764"/>
    <w:rsid w:val="00AA5395"/>
    <w:rsid w:val="00AA684C"/>
    <w:rsid w:val="00AA6AA4"/>
    <w:rsid w:val="00AB4B0F"/>
    <w:rsid w:val="00AB55CC"/>
    <w:rsid w:val="00AB741D"/>
    <w:rsid w:val="00AB7904"/>
    <w:rsid w:val="00AC20D7"/>
    <w:rsid w:val="00AC4D31"/>
    <w:rsid w:val="00AC4DA9"/>
    <w:rsid w:val="00AC4E0E"/>
    <w:rsid w:val="00AC5393"/>
    <w:rsid w:val="00AD0D1D"/>
    <w:rsid w:val="00AD49C3"/>
    <w:rsid w:val="00AD6FAF"/>
    <w:rsid w:val="00AE0497"/>
    <w:rsid w:val="00AE5126"/>
    <w:rsid w:val="00AE5708"/>
    <w:rsid w:val="00AE5D74"/>
    <w:rsid w:val="00AE7790"/>
    <w:rsid w:val="00AE79D8"/>
    <w:rsid w:val="00AF3D16"/>
    <w:rsid w:val="00AF4887"/>
    <w:rsid w:val="00AF71D1"/>
    <w:rsid w:val="00B007A2"/>
    <w:rsid w:val="00B02524"/>
    <w:rsid w:val="00B02B9B"/>
    <w:rsid w:val="00B06016"/>
    <w:rsid w:val="00B06228"/>
    <w:rsid w:val="00B063E5"/>
    <w:rsid w:val="00B075EF"/>
    <w:rsid w:val="00B079C5"/>
    <w:rsid w:val="00B1184A"/>
    <w:rsid w:val="00B12BDA"/>
    <w:rsid w:val="00B1490C"/>
    <w:rsid w:val="00B16912"/>
    <w:rsid w:val="00B179D7"/>
    <w:rsid w:val="00B17BB6"/>
    <w:rsid w:val="00B21819"/>
    <w:rsid w:val="00B21DF0"/>
    <w:rsid w:val="00B24B8C"/>
    <w:rsid w:val="00B25824"/>
    <w:rsid w:val="00B269BE"/>
    <w:rsid w:val="00B30C25"/>
    <w:rsid w:val="00B329DF"/>
    <w:rsid w:val="00B35664"/>
    <w:rsid w:val="00B366F9"/>
    <w:rsid w:val="00B37E41"/>
    <w:rsid w:val="00B4525A"/>
    <w:rsid w:val="00B46551"/>
    <w:rsid w:val="00B50D25"/>
    <w:rsid w:val="00B50E83"/>
    <w:rsid w:val="00B50EF8"/>
    <w:rsid w:val="00B515D5"/>
    <w:rsid w:val="00B520F0"/>
    <w:rsid w:val="00B5269D"/>
    <w:rsid w:val="00B54009"/>
    <w:rsid w:val="00B5465C"/>
    <w:rsid w:val="00B577E9"/>
    <w:rsid w:val="00B634AE"/>
    <w:rsid w:val="00B63507"/>
    <w:rsid w:val="00B63EFE"/>
    <w:rsid w:val="00B6463C"/>
    <w:rsid w:val="00B64988"/>
    <w:rsid w:val="00B659B7"/>
    <w:rsid w:val="00B67E7E"/>
    <w:rsid w:val="00B70668"/>
    <w:rsid w:val="00B71450"/>
    <w:rsid w:val="00B737D7"/>
    <w:rsid w:val="00B76AC3"/>
    <w:rsid w:val="00B7716F"/>
    <w:rsid w:val="00B8028E"/>
    <w:rsid w:val="00B821C3"/>
    <w:rsid w:val="00B825F4"/>
    <w:rsid w:val="00B8389C"/>
    <w:rsid w:val="00B83BF2"/>
    <w:rsid w:val="00B84559"/>
    <w:rsid w:val="00B852C5"/>
    <w:rsid w:val="00B85A86"/>
    <w:rsid w:val="00B90AAF"/>
    <w:rsid w:val="00B915BE"/>
    <w:rsid w:val="00B9274C"/>
    <w:rsid w:val="00B93672"/>
    <w:rsid w:val="00B94098"/>
    <w:rsid w:val="00B943B7"/>
    <w:rsid w:val="00B9457C"/>
    <w:rsid w:val="00BA0A0E"/>
    <w:rsid w:val="00BA342C"/>
    <w:rsid w:val="00BA3D58"/>
    <w:rsid w:val="00BA5712"/>
    <w:rsid w:val="00BA6A70"/>
    <w:rsid w:val="00BB03FE"/>
    <w:rsid w:val="00BB0CF0"/>
    <w:rsid w:val="00BB4149"/>
    <w:rsid w:val="00BB7A6B"/>
    <w:rsid w:val="00BC0FA7"/>
    <w:rsid w:val="00BC2C2B"/>
    <w:rsid w:val="00BC37AB"/>
    <w:rsid w:val="00BC3ABC"/>
    <w:rsid w:val="00BC55BF"/>
    <w:rsid w:val="00BD156D"/>
    <w:rsid w:val="00BD2966"/>
    <w:rsid w:val="00BD348F"/>
    <w:rsid w:val="00BD4C30"/>
    <w:rsid w:val="00BD5EAF"/>
    <w:rsid w:val="00BD658E"/>
    <w:rsid w:val="00BD6619"/>
    <w:rsid w:val="00BE3EAD"/>
    <w:rsid w:val="00BE43CE"/>
    <w:rsid w:val="00BE6B24"/>
    <w:rsid w:val="00BF21F1"/>
    <w:rsid w:val="00BF2859"/>
    <w:rsid w:val="00BF2A3D"/>
    <w:rsid w:val="00BF50FF"/>
    <w:rsid w:val="00BF6BB7"/>
    <w:rsid w:val="00BF6E76"/>
    <w:rsid w:val="00C01333"/>
    <w:rsid w:val="00C06B6C"/>
    <w:rsid w:val="00C1016C"/>
    <w:rsid w:val="00C112B6"/>
    <w:rsid w:val="00C114F3"/>
    <w:rsid w:val="00C134BF"/>
    <w:rsid w:val="00C156C6"/>
    <w:rsid w:val="00C17BA3"/>
    <w:rsid w:val="00C2058C"/>
    <w:rsid w:val="00C230E7"/>
    <w:rsid w:val="00C237BB"/>
    <w:rsid w:val="00C25C54"/>
    <w:rsid w:val="00C311B0"/>
    <w:rsid w:val="00C354E8"/>
    <w:rsid w:val="00C379A1"/>
    <w:rsid w:val="00C40445"/>
    <w:rsid w:val="00C4152A"/>
    <w:rsid w:val="00C477DD"/>
    <w:rsid w:val="00C51E25"/>
    <w:rsid w:val="00C51F7F"/>
    <w:rsid w:val="00C52199"/>
    <w:rsid w:val="00C5236A"/>
    <w:rsid w:val="00C5447B"/>
    <w:rsid w:val="00C552F0"/>
    <w:rsid w:val="00C563A0"/>
    <w:rsid w:val="00C60CFE"/>
    <w:rsid w:val="00C6119D"/>
    <w:rsid w:val="00C61AEC"/>
    <w:rsid w:val="00C61B63"/>
    <w:rsid w:val="00C62C48"/>
    <w:rsid w:val="00C65052"/>
    <w:rsid w:val="00C656DA"/>
    <w:rsid w:val="00C71829"/>
    <w:rsid w:val="00C74179"/>
    <w:rsid w:val="00C74542"/>
    <w:rsid w:val="00C76A9D"/>
    <w:rsid w:val="00C81687"/>
    <w:rsid w:val="00C843B0"/>
    <w:rsid w:val="00C84BA7"/>
    <w:rsid w:val="00C853B4"/>
    <w:rsid w:val="00C85CEB"/>
    <w:rsid w:val="00C87E37"/>
    <w:rsid w:val="00C92F59"/>
    <w:rsid w:val="00C969BD"/>
    <w:rsid w:val="00CA0516"/>
    <w:rsid w:val="00CA2397"/>
    <w:rsid w:val="00CA319A"/>
    <w:rsid w:val="00CA4438"/>
    <w:rsid w:val="00CA47C1"/>
    <w:rsid w:val="00CA6916"/>
    <w:rsid w:val="00CA792C"/>
    <w:rsid w:val="00CB000B"/>
    <w:rsid w:val="00CB03E3"/>
    <w:rsid w:val="00CB23BA"/>
    <w:rsid w:val="00CB3D92"/>
    <w:rsid w:val="00CB5F66"/>
    <w:rsid w:val="00CB60F2"/>
    <w:rsid w:val="00CB7613"/>
    <w:rsid w:val="00CC08E7"/>
    <w:rsid w:val="00CC5E87"/>
    <w:rsid w:val="00CC6B27"/>
    <w:rsid w:val="00CC781A"/>
    <w:rsid w:val="00CD0AB0"/>
    <w:rsid w:val="00CD15A3"/>
    <w:rsid w:val="00CD2909"/>
    <w:rsid w:val="00CD3C33"/>
    <w:rsid w:val="00CD505D"/>
    <w:rsid w:val="00CD6205"/>
    <w:rsid w:val="00CD791D"/>
    <w:rsid w:val="00CD7BF3"/>
    <w:rsid w:val="00CE2160"/>
    <w:rsid w:val="00CE3429"/>
    <w:rsid w:val="00CE469B"/>
    <w:rsid w:val="00CE7E85"/>
    <w:rsid w:val="00CF1EBB"/>
    <w:rsid w:val="00CF23BD"/>
    <w:rsid w:val="00D022D0"/>
    <w:rsid w:val="00D03FBF"/>
    <w:rsid w:val="00D045B2"/>
    <w:rsid w:val="00D072C3"/>
    <w:rsid w:val="00D1126A"/>
    <w:rsid w:val="00D13C82"/>
    <w:rsid w:val="00D140C4"/>
    <w:rsid w:val="00D143DD"/>
    <w:rsid w:val="00D1537F"/>
    <w:rsid w:val="00D15ED3"/>
    <w:rsid w:val="00D1627E"/>
    <w:rsid w:val="00D218E3"/>
    <w:rsid w:val="00D2447B"/>
    <w:rsid w:val="00D246B0"/>
    <w:rsid w:val="00D24956"/>
    <w:rsid w:val="00D270D1"/>
    <w:rsid w:val="00D3193C"/>
    <w:rsid w:val="00D3347F"/>
    <w:rsid w:val="00D35497"/>
    <w:rsid w:val="00D35620"/>
    <w:rsid w:val="00D37EAB"/>
    <w:rsid w:val="00D40391"/>
    <w:rsid w:val="00D40AFB"/>
    <w:rsid w:val="00D42AE4"/>
    <w:rsid w:val="00D43DE8"/>
    <w:rsid w:val="00D448D5"/>
    <w:rsid w:val="00D44A97"/>
    <w:rsid w:val="00D45102"/>
    <w:rsid w:val="00D46C5A"/>
    <w:rsid w:val="00D50856"/>
    <w:rsid w:val="00D53BE1"/>
    <w:rsid w:val="00D57844"/>
    <w:rsid w:val="00D600FB"/>
    <w:rsid w:val="00D60FEB"/>
    <w:rsid w:val="00D618FB"/>
    <w:rsid w:val="00D61A80"/>
    <w:rsid w:val="00D628A1"/>
    <w:rsid w:val="00D642B4"/>
    <w:rsid w:val="00D64A58"/>
    <w:rsid w:val="00D653D5"/>
    <w:rsid w:val="00D67CA8"/>
    <w:rsid w:val="00D70876"/>
    <w:rsid w:val="00D72A98"/>
    <w:rsid w:val="00D72AC3"/>
    <w:rsid w:val="00D73EE7"/>
    <w:rsid w:val="00D74636"/>
    <w:rsid w:val="00D75A2F"/>
    <w:rsid w:val="00D80D34"/>
    <w:rsid w:val="00D80EFC"/>
    <w:rsid w:val="00D80FCA"/>
    <w:rsid w:val="00D820A5"/>
    <w:rsid w:val="00D82A84"/>
    <w:rsid w:val="00D83743"/>
    <w:rsid w:val="00D83ED9"/>
    <w:rsid w:val="00D84571"/>
    <w:rsid w:val="00D84697"/>
    <w:rsid w:val="00D84EFC"/>
    <w:rsid w:val="00D87785"/>
    <w:rsid w:val="00D90A59"/>
    <w:rsid w:val="00D90DC8"/>
    <w:rsid w:val="00D92347"/>
    <w:rsid w:val="00D92B47"/>
    <w:rsid w:val="00D93241"/>
    <w:rsid w:val="00D933F8"/>
    <w:rsid w:val="00D946D7"/>
    <w:rsid w:val="00D95033"/>
    <w:rsid w:val="00D96280"/>
    <w:rsid w:val="00D962CF"/>
    <w:rsid w:val="00DA1CA8"/>
    <w:rsid w:val="00DA2E3C"/>
    <w:rsid w:val="00DA30AF"/>
    <w:rsid w:val="00DA32E3"/>
    <w:rsid w:val="00DA4B2D"/>
    <w:rsid w:val="00DA57EC"/>
    <w:rsid w:val="00DA5981"/>
    <w:rsid w:val="00DA5B64"/>
    <w:rsid w:val="00DA62C6"/>
    <w:rsid w:val="00DB048A"/>
    <w:rsid w:val="00DB15EB"/>
    <w:rsid w:val="00DB22A2"/>
    <w:rsid w:val="00DB24A3"/>
    <w:rsid w:val="00DB357E"/>
    <w:rsid w:val="00DC08EC"/>
    <w:rsid w:val="00DC37EF"/>
    <w:rsid w:val="00DC4B0E"/>
    <w:rsid w:val="00DC5BC2"/>
    <w:rsid w:val="00DC6361"/>
    <w:rsid w:val="00DC6E54"/>
    <w:rsid w:val="00DD0699"/>
    <w:rsid w:val="00DD0E6F"/>
    <w:rsid w:val="00DD10E7"/>
    <w:rsid w:val="00DD2005"/>
    <w:rsid w:val="00DD23E7"/>
    <w:rsid w:val="00DD26C4"/>
    <w:rsid w:val="00DD7F69"/>
    <w:rsid w:val="00DE1212"/>
    <w:rsid w:val="00DE133C"/>
    <w:rsid w:val="00DE2C98"/>
    <w:rsid w:val="00DE348F"/>
    <w:rsid w:val="00DE3BB7"/>
    <w:rsid w:val="00DE4723"/>
    <w:rsid w:val="00DE75B0"/>
    <w:rsid w:val="00DF1097"/>
    <w:rsid w:val="00DF1391"/>
    <w:rsid w:val="00DF271E"/>
    <w:rsid w:val="00DF35B9"/>
    <w:rsid w:val="00DF65F5"/>
    <w:rsid w:val="00E001B4"/>
    <w:rsid w:val="00E026B9"/>
    <w:rsid w:val="00E059AC"/>
    <w:rsid w:val="00E066D0"/>
    <w:rsid w:val="00E06E3C"/>
    <w:rsid w:val="00E11074"/>
    <w:rsid w:val="00E117D3"/>
    <w:rsid w:val="00E13F2A"/>
    <w:rsid w:val="00E15048"/>
    <w:rsid w:val="00E1578E"/>
    <w:rsid w:val="00E225A9"/>
    <w:rsid w:val="00E2296B"/>
    <w:rsid w:val="00E23F15"/>
    <w:rsid w:val="00E2713A"/>
    <w:rsid w:val="00E3061A"/>
    <w:rsid w:val="00E3066A"/>
    <w:rsid w:val="00E30C92"/>
    <w:rsid w:val="00E314AC"/>
    <w:rsid w:val="00E33AE3"/>
    <w:rsid w:val="00E345DA"/>
    <w:rsid w:val="00E356A9"/>
    <w:rsid w:val="00E376BB"/>
    <w:rsid w:val="00E37846"/>
    <w:rsid w:val="00E4150D"/>
    <w:rsid w:val="00E420A9"/>
    <w:rsid w:val="00E447EE"/>
    <w:rsid w:val="00E44CC9"/>
    <w:rsid w:val="00E45D8A"/>
    <w:rsid w:val="00E46719"/>
    <w:rsid w:val="00E46754"/>
    <w:rsid w:val="00E47FF0"/>
    <w:rsid w:val="00E56657"/>
    <w:rsid w:val="00E607C5"/>
    <w:rsid w:val="00E62535"/>
    <w:rsid w:val="00E63FB0"/>
    <w:rsid w:val="00E64E86"/>
    <w:rsid w:val="00E72AC5"/>
    <w:rsid w:val="00E74BC5"/>
    <w:rsid w:val="00E7545F"/>
    <w:rsid w:val="00E766F9"/>
    <w:rsid w:val="00E76D5D"/>
    <w:rsid w:val="00E8173C"/>
    <w:rsid w:val="00E821A6"/>
    <w:rsid w:val="00E82C03"/>
    <w:rsid w:val="00E84CAE"/>
    <w:rsid w:val="00E85355"/>
    <w:rsid w:val="00E86495"/>
    <w:rsid w:val="00E96226"/>
    <w:rsid w:val="00E97DA6"/>
    <w:rsid w:val="00EA05E5"/>
    <w:rsid w:val="00EA2283"/>
    <w:rsid w:val="00EA2A6F"/>
    <w:rsid w:val="00EA2CBE"/>
    <w:rsid w:val="00EA4CEC"/>
    <w:rsid w:val="00EA646F"/>
    <w:rsid w:val="00EA7D2E"/>
    <w:rsid w:val="00EB1573"/>
    <w:rsid w:val="00EC04FC"/>
    <w:rsid w:val="00EC1F4E"/>
    <w:rsid w:val="00EC2C39"/>
    <w:rsid w:val="00EC33E7"/>
    <w:rsid w:val="00EC3D03"/>
    <w:rsid w:val="00EC470A"/>
    <w:rsid w:val="00EC4A04"/>
    <w:rsid w:val="00EC7552"/>
    <w:rsid w:val="00ED15DF"/>
    <w:rsid w:val="00ED4B96"/>
    <w:rsid w:val="00ED4F41"/>
    <w:rsid w:val="00ED61D8"/>
    <w:rsid w:val="00ED6341"/>
    <w:rsid w:val="00EE01E9"/>
    <w:rsid w:val="00EE1AEB"/>
    <w:rsid w:val="00EE3AD9"/>
    <w:rsid w:val="00EE4897"/>
    <w:rsid w:val="00EE5EAF"/>
    <w:rsid w:val="00EE6937"/>
    <w:rsid w:val="00EE6F55"/>
    <w:rsid w:val="00EE708B"/>
    <w:rsid w:val="00EE7AD9"/>
    <w:rsid w:val="00EF0174"/>
    <w:rsid w:val="00EF0211"/>
    <w:rsid w:val="00EF148A"/>
    <w:rsid w:val="00EF2618"/>
    <w:rsid w:val="00EF4422"/>
    <w:rsid w:val="00F01BE3"/>
    <w:rsid w:val="00F0326F"/>
    <w:rsid w:val="00F04C67"/>
    <w:rsid w:val="00F06877"/>
    <w:rsid w:val="00F12B5B"/>
    <w:rsid w:val="00F13251"/>
    <w:rsid w:val="00F13A76"/>
    <w:rsid w:val="00F14030"/>
    <w:rsid w:val="00F1684D"/>
    <w:rsid w:val="00F16E01"/>
    <w:rsid w:val="00F20C1D"/>
    <w:rsid w:val="00F21C88"/>
    <w:rsid w:val="00F2264B"/>
    <w:rsid w:val="00F243F5"/>
    <w:rsid w:val="00F24714"/>
    <w:rsid w:val="00F274C0"/>
    <w:rsid w:val="00F279A4"/>
    <w:rsid w:val="00F31112"/>
    <w:rsid w:val="00F31410"/>
    <w:rsid w:val="00F334A6"/>
    <w:rsid w:val="00F37AEE"/>
    <w:rsid w:val="00F41028"/>
    <w:rsid w:val="00F41388"/>
    <w:rsid w:val="00F41AEF"/>
    <w:rsid w:val="00F420E0"/>
    <w:rsid w:val="00F43EC1"/>
    <w:rsid w:val="00F44162"/>
    <w:rsid w:val="00F456A0"/>
    <w:rsid w:val="00F45B23"/>
    <w:rsid w:val="00F45D07"/>
    <w:rsid w:val="00F45EEB"/>
    <w:rsid w:val="00F46901"/>
    <w:rsid w:val="00F4798A"/>
    <w:rsid w:val="00F50100"/>
    <w:rsid w:val="00F506A1"/>
    <w:rsid w:val="00F52F0A"/>
    <w:rsid w:val="00F54914"/>
    <w:rsid w:val="00F629C7"/>
    <w:rsid w:val="00F65DAA"/>
    <w:rsid w:val="00F66DB9"/>
    <w:rsid w:val="00F67AE6"/>
    <w:rsid w:val="00F703D3"/>
    <w:rsid w:val="00F70ACA"/>
    <w:rsid w:val="00F711FD"/>
    <w:rsid w:val="00F71766"/>
    <w:rsid w:val="00F72A3E"/>
    <w:rsid w:val="00F733D9"/>
    <w:rsid w:val="00F74E70"/>
    <w:rsid w:val="00F75B3D"/>
    <w:rsid w:val="00F76CFE"/>
    <w:rsid w:val="00F779B9"/>
    <w:rsid w:val="00F8283A"/>
    <w:rsid w:val="00F84C7E"/>
    <w:rsid w:val="00F8574A"/>
    <w:rsid w:val="00F9117C"/>
    <w:rsid w:val="00F92CE0"/>
    <w:rsid w:val="00F92E65"/>
    <w:rsid w:val="00F93A7A"/>
    <w:rsid w:val="00F957F7"/>
    <w:rsid w:val="00F96B0F"/>
    <w:rsid w:val="00F96CF1"/>
    <w:rsid w:val="00F97434"/>
    <w:rsid w:val="00F97908"/>
    <w:rsid w:val="00F97E75"/>
    <w:rsid w:val="00FA0F7B"/>
    <w:rsid w:val="00FB24C2"/>
    <w:rsid w:val="00FB54B8"/>
    <w:rsid w:val="00FB6AE2"/>
    <w:rsid w:val="00FB716D"/>
    <w:rsid w:val="00FB7B63"/>
    <w:rsid w:val="00FC1DBF"/>
    <w:rsid w:val="00FC3574"/>
    <w:rsid w:val="00FC423D"/>
    <w:rsid w:val="00FC6C20"/>
    <w:rsid w:val="00FC6C83"/>
    <w:rsid w:val="00FC6FE1"/>
    <w:rsid w:val="00FD764F"/>
    <w:rsid w:val="00FE09C3"/>
    <w:rsid w:val="00FE2634"/>
    <w:rsid w:val="00FE3055"/>
    <w:rsid w:val="00FE6A2E"/>
    <w:rsid w:val="00FE75B1"/>
    <w:rsid w:val="00FF2C97"/>
    <w:rsid w:val="00FF3BA2"/>
    <w:rsid w:val="00FF489C"/>
    <w:rsid w:val="00FF4DA8"/>
    <w:rsid w:val="00FF5E4A"/>
    <w:rsid w:val="00FF7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D711F"/>
  <w15:docId w15:val="{9D92BAD9-2EE0-4FAB-AD27-BCAD1325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BB"/>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0336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085881294">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F3782-2B7D-466F-864F-64BA6DB23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17</Pages>
  <Words>3403</Words>
  <Characters>19399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22757</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DAT HUYNH</cp:lastModifiedBy>
  <cp:revision>34</cp:revision>
  <cp:lastPrinted>2025-07-25T04:28:00Z</cp:lastPrinted>
  <dcterms:created xsi:type="dcterms:W3CDTF">2025-07-28T08:12:00Z</dcterms:created>
  <dcterms:modified xsi:type="dcterms:W3CDTF">2025-07-31T13:16:00Z</dcterms:modified>
</cp:coreProperties>
</file>